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B2D3B" w14:textId="77777777" w:rsidR="007956BF" w:rsidRPr="00846421" w:rsidRDefault="007956BF">
      <w:pPr>
        <w:pStyle w:val="Chapternumber"/>
        <w:spacing w:after="120"/>
        <w:rPr>
          <w:rFonts w:ascii="Liberation Sans" w:hAnsi="Liberation Sans" w:cs="Liberation Sans"/>
        </w:rPr>
      </w:pPr>
      <w:bookmarkStart w:id="0" w:name="_GoBack"/>
      <w:bookmarkEnd w:id="0"/>
      <w:r w:rsidRPr="00846421">
        <w:rPr>
          <w:rFonts w:ascii="Liberation Sans" w:hAnsi="Liberation Sans" w:cs="Liberation Sans"/>
        </w:rPr>
        <w:t>CHAPTER 5</w:t>
      </w:r>
    </w:p>
    <w:p w14:paraId="6B7B2D3C" w14:textId="77777777" w:rsidR="007956BF" w:rsidRPr="00846421" w:rsidRDefault="007956BF">
      <w:pPr>
        <w:rPr>
          <w:rFonts w:ascii="Liberation Sans" w:hAnsi="Liberation Sans" w:cs="Liberation Sans"/>
        </w:rPr>
      </w:pPr>
    </w:p>
    <w:p w14:paraId="6B7B2D3D" w14:textId="77777777" w:rsidR="007956BF" w:rsidRPr="00846421" w:rsidRDefault="007956BF">
      <w:pPr>
        <w:pStyle w:val="2Head"/>
        <w:rPr>
          <w:rFonts w:ascii="Liberation Sans" w:hAnsi="Liberation Sans" w:cs="Liberation Sans"/>
        </w:rPr>
      </w:pPr>
      <w:r w:rsidRPr="00846421">
        <w:rPr>
          <w:rFonts w:ascii="Liberation Sans" w:hAnsi="Liberation Sans" w:cs="Liberation Sans"/>
        </w:rPr>
        <w:t>SOLUTIONS TO EXERCISES—SET B</w:t>
      </w:r>
    </w:p>
    <w:p w14:paraId="6B7B2D3E" w14:textId="77777777" w:rsidR="007956BF" w:rsidRPr="00846421" w:rsidRDefault="007956BF">
      <w:pPr>
        <w:pStyle w:val="BodyLarge"/>
        <w:spacing w:line="240" w:lineRule="exact"/>
        <w:rPr>
          <w:rFonts w:ascii="Liberation Sans" w:hAnsi="Liberation Sans" w:cs="Liberation Sans"/>
        </w:rPr>
      </w:pPr>
    </w:p>
    <w:p w14:paraId="6B7B2D3F" w14:textId="77777777" w:rsidR="007956BF" w:rsidRPr="00846421" w:rsidRDefault="007956BF">
      <w:pPr>
        <w:pStyle w:val="BodyLarge"/>
        <w:spacing w:line="240" w:lineRule="exact"/>
        <w:rPr>
          <w:rFonts w:ascii="Liberation Sans" w:hAnsi="Liberation Sans" w:cs="Liberation Sans"/>
        </w:rPr>
      </w:pPr>
    </w:p>
    <w:p w14:paraId="6B7B2D40" w14:textId="77777777" w:rsidR="007956BF" w:rsidRPr="00846421" w:rsidRDefault="007956BF">
      <w:pPr>
        <w:pStyle w:val="BodyLarge"/>
        <w:rPr>
          <w:rFonts w:ascii="Liberation Sans" w:hAnsi="Liberation Sans" w:cs="Liberation Sans"/>
        </w:rPr>
      </w:pPr>
      <w:r w:rsidRPr="00846421">
        <w:rPr>
          <w:rFonts w:ascii="Liberation Sans" w:hAnsi="Liberation Sans" w:cs="Liberation Sans"/>
        </w:rPr>
        <w:t>EXERCISE 5-1B</w:t>
      </w:r>
    </w:p>
    <w:p w14:paraId="6B7B2D41" w14:textId="77777777" w:rsidR="007956BF" w:rsidRPr="00846421" w:rsidRDefault="007956BF">
      <w:pPr>
        <w:pStyle w:val="BodyLarge"/>
        <w:spacing w:line="300" w:lineRule="exact"/>
        <w:rPr>
          <w:rFonts w:ascii="Liberation Sans" w:hAnsi="Liberation Sans" w:cs="Liberation Sans"/>
        </w:rPr>
      </w:pPr>
    </w:p>
    <w:p w14:paraId="6B7B2D42" w14:textId="77777777" w:rsidR="007956BF" w:rsidRPr="00846421" w:rsidRDefault="007956BF">
      <w:pPr>
        <w:pStyle w:val="BodyLarge"/>
        <w:numPr>
          <w:ilvl w:val="0"/>
          <w:numId w:val="23"/>
        </w:numPr>
        <w:tabs>
          <w:tab w:val="clear" w:pos="720"/>
          <w:tab w:val="num" w:pos="630"/>
        </w:tabs>
        <w:spacing w:after="40" w:line="300" w:lineRule="exact"/>
        <w:ind w:left="634" w:hanging="634"/>
        <w:jc w:val="both"/>
        <w:rPr>
          <w:rFonts w:ascii="Liberation Sans" w:hAnsi="Liberation Sans" w:cs="Liberation Sans"/>
        </w:rPr>
      </w:pPr>
      <w:r w:rsidRPr="00846421">
        <w:rPr>
          <w:rFonts w:ascii="Liberation Sans" w:hAnsi="Liberation Sans" w:cs="Liberation Sans"/>
        </w:rPr>
        <w:t>False. Measuring net income for a merchandiser is conceptually the same as measuring net income for a service company.</w:t>
      </w:r>
    </w:p>
    <w:p w14:paraId="6B7B2D43" w14:textId="77777777" w:rsidR="007956BF" w:rsidRPr="00846421" w:rsidRDefault="007956BF">
      <w:pPr>
        <w:pStyle w:val="BodyLarge"/>
        <w:numPr>
          <w:ilvl w:val="0"/>
          <w:numId w:val="23"/>
        </w:numPr>
        <w:tabs>
          <w:tab w:val="clear" w:pos="720"/>
          <w:tab w:val="num" w:pos="630"/>
        </w:tabs>
        <w:spacing w:after="40" w:line="300" w:lineRule="exact"/>
        <w:ind w:left="634" w:hanging="634"/>
        <w:jc w:val="both"/>
        <w:rPr>
          <w:rFonts w:ascii="Liberation Sans" w:hAnsi="Liberation Sans" w:cs="Liberation Sans"/>
        </w:rPr>
      </w:pPr>
      <w:r w:rsidRPr="00846421">
        <w:rPr>
          <w:rFonts w:ascii="Liberation Sans" w:hAnsi="Liberation Sans" w:cs="Liberation Sans"/>
        </w:rPr>
        <w:t>True.</w:t>
      </w:r>
    </w:p>
    <w:p w14:paraId="6B7B2D44" w14:textId="77777777" w:rsidR="007956BF" w:rsidRPr="00846421" w:rsidRDefault="007956BF">
      <w:pPr>
        <w:pStyle w:val="BodyLarge"/>
        <w:numPr>
          <w:ilvl w:val="0"/>
          <w:numId w:val="23"/>
        </w:numPr>
        <w:tabs>
          <w:tab w:val="clear" w:pos="720"/>
          <w:tab w:val="num" w:pos="630"/>
        </w:tabs>
        <w:spacing w:after="40" w:line="300" w:lineRule="exact"/>
        <w:ind w:left="634" w:hanging="634"/>
        <w:jc w:val="both"/>
        <w:rPr>
          <w:rFonts w:ascii="Liberation Sans" w:hAnsi="Liberation Sans" w:cs="Liberation Sans"/>
        </w:rPr>
      </w:pPr>
      <w:r w:rsidRPr="00846421">
        <w:rPr>
          <w:rFonts w:ascii="Liberation Sans" w:hAnsi="Liberation Sans" w:cs="Liberation Sans"/>
        </w:rPr>
        <w:t>False. For a merchandiser, the primary source of revenues is the sale of inventory.</w:t>
      </w:r>
    </w:p>
    <w:p w14:paraId="6B7B2D45" w14:textId="77777777" w:rsidR="007956BF" w:rsidRPr="00846421" w:rsidRDefault="007956BF">
      <w:pPr>
        <w:pStyle w:val="BodyLarge"/>
        <w:numPr>
          <w:ilvl w:val="0"/>
          <w:numId w:val="23"/>
        </w:numPr>
        <w:tabs>
          <w:tab w:val="clear" w:pos="720"/>
          <w:tab w:val="num" w:pos="630"/>
        </w:tabs>
        <w:spacing w:after="40" w:line="300" w:lineRule="exact"/>
        <w:ind w:left="634" w:hanging="634"/>
        <w:jc w:val="both"/>
        <w:rPr>
          <w:rFonts w:ascii="Liberation Sans" w:hAnsi="Liberation Sans" w:cs="Liberation Sans"/>
        </w:rPr>
      </w:pPr>
      <w:r w:rsidRPr="00846421">
        <w:rPr>
          <w:rFonts w:ascii="Liberation Sans" w:hAnsi="Liberation Sans" w:cs="Liberation Sans"/>
        </w:rPr>
        <w:t>False. Interest is an example of an “other expense”.</w:t>
      </w:r>
    </w:p>
    <w:p w14:paraId="6B7B2D46" w14:textId="77777777" w:rsidR="007956BF" w:rsidRPr="00846421" w:rsidRDefault="007956BF">
      <w:pPr>
        <w:pStyle w:val="BodyLarge"/>
        <w:numPr>
          <w:ilvl w:val="0"/>
          <w:numId w:val="23"/>
        </w:numPr>
        <w:tabs>
          <w:tab w:val="clear" w:pos="720"/>
          <w:tab w:val="num" w:pos="630"/>
        </w:tabs>
        <w:spacing w:after="40" w:line="300" w:lineRule="exact"/>
        <w:ind w:left="634" w:hanging="634"/>
        <w:jc w:val="both"/>
        <w:rPr>
          <w:rFonts w:ascii="Liberation Sans" w:hAnsi="Liberation Sans" w:cs="Liberation Sans"/>
          <w:spacing w:val="4"/>
        </w:rPr>
      </w:pPr>
      <w:r w:rsidRPr="00846421">
        <w:rPr>
          <w:rFonts w:ascii="Liberation Sans" w:hAnsi="Liberation Sans" w:cs="Liberation Sans"/>
        </w:rPr>
        <w:t xml:space="preserve">False. </w:t>
      </w:r>
      <w:r w:rsidRPr="00846421">
        <w:rPr>
          <w:rFonts w:ascii="Liberation Sans" w:hAnsi="Liberation Sans" w:cs="Liberation Sans"/>
          <w:spacing w:val="-6"/>
        </w:rPr>
        <w:t xml:space="preserve">The operating cycle of a merchandiser </w:t>
      </w:r>
      <w:r w:rsidRPr="00846421">
        <w:rPr>
          <w:rFonts w:ascii="Liberation Sans" w:hAnsi="Liberation Sans" w:cs="Liberation Sans"/>
          <w:i/>
          <w:spacing w:val="-6"/>
        </w:rPr>
        <w:t>differs</w:t>
      </w:r>
      <w:r w:rsidRPr="00846421">
        <w:rPr>
          <w:rFonts w:ascii="Liberation Sans" w:hAnsi="Liberation Sans" w:cs="Liberation Sans"/>
          <w:spacing w:val="-6"/>
        </w:rPr>
        <w:t xml:space="preserve"> from that</w:t>
      </w:r>
      <w:r w:rsidRPr="00846421">
        <w:rPr>
          <w:rFonts w:ascii="Liberation Sans" w:hAnsi="Liberation Sans" w:cs="Liberation Sans"/>
          <w:spacing w:val="4"/>
        </w:rPr>
        <w:t xml:space="preserve"> of a service company. The operating cycle of a </w:t>
      </w:r>
      <w:r w:rsidRPr="00846421">
        <w:rPr>
          <w:rFonts w:ascii="Liberation Sans" w:hAnsi="Liberation Sans" w:cs="Liberation Sans"/>
        </w:rPr>
        <w:t xml:space="preserve">merchandiser </w:t>
      </w:r>
      <w:r w:rsidRPr="00846421">
        <w:rPr>
          <w:rFonts w:ascii="Liberation Sans" w:hAnsi="Liberation Sans" w:cs="Liberation Sans"/>
          <w:spacing w:val="4"/>
        </w:rPr>
        <w:t>is ordinarily longer.</w:t>
      </w:r>
    </w:p>
    <w:p w14:paraId="6B7B2D47" w14:textId="77777777" w:rsidR="007956BF" w:rsidRPr="00846421" w:rsidRDefault="007956BF">
      <w:pPr>
        <w:pStyle w:val="BodyLarge"/>
        <w:numPr>
          <w:ilvl w:val="0"/>
          <w:numId w:val="23"/>
        </w:numPr>
        <w:tabs>
          <w:tab w:val="clear" w:pos="720"/>
          <w:tab w:val="num" w:pos="630"/>
        </w:tabs>
        <w:spacing w:after="40" w:line="300" w:lineRule="exact"/>
        <w:ind w:left="634" w:hanging="634"/>
        <w:jc w:val="both"/>
        <w:rPr>
          <w:rFonts w:ascii="Liberation Sans" w:hAnsi="Liberation Sans" w:cs="Liberation Sans"/>
        </w:rPr>
      </w:pPr>
      <w:r w:rsidRPr="00846421">
        <w:rPr>
          <w:rFonts w:ascii="Liberation Sans" w:hAnsi="Liberation Sans" w:cs="Liberation Sans"/>
        </w:rPr>
        <w:t xml:space="preserve">True. </w:t>
      </w:r>
    </w:p>
    <w:p w14:paraId="6B7B2D48" w14:textId="77777777" w:rsidR="007956BF" w:rsidRPr="00846421" w:rsidRDefault="007956BF">
      <w:pPr>
        <w:pStyle w:val="BodyLarge"/>
        <w:numPr>
          <w:ilvl w:val="0"/>
          <w:numId w:val="23"/>
        </w:numPr>
        <w:tabs>
          <w:tab w:val="clear" w:pos="720"/>
          <w:tab w:val="num" w:pos="630"/>
        </w:tabs>
        <w:spacing w:after="40" w:line="300" w:lineRule="exact"/>
        <w:ind w:left="634" w:hanging="634"/>
        <w:jc w:val="both"/>
        <w:rPr>
          <w:rFonts w:ascii="Liberation Sans" w:hAnsi="Liberation Sans" w:cs="Liberation Sans"/>
        </w:rPr>
      </w:pPr>
      <w:r w:rsidRPr="00846421">
        <w:rPr>
          <w:rFonts w:ascii="Liberation Sans" w:hAnsi="Liberation Sans" w:cs="Liberation Sans"/>
        </w:rPr>
        <w:t>True.</w:t>
      </w:r>
    </w:p>
    <w:p w14:paraId="6B7B2D49" w14:textId="77777777" w:rsidR="007956BF" w:rsidRPr="00846421" w:rsidRDefault="007956BF">
      <w:pPr>
        <w:pStyle w:val="BodyLarge"/>
        <w:numPr>
          <w:ilvl w:val="0"/>
          <w:numId w:val="23"/>
        </w:numPr>
        <w:tabs>
          <w:tab w:val="clear" w:pos="720"/>
          <w:tab w:val="num" w:pos="630"/>
        </w:tabs>
        <w:spacing w:after="40" w:line="300" w:lineRule="exact"/>
        <w:ind w:left="634" w:hanging="634"/>
        <w:jc w:val="both"/>
        <w:rPr>
          <w:rFonts w:ascii="Liberation Sans" w:hAnsi="Liberation Sans" w:cs="Liberation Sans"/>
        </w:rPr>
      </w:pPr>
      <w:r w:rsidRPr="00846421">
        <w:rPr>
          <w:rFonts w:ascii="Liberation Sans" w:hAnsi="Liberation Sans" w:cs="Liberation Sans"/>
          <w:spacing w:val="-2"/>
        </w:rPr>
        <w:t>False. A perpetual inventory system provides better control over inven</w:t>
      </w:r>
      <w:r w:rsidRPr="00846421">
        <w:rPr>
          <w:rFonts w:ascii="Liberation Sans" w:hAnsi="Liberation Sans" w:cs="Liberation Sans"/>
          <w:spacing w:val="-2"/>
        </w:rPr>
        <w:softHyphen/>
        <w:t xml:space="preserve">tories </w:t>
      </w:r>
      <w:r w:rsidRPr="00846421">
        <w:rPr>
          <w:rFonts w:ascii="Liberation Sans" w:hAnsi="Liberation Sans" w:cs="Liberation Sans"/>
        </w:rPr>
        <w:t>than a periodic system.</w:t>
      </w:r>
    </w:p>
    <w:p w14:paraId="6B7B2D4A" w14:textId="77777777" w:rsidR="007956BF" w:rsidRPr="00846421" w:rsidRDefault="007956BF">
      <w:pPr>
        <w:pStyle w:val="BodyLarge"/>
        <w:spacing w:line="240" w:lineRule="exact"/>
        <w:rPr>
          <w:rFonts w:ascii="Liberation Sans" w:hAnsi="Liberation Sans" w:cs="Liberation Sans"/>
        </w:rPr>
      </w:pPr>
    </w:p>
    <w:p w14:paraId="6B7B2D4B" w14:textId="77777777" w:rsidR="007956BF" w:rsidRPr="00846421" w:rsidRDefault="007956BF">
      <w:pPr>
        <w:pStyle w:val="BodyLarge"/>
        <w:spacing w:line="240" w:lineRule="exact"/>
        <w:rPr>
          <w:rFonts w:ascii="Liberation Sans" w:hAnsi="Liberation Sans" w:cs="Liberation Sans"/>
        </w:rPr>
      </w:pPr>
    </w:p>
    <w:p w14:paraId="6B7B2D4C" w14:textId="77777777" w:rsidR="007956BF" w:rsidRPr="00846421" w:rsidRDefault="007956BF">
      <w:pPr>
        <w:pStyle w:val="BodyLarge"/>
        <w:jc w:val="both"/>
        <w:rPr>
          <w:rFonts w:ascii="Liberation Sans" w:hAnsi="Liberation Sans" w:cs="Liberation Sans"/>
        </w:rPr>
      </w:pPr>
      <w:r w:rsidRPr="00846421">
        <w:rPr>
          <w:rFonts w:ascii="Liberation Sans" w:hAnsi="Liberation Sans" w:cs="Liberation Sans"/>
        </w:rPr>
        <w:t>EXERCISE 5-2B</w:t>
      </w:r>
    </w:p>
    <w:p w14:paraId="6B7B2D4D" w14:textId="77777777" w:rsidR="007956BF" w:rsidRPr="00846421" w:rsidRDefault="007956BF">
      <w:pPr>
        <w:pStyle w:val="BodyLarge"/>
        <w:spacing w:line="300" w:lineRule="exact"/>
        <w:rPr>
          <w:rFonts w:ascii="Liberation Sans" w:hAnsi="Liberation Sans" w:cs="Liberation Sans"/>
        </w:rPr>
      </w:pPr>
    </w:p>
    <w:p w14:paraId="6B7B2D4E" w14:textId="77777777" w:rsidR="007956BF" w:rsidRPr="00846421" w:rsidRDefault="007956BF">
      <w:pPr>
        <w:pStyle w:val="BodyLarge"/>
        <w:tabs>
          <w:tab w:val="left" w:pos="600"/>
          <w:tab w:val="left" w:pos="1200"/>
          <w:tab w:val="right" w:pos="2220"/>
          <w:tab w:val="left" w:pos="2620"/>
          <w:tab w:val="left" w:pos="3220"/>
          <w:tab w:val="right" w:leader="dot" w:pos="7320"/>
          <w:tab w:val="right" w:pos="8640"/>
          <w:tab w:val="right" w:pos="9940"/>
        </w:tabs>
        <w:spacing w:line="300" w:lineRule="exact"/>
        <w:rPr>
          <w:rFonts w:ascii="Liberation Sans" w:hAnsi="Liberation Sans" w:cs="Liberation Sans"/>
        </w:rPr>
      </w:pPr>
      <w:r w:rsidRPr="00846421">
        <w:rPr>
          <w:rFonts w:ascii="Liberation Sans" w:hAnsi="Liberation Sans" w:cs="Liberation Sans"/>
        </w:rPr>
        <w:t>(a)</w:t>
      </w:r>
      <w:r w:rsidRPr="00846421">
        <w:rPr>
          <w:rFonts w:ascii="Liberation Sans" w:hAnsi="Liberation Sans" w:cs="Liberation Sans"/>
        </w:rPr>
        <w:tab/>
        <w:t>(1)</w:t>
      </w:r>
      <w:r w:rsidRPr="00846421">
        <w:rPr>
          <w:rFonts w:ascii="Liberation Sans" w:hAnsi="Liberation Sans" w:cs="Liberation Sans"/>
        </w:rPr>
        <w:tab/>
        <w:t>April</w:t>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5</w:t>
      </w:r>
      <w:r w:rsidRPr="00846421">
        <w:rPr>
          <w:rFonts w:ascii="Liberation Sans" w:hAnsi="Liberation Sans" w:cs="Liberation Sans"/>
        </w:rPr>
        <w:tab/>
        <w:t>Inven</w:t>
      </w:r>
      <w:r w:rsidR="00C0546E" w:rsidRPr="00846421">
        <w:rPr>
          <w:rFonts w:ascii="Liberation Sans" w:hAnsi="Liberation Sans" w:cs="Liberation Sans"/>
        </w:rPr>
        <w:t>tory</w:t>
      </w:r>
      <w:r w:rsidR="00C0546E" w:rsidRPr="00846421">
        <w:rPr>
          <w:rFonts w:ascii="Liberation Sans" w:hAnsi="Liberation Sans" w:cs="Liberation Sans"/>
        </w:rPr>
        <w:tab/>
      </w:r>
      <w:r w:rsidR="00C0546E" w:rsidRPr="00846421">
        <w:rPr>
          <w:rFonts w:ascii="Liberation Sans" w:hAnsi="Liberation Sans" w:cs="Liberation Sans"/>
        </w:rPr>
        <w:tab/>
        <w:t>25</w:t>
      </w:r>
      <w:r w:rsidRPr="00846421">
        <w:rPr>
          <w:rFonts w:ascii="Liberation Sans" w:hAnsi="Liberation Sans" w:cs="Liberation Sans"/>
        </w:rPr>
        <w:t>,000</w:t>
      </w:r>
    </w:p>
    <w:p w14:paraId="6B7B2D4F" w14:textId="77777777" w:rsidR="007956BF" w:rsidRPr="00846421" w:rsidRDefault="007956BF">
      <w:pPr>
        <w:pStyle w:val="BodyLarge"/>
        <w:tabs>
          <w:tab w:val="left" w:pos="600"/>
          <w:tab w:val="left" w:pos="1200"/>
          <w:tab w:val="right" w:pos="2220"/>
          <w:tab w:val="left" w:pos="2620"/>
          <w:tab w:val="left" w:pos="3220"/>
          <w:tab w:val="right" w:leader="dot" w:pos="7320"/>
          <w:tab w:val="right" w:pos="8640"/>
          <w:tab w:val="right" w:pos="9940"/>
        </w:tabs>
        <w:spacing w:line="300" w:lineRule="exact"/>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Accounts Payable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2</w:t>
      </w:r>
      <w:r w:rsidR="00C0546E" w:rsidRPr="00846421">
        <w:rPr>
          <w:rFonts w:ascii="Liberation Sans" w:hAnsi="Liberation Sans" w:cs="Liberation Sans"/>
        </w:rPr>
        <w:t>5</w:t>
      </w:r>
      <w:r w:rsidRPr="00846421">
        <w:rPr>
          <w:rFonts w:ascii="Liberation Sans" w:hAnsi="Liberation Sans" w:cs="Liberation Sans"/>
        </w:rPr>
        <w:t>,000</w:t>
      </w:r>
    </w:p>
    <w:p w14:paraId="6B7B2D50" w14:textId="77777777" w:rsidR="007956BF" w:rsidRPr="00846421" w:rsidRDefault="007956BF">
      <w:pPr>
        <w:pStyle w:val="BodyLarge"/>
        <w:tabs>
          <w:tab w:val="left" w:pos="600"/>
          <w:tab w:val="left" w:pos="1200"/>
          <w:tab w:val="right" w:pos="2220"/>
          <w:tab w:val="left" w:pos="2620"/>
          <w:tab w:val="left" w:pos="3220"/>
          <w:tab w:val="right" w:leader="dot" w:pos="7320"/>
          <w:tab w:val="right" w:pos="8640"/>
          <w:tab w:val="right" w:pos="9940"/>
        </w:tabs>
        <w:spacing w:line="240" w:lineRule="exact"/>
        <w:rPr>
          <w:rFonts w:ascii="Liberation Sans" w:hAnsi="Liberation Sans" w:cs="Liberation Sans"/>
        </w:rPr>
      </w:pPr>
    </w:p>
    <w:p w14:paraId="6B7B2D51" w14:textId="77777777" w:rsidR="007956BF" w:rsidRPr="00846421" w:rsidRDefault="007956BF">
      <w:pPr>
        <w:pStyle w:val="BodyLarge"/>
        <w:tabs>
          <w:tab w:val="left" w:pos="600"/>
          <w:tab w:val="left" w:pos="1200"/>
          <w:tab w:val="right" w:pos="2220"/>
          <w:tab w:val="left" w:pos="2620"/>
          <w:tab w:val="left" w:pos="3220"/>
          <w:tab w:val="right" w:leader="dot" w:pos="7320"/>
          <w:tab w:val="right" w:pos="8640"/>
          <w:tab w:val="right" w:pos="9940"/>
        </w:tabs>
        <w:spacing w:line="300" w:lineRule="exact"/>
        <w:rPr>
          <w:rFonts w:ascii="Liberation Sans" w:hAnsi="Liberation Sans" w:cs="Liberation Sans"/>
        </w:rPr>
      </w:pPr>
      <w:r w:rsidRPr="00846421">
        <w:rPr>
          <w:rFonts w:ascii="Liberation Sans" w:hAnsi="Liberation Sans" w:cs="Liberation Sans"/>
        </w:rPr>
        <w:tab/>
        <w:t>(2)</w:t>
      </w:r>
      <w:r w:rsidRPr="00846421">
        <w:rPr>
          <w:rFonts w:ascii="Liberation Sans" w:hAnsi="Liberation Sans" w:cs="Liberation Sans"/>
        </w:rPr>
        <w:tab/>
        <w:t>April</w:t>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6</w:t>
      </w:r>
      <w:r w:rsidRPr="00846421">
        <w:rPr>
          <w:rFonts w:ascii="Liberation Sans" w:hAnsi="Liberation Sans" w:cs="Liberation Sans"/>
        </w:rPr>
        <w:tab/>
        <w:t>Inventory</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w:t>
      </w:r>
      <w:r w:rsidRPr="00846421">
        <w:rPr>
          <w:rFonts w:ascii="Liberation Sans" w:hAnsi="Liberation Sans" w:cs="Liberation Sans"/>
        </w:rPr>
        <w:t xml:space="preserve"> 700</w:t>
      </w:r>
    </w:p>
    <w:p w14:paraId="6B7B2D52" w14:textId="77777777" w:rsidR="007956BF" w:rsidRPr="00846421" w:rsidRDefault="007956BF">
      <w:pPr>
        <w:pStyle w:val="BodyLarge"/>
        <w:tabs>
          <w:tab w:val="left" w:pos="600"/>
          <w:tab w:val="left" w:pos="1200"/>
          <w:tab w:val="right" w:pos="2220"/>
          <w:tab w:val="left" w:pos="2620"/>
          <w:tab w:val="left" w:pos="3220"/>
          <w:tab w:val="right" w:leader="dot" w:pos="7320"/>
          <w:tab w:val="right" w:pos="8640"/>
          <w:tab w:val="right" w:pos="9940"/>
        </w:tabs>
        <w:spacing w:line="300" w:lineRule="exact"/>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Cash</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w:t>
      </w:r>
      <w:r w:rsidRPr="00846421">
        <w:rPr>
          <w:rFonts w:ascii="Liberation Sans" w:hAnsi="Liberation Sans" w:cs="Liberation Sans"/>
        </w:rPr>
        <w:t xml:space="preserve"> 700</w:t>
      </w:r>
    </w:p>
    <w:p w14:paraId="6B7B2D53" w14:textId="77777777" w:rsidR="007956BF" w:rsidRPr="00846421" w:rsidRDefault="007956BF">
      <w:pPr>
        <w:pStyle w:val="BodyLarge"/>
        <w:tabs>
          <w:tab w:val="left" w:pos="600"/>
          <w:tab w:val="left" w:pos="1200"/>
          <w:tab w:val="right" w:pos="2220"/>
          <w:tab w:val="left" w:pos="2620"/>
          <w:tab w:val="left" w:pos="3220"/>
          <w:tab w:val="right" w:leader="dot" w:pos="7320"/>
          <w:tab w:val="right" w:pos="8640"/>
          <w:tab w:val="right" w:pos="9940"/>
        </w:tabs>
        <w:spacing w:line="240" w:lineRule="exact"/>
        <w:rPr>
          <w:rFonts w:ascii="Liberation Sans" w:hAnsi="Liberation Sans" w:cs="Liberation Sans"/>
        </w:rPr>
      </w:pPr>
    </w:p>
    <w:p w14:paraId="6B7B2D54" w14:textId="77777777" w:rsidR="007956BF" w:rsidRPr="00846421" w:rsidRDefault="007956BF">
      <w:pPr>
        <w:pStyle w:val="BodyLarge"/>
        <w:tabs>
          <w:tab w:val="left" w:pos="600"/>
          <w:tab w:val="left" w:pos="1200"/>
          <w:tab w:val="right" w:pos="2220"/>
          <w:tab w:val="left" w:pos="2620"/>
          <w:tab w:val="left" w:pos="3220"/>
          <w:tab w:val="right" w:leader="dot" w:pos="7320"/>
          <w:tab w:val="right" w:pos="8640"/>
          <w:tab w:val="right" w:pos="9940"/>
        </w:tabs>
        <w:spacing w:line="300" w:lineRule="exact"/>
        <w:rPr>
          <w:rFonts w:ascii="Liberation Sans" w:hAnsi="Liberation Sans" w:cs="Liberation Sans"/>
        </w:rPr>
      </w:pPr>
      <w:r w:rsidRPr="00846421">
        <w:rPr>
          <w:rFonts w:ascii="Liberation Sans" w:hAnsi="Liberation Sans" w:cs="Liberation Sans"/>
        </w:rPr>
        <w:tab/>
        <w:t>(3)</w:t>
      </w:r>
      <w:r w:rsidRPr="00846421">
        <w:rPr>
          <w:rFonts w:ascii="Liberation Sans" w:hAnsi="Liberation Sans" w:cs="Liberation Sans"/>
        </w:rPr>
        <w:tab/>
        <w:t>April</w:t>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7</w:t>
      </w:r>
      <w:r w:rsidRPr="00846421">
        <w:rPr>
          <w:rFonts w:ascii="Liberation Sans" w:hAnsi="Liberation Sans" w:cs="Liberation Sans"/>
        </w:rPr>
        <w:tab/>
        <w:t>Equipment</w:t>
      </w:r>
      <w:r w:rsidRPr="00846421">
        <w:rPr>
          <w:rFonts w:ascii="Liberation Sans" w:hAnsi="Liberation Sans" w:cs="Liberation Sans"/>
        </w:rPr>
        <w:tab/>
      </w:r>
      <w:r w:rsidRPr="00846421">
        <w:rPr>
          <w:rFonts w:ascii="Liberation Sans" w:hAnsi="Liberation Sans" w:cs="Liberation Sans"/>
        </w:rPr>
        <w:tab/>
        <w:t>29,000</w:t>
      </w:r>
    </w:p>
    <w:p w14:paraId="6B7B2D55" w14:textId="77777777" w:rsidR="007956BF" w:rsidRPr="00846421" w:rsidRDefault="007956BF">
      <w:pPr>
        <w:pStyle w:val="BodyLarge"/>
        <w:tabs>
          <w:tab w:val="left" w:pos="600"/>
          <w:tab w:val="left" w:pos="1200"/>
          <w:tab w:val="right" w:pos="2220"/>
          <w:tab w:val="left" w:pos="2620"/>
          <w:tab w:val="left" w:pos="3220"/>
          <w:tab w:val="right" w:leader="dot" w:pos="7320"/>
          <w:tab w:val="right" w:pos="8640"/>
          <w:tab w:val="right" w:pos="9940"/>
        </w:tabs>
        <w:spacing w:line="300" w:lineRule="exact"/>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Accounts Payable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29,000</w:t>
      </w:r>
    </w:p>
    <w:p w14:paraId="6B7B2D56" w14:textId="77777777" w:rsidR="007956BF" w:rsidRPr="00846421" w:rsidRDefault="007956BF">
      <w:pPr>
        <w:pStyle w:val="BodyLarge"/>
        <w:tabs>
          <w:tab w:val="left" w:pos="600"/>
          <w:tab w:val="left" w:pos="1200"/>
          <w:tab w:val="right" w:pos="2220"/>
          <w:tab w:val="left" w:pos="2620"/>
          <w:tab w:val="left" w:pos="3220"/>
          <w:tab w:val="right" w:leader="dot" w:pos="7320"/>
          <w:tab w:val="right" w:pos="8640"/>
          <w:tab w:val="right" w:pos="9940"/>
        </w:tabs>
        <w:spacing w:line="240" w:lineRule="exact"/>
        <w:rPr>
          <w:rFonts w:ascii="Liberation Sans" w:hAnsi="Liberation Sans" w:cs="Liberation Sans"/>
        </w:rPr>
      </w:pPr>
    </w:p>
    <w:p w14:paraId="6B7B2D57" w14:textId="77777777" w:rsidR="007956BF" w:rsidRPr="00846421" w:rsidRDefault="007956BF">
      <w:pPr>
        <w:pStyle w:val="BodyLarge"/>
        <w:tabs>
          <w:tab w:val="left" w:pos="600"/>
          <w:tab w:val="left" w:pos="1200"/>
          <w:tab w:val="right" w:pos="2220"/>
          <w:tab w:val="left" w:pos="2620"/>
          <w:tab w:val="left" w:pos="3220"/>
          <w:tab w:val="right" w:leader="dot" w:pos="7320"/>
          <w:tab w:val="right" w:pos="8640"/>
          <w:tab w:val="right" w:pos="9940"/>
        </w:tabs>
        <w:spacing w:line="300" w:lineRule="exact"/>
        <w:rPr>
          <w:rFonts w:ascii="Liberation Sans" w:hAnsi="Liberation Sans" w:cs="Liberation Sans"/>
        </w:rPr>
      </w:pPr>
      <w:r w:rsidRPr="00846421">
        <w:rPr>
          <w:rFonts w:ascii="Liberation Sans" w:hAnsi="Liberation Sans" w:cs="Liberation Sans"/>
        </w:rPr>
        <w:tab/>
        <w:t>(4)</w:t>
      </w:r>
      <w:r w:rsidRPr="00846421">
        <w:rPr>
          <w:rFonts w:ascii="Liberation Sans" w:hAnsi="Liberation Sans" w:cs="Liberation Sans"/>
        </w:rPr>
        <w:tab/>
        <w:t>April</w:t>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8</w:t>
      </w:r>
      <w:r w:rsidRPr="00846421">
        <w:rPr>
          <w:rFonts w:ascii="Liberation Sans" w:hAnsi="Liberation Sans" w:cs="Liberation Sans"/>
        </w:rPr>
        <w:tab/>
        <w:t>Accounts Payable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3,000</w:t>
      </w:r>
    </w:p>
    <w:p w14:paraId="6B7B2D58" w14:textId="77777777" w:rsidR="007956BF" w:rsidRPr="00846421" w:rsidRDefault="007956BF">
      <w:pPr>
        <w:pStyle w:val="BodyLarge"/>
        <w:tabs>
          <w:tab w:val="left" w:pos="600"/>
          <w:tab w:val="left" w:pos="1200"/>
          <w:tab w:val="right" w:pos="2220"/>
          <w:tab w:val="left" w:pos="2620"/>
          <w:tab w:val="left" w:pos="3220"/>
          <w:tab w:val="right" w:leader="dot" w:pos="7320"/>
          <w:tab w:val="right" w:pos="8640"/>
          <w:tab w:val="right" w:pos="9940"/>
        </w:tabs>
        <w:spacing w:line="300" w:lineRule="exact"/>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Inventory</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3,000</w:t>
      </w:r>
    </w:p>
    <w:p w14:paraId="6B7B2D59" w14:textId="77777777" w:rsidR="007956BF" w:rsidRPr="00846421" w:rsidRDefault="007956BF">
      <w:pPr>
        <w:pStyle w:val="BodyLarge"/>
        <w:tabs>
          <w:tab w:val="left" w:pos="600"/>
          <w:tab w:val="left" w:pos="1200"/>
          <w:tab w:val="right" w:pos="2220"/>
          <w:tab w:val="left" w:pos="2620"/>
          <w:tab w:val="left" w:pos="3220"/>
          <w:tab w:val="right" w:leader="dot" w:pos="7320"/>
          <w:tab w:val="right" w:pos="8640"/>
          <w:tab w:val="right" w:pos="9940"/>
        </w:tabs>
        <w:spacing w:line="240" w:lineRule="exact"/>
        <w:rPr>
          <w:rFonts w:ascii="Liberation Sans" w:hAnsi="Liberation Sans" w:cs="Liberation Sans"/>
        </w:rPr>
      </w:pPr>
    </w:p>
    <w:p w14:paraId="6B7B2D5A" w14:textId="77777777" w:rsidR="007956BF" w:rsidRPr="00846421" w:rsidRDefault="007956BF">
      <w:pPr>
        <w:pStyle w:val="BodyLarge"/>
        <w:tabs>
          <w:tab w:val="left" w:pos="600"/>
          <w:tab w:val="left" w:pos="1200"/>
          <w:tab w:val="right" w:pos="2220"/>
          <w:tab w:val="left" w:pos="2620"/>
          <w:tab w:val="left" w:pos="3220"/>
          <w:tab w:val="right" w:leader="dot" w:pos="7320"/>
          <w:tab w:val="right" w:pos="8640"/>
          <w:tab w:val="right" w:pos="9940"/>
        </w:tabs>
        <w:spacing w:line="300" w:lineRule="exact"/>
        <w:rPr>
          <w:rFonts w:ascii="Liberation Sans" w:hAnsi="Liberation Sans" w:cs="Liberation Sans"/>
        </w:rPr>
      </w:pPr>
      <w:r w:rsidRPr="00846421">
        <w:rPr>
          <w:rFonts w:ascii="Liberation Sans" w:hAnsi="Liberation Sans" w:cs="Liberation Sans"/>
        </w:rPr>
        <w:tab/>
        <w:t>(5)</w:t>
      </w:r>
      <w:r w:rsidRPr="00846421">
        <w:rPr>
          <w:rFonts w:ascii="Liberation Sans" w:hAnsi="Liberation Sans" w:cs="Liberation Sans"/>
        </w:rPr>
        <w:tab/>
        <w:t>April</w:t>
      </w:r>
      <w:r w:rsidRPr="00846421">
        <w:rPr>
          <w:rFonts w:ascii="Liberation Sans" w:hAnsi="Liberation Sans" w:cs="Liberation Sans"/>
        </w:rPr>
        <w:tab/>
        <w:t>15</w:t>
      </w:r>
      <w:r w:rsidRPr="00846421">
        <w:rPr>
          <w:rFonts w:ascii="Liberation Sans" w:hAnsi="Liberation Sans" w:cs="Liberation Sans"/>
        </w:rPr>
        <w:tab/>
        <w:t>Accounts Payable</w:t>
      </w:r>
    </w:p>
    <w:p w14:paraId="6B7B2D5B" w14:textId="77777777" w:rsidR="007956BF" w:rsidRPr="00846421" w:rsidRDefault="007956BF">
      <w:pPr>
        <w:pStyle w:val="BodyLarge"/>
        <w:tabs>
          <w:tab w:val="left" w:pos="600"/>
          <w:tab w:val="left" w:pos="1200"/>
          <w:tab w:val="right" w:pos="2220"/>
          <w:tab w:val="left" w:pos="2620"/>
          <w:tab w:val="left" w:pos="3220"/>
          <w:tab w:val="right" w:leader="dot" w:pos="7320"/>
          <w:tab w:val="right" w:pos="8640"/>
          <w:tab w:val="right" w:pos="9940"/>
        </w:tabs>
        <w:spacing w:line="300" w:lineRule="exact"/>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w:t>
      </w:r>
      <w:r w:rsidR="00C0546E" w:rsidRPr="00846421">
        <w:rPr>
          <w:rFonts w:ascii="Liberation Sans" w:hAnsi="Liberation Sans" w:cs="Liberation Sans"/>
        </w:rPr>
        <w:t>($25,000 – $3,000)</w:t>
      </w:r>
      <w:r w:rsidR="00C0546E" w:rsidRPr="00846421">
        <w:rPr>
          <w:rFonts w:ascii="Liberation Sans" w:hAnsi="Liberation Sans" w:cs="Liberation Sans"/>
        </w:rPr>
        <w:tab/>
      </w:r>
      <w:r w:rsidR="00C0546E" w:rsidRPr="00846421">
        <w:rPr>
          <w:rFonts w:ascii="Liberation Sans" w:hAnsi="Liberation Sans" w:cs="Liberation Sans"/>
        </w:rPr>
        <w:tab/>
        <w:t>22</w:t>
      </w:r>
      <w:r w:rsidRPr="00846421">
        <w:rPr>
          <w:rFonts w:ascii="Liberation Sans" w:hAnsi="Liberation Sans" w:cs="Liberation Sans"/>
        </w:rPr>
        <w:t>,000</w:t>
      </w:r>
    </w:p>
    <w:p w14:paraId="6B7B2D5C" w14:textId="77777777" w:rsidR="007956BF" w:rsidRPr="00846421" w:rsidRDefault="007956BF">
      <w:pPr>
        <w:pStyle w:val="BodyLarge"/>
        <w:tabs>
          <w:tab w:val="left" w:pos="600"/>
          <w:tab w:val="left" w:pos="1200"/>
          <w:tab w:val="right" w:pos="2220"/>
          <w:tab w:val="left" w:pos="2620"/>
          <w:tab w:val="left" w:pos="3220"/>
          <w:tab w:val="right" w:leader="dot" w:pos="7320"/>
          <w:tab w:val="right" w:pos="8640"/>
          <w:tab w:val="right" w:pos="9940"/>
        </w:tabs>
        <w:spacing w:line="300" w:lineRule="exact"/>
        <w:rPr>
          <w:rFonts w:ascii="Liberation Sans" w:hAnsi="Liberation Sans" w:cs="Liberation Sans"/>
        </w:rPr>
      </w:pPr>
      <w:r w:rsidRPr="00846421">
        <w:rPr>
          <w:rFonts w:ascii="Liberation Sans" w:hAnsi="Liberation Sans" w:cs="Liberation Sans"/>
        </w:rPr>
        <w:tab/>
      </w:r>
      <w:r w:rsidR="00C0546E" w:rsidRPr="00846421">
        <w:rPr>
          <w:rFonts w:ascii="Liberation Sans" w:hAnsi="Liberation Sans" w:cs="Liberation Sans"/>
        </w:rPr>
        <w:tab/>
      </w:r>
      <w:r w:rsidR="00C0546E" w:rsidRPr="00846421">
        <w:rPr>
          <w:rFonts w:ascii="Liberation Sans" w:hAnsi="Liberation Sans" w:cs="Liberation Sans"/>
        </w:rPr>
        <w:tab/>
      </w:r>
      <w:r w:rsidR="00C0546E" w:rsidRPr="00846421">
        <w:rPr>
          <w:rFonts w:ascii="Liberation Sans" w:hAnsi="Liberation Sans" w:cs="Liberation Sans"/>
        </w:rPr>
        <w:tab/>
      </w:r>
      <w:r w:rsidR="00C0546E" w:rsidRPr="00846421">
        <w:rPr>
          <w:rFonts w:ascii="Liberation Sans" w:hAnsi="Liberation Sans" w:cs="Liberation Sans"/>
        </w:rPr>
        <w:tab/>
        <w:t>Inventory ($22,000 X 2%)</w:t>
      </w:r>
      <w:r w:rsidR="00C0546E" w:rsidRPr="00846421">
        <w:rPr>
          <w:rFonts w:ascii="Liberation Sans" w:hAnsi="Liberation Sans" w:cs="Liberation Sans"/>
        </w:rPr>
        <w:tab/>
      </w:r>
      <w:r w:rsidR="00C0546E" w:rsidRPr="00846421">
        <w:rPr>
          <w:rFonts w:ascii="Liberation Sans" w:hAnsi="Liberation Sans" w:cs="Liberation Sans"/>
        </w:rPr>
        <w:tab/>
      </w:r>
      <w:r w:rsidR="00C0546E" w:rsidRPr="00846421">
        <w:rPr>
          <w:rFonts w:ascii="Liberation Sans" w:hAnsi="Liberation Sans" w:cs="Liberation Sans"/>
        </w:rPr>
        <w:tab/>
        <w:t>4</w:t>
      </w:r>
      <w:r w:rsidRPr="00846421">
        <w:rPr>
          <w:rFonts w:ascii="Liberation Sans" w:hAnsi="Liberation Sans" w:cs="Liberation Sans"/>
        </w:rPr>
        <w:t>40</w:t>
      </w:r>
    </w:p>
    <w:p w14:paraId="6B7B2D5D" w14:textId="77777777" w:rsidR="007956BF" w:rsidRPr="00846421" w:rsidRDefault="007956BF">
      <w:pPr>
        <w:pStyle w:val="BodyLarge"/>
        <w:tabs>
          <w:tab w:val="left" w:pos="600"/>
          <w:tab w:val="left" w:pos="1200"/>
          <w:tab w:val="right" w:pos="2220"/>
          <w:tab w:val="left" w:pos="2620"/>
          <w:tab w:val="left" w:pos="3220"/>
          <w:tab w:val="right" w:leader="dot" w:pos="7320"/>
          <w:tab w:val="right" w:pos="8640"/>
          <w:tab w:val="right" w:pos="9940"/>
        </w:tabs>
        <w:spacing w:line="300" w:lineRule="exact"/>
        <w:rPr>
          <w:rFonts w:ascii="Liberation Sans" w:hAnsi="Liberation Sans" w:cs="Liberation Sans"/>
        </w:rPr>
      </w:pPr>
      <w:r w:rsidRPr="00846421">
        <w:rPr>
          <w:rFonts w:ascii="Liberation Sans" w:hAnsi="Liberation Sans" w:cs="Liberation Sans"/>
        </w:rPr>
        <w:tab/>
      </w:r>
      <w:r w:rsidR="00C0546E" w:rsidRPr="00846421">
        <w:rPr>
          <w:rFonts w:ascii="Liberation Sans" w:hAnsi="Liberation Sans" w:cs="Liberation Sans"/>
        </w:rPr>
        <w:tab/>
      </w:r>
      <w:r w:rsidR="00C0546E" w:rsidRPr="00846421">
        <w:rPr>
          <w:rFonts w:ascii="Liberation Sans" w:hAnsi="Liberation Sans" w:cs="Liberation Sans"/>
        </w:rPr>
        <w:tab/>
      </w:r>
      <w:r w:rsidR="00C0546E" w:rsidRPr="00846421">
        <w:rPr>
          <w:rFonts w:ascii="Liberation Sans" w:hAnsi="Liberation Sans" w:cs="Liberation Sans"/>
        </w:rPr>
        <w:tab/>
      </w:r>
      <w:r w:rsidR="00C0546E" w:rsidRPr="00846421">
        <w:rPr>
          <w:rFonts w:ascii="Liberation Sans" w:hAnsi="Liberation Sans" w:cs="Liberation Sans"/>
        </w:rPr>
        <w:tab/>
        <w:t>Cash ($22,000 – $440)</w:t>
      </w:r>
      <w:r w:rsidR="00C0546E" w:rsidRPr="00846421">
        <w:rPr>
          <w:rFonts w:ascii="Liberation Sans" w:hAnsi="Liberation Sans" w:cs="Liberation Sans"/>
        </w:rPr>
        <w:tab/>
      </w:r>
      <w:r w:rsidR="00C0546E" w:rsidRPr="00846421">
        <w:rPr>
          <w:rFonts w:ascii="Liberation Sans" w:hAnsi="Liberation Sans" w:cs="Liberation Sans"/>
        </w:rPr>
        <w:tab/>
      </w:r>
      <w:r w:rsidR="00C0546E" w:rsidRPr="00846421">
        <w:rPr>
          <w:rFonts w:ascii="Liberation Sans" w:hAnsi="Liberation Sans" w:cs="Liberation Sans"/>
        </w:rPr>
        <w:tab/>
        <w:t>21,5</w:t>
      </w:r>
      <w:r w:rsidRPr="00846421">
        <w:rPr>
          <w:rFonts w:ascii="Liberation Sans" w:hAnsi="Liberation Sans" w:cs="Liberation Sans"/>
        </w:rPr>
        <w:t>60</w:t>
      </w:r>
    </w:p>
    <w:p w14:paraId="6B7B2D5E" w14:textId="77777777" w:rsidR="007956BF" w:rsidRPr="00846421" w:rsidRDefault="007956BF">
      <w:pPr>
        <w:pStyle w:val="BodyLarge"/>
        <w:spacing w:line="300" w:lineRule="exact"/>
        <w:rPr>
          <w:rFonts w:ascii="Liberation Sans" w:hAnsi="Liberation Sans" w:cs="Liberation Sans"/>
        </w:rPr>
      </w:pPr>
    </w:p>
    <w:p w14:paraId="6B7B2D5F" w14:textId="77777777" w:rsidR="007956BF" w:rsidRPr="00846421" w:rsidRDefault="007956BF">
      <w:pPr>
        <w:pStyle w:val="BodyLarge"/>
        <w:tabs>
          <w:tab w:val="left" w:pos="600"/>
          <w:tab w:val="right" w:pos="1520"/>
          <w:tab w:val="left" w:pos="1920"/>
          <w:tab w:val="left" w:pos="2520"/>
          <w:tab w:val="right" w:leader="dot" w:pos="7320"/>
          <w:tab w:val="right" w:pos="8640"/>
          <w:tab w:val="right" w:pos="9940"/>
        </w:tabs>
        <w:spacing w:before="120" w:line="300" w:lineRule="exact"/>
        <w:rPr>
          <w:rFonts w:ascii="Liberation Sans" w:hAnsi="Liberation Sans" w:cs="Liberation Sans"/>
        </w:rPr>
      </w:pPr>
      <w:r w:rsidRPr="00846421">
        <w:rPr>
          <w:rFonts w:ascii="Liberation Sans" w:hAnsi="Liberation Sans" w:cs="Liberation Sans"/>
        </w:rPr>
        <w:t>(b)</w:t>
      </w:r>
      <w:r w:rsidRPr="00846421">
        <w:rPr>
          <w:rFonts w:ascii="Liberation Sans" w:hAnsi="Liberation Sans" w:cs="Liberation Sans"/>
        </w:rPr>
        <w:tab/>
        <w:t xml:space="preserve">May </w:t>
      </w:r>
      <w:r w:rsidRPr="00846421">
        <w:rPr>
          <w:rFonts w:ascii="Liberation Sans" w:hAnsi="Liberation Sans" w:cs="Liberation Sans"/>
        </w:rPr>
        <w:t> </w:t>
      </w:r>
      <w:r w:rsidR="00C0546E" w:rsidRPr="00846421">
        <w:rPr>
          <w:rFonts w:ascii="Liberation Sans" w:hAnsi="Liberation Sans" w:cs="Liberation Sans"/>
        </w:rPr>
        <w:t>4</w:t>
      </w:r>
      <w:r w:rsidR="00C0546E" w:rsidRPr="00846421">
        <w:rPr>
          <w:rFonts w:ascii="Liberation Sans" w:hAnsi="Liberation Sans" w:cs="Liberation Sans"/>
        </w:rPr>
        <w:tab/>
        <w:t>Accounts Payable</w:t>
      </w:r>
      <w:r w:rsidR="00C0546E" w:rsidRPr="00846421">
        <w:rPr>
          <w:rFonts w:ascii="Liberation Sans" w:hAnsi="Liberation Sans" w:cs="Liberation Sans"/>
        </w:rPr>
        <w:tab/>
      </w:r>
      <w:r w:rsidR="00C0546E" w:rsidRPr="00846421">
        <w:rPr>
          <w:rFonts w:ascii="Liberation Sans" w:hAnsi="Liberation Sans" w:cs="Liberation Sans"/>
        </w:rPr>
        <w:tab/>
        <w:t>22</w:t>
      </w:r>
      <w:r w:rsidRPr="00846421">
        <w:rPr>
          <w:rFonts w:ascii="Liberation Sans" w:hAnsi="Liberation Sans" w:cs="Liberation Sans"/>
        </w:rPr>
        <w:t>,000</w:t>
      </w:r>
    </w:p>
    <w:p w14:paraId="6B7B2D60" w14:textId="77777777" w:rsidR="007956BF" w:rsidRPr="00846421" w:rsidRDefault="007956BF">
      <w:pPr>
        <w:pStyle w:val="BodyLarge"/>
        <w:tabs>
          <w:tab w:val="left" w:pos="600"/>
          <w:tab w:val="right" w:pos="1520"/>
          <w:tab w:val="left" w:pos="1920"/>
          <w:tab w:val="left" w:pos="2520"/>
          <w:tab w:val="right" w:leader="dot" w:pos="7320"/>
          <w:tab w:val="right" w:pos="8640"/>
          <w:tab w:val="right" w:pos="9940"/>
        </w:tabs>
        <w:spacing w:line="300" w:lineRule="exact"/>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00C0546E" w:rsidRPr="00846421">
        <w:rPr>
          <w:rFonts w:ascii="Liberation Sans" w:hAnsi="Liberation Sans" w:cs="Liberation Sans"/>
        </w:rPr>
        <w:tab/>
        <w:t>Cash</w:t>
      </w:r>
      <w:r w:rsidR="00C0546E" w:rsidRPr="00846421">
        <w:rPr>
          <w:rFonts w:ascii="Liberation Sans" w:hAnsi="Liberation Sans" w:cs="Liberation Sans"/>
        </w:rPr>
        <w:tab/>
      </w:r>
      <w:r w:rsidR="00C0546E" w:rsidRPr="00846421">
        <w:rPr>
          <w:rFonts w:ascii="Liberation Sans" w:hAnsi="Liberation Sans" w:cs="Liberation Sans"/>
        </w:rPr>
        <w:tab/>
      </w:r>
      <w:r w:rsidR="00C0546E" w:rsidRPr="00846421">
        <w:rPr>
          <w:rFonts w:ascii="Liberation Sans" w:hAnsi="Liberation Sans" w:cs="Liberation Sans"/>
        </w:rPr>
        <w:tab/>
        <w:t>22</w:t>
      </w:r>
      <w:r w:rsidRPr="00846421">
        <w:rPr>
          <w:rFonts w:ascii="Liberation Sans" w:hAnsi="Liberation Sans" w:cs="Liberation Sans"/>
        </w:rPr>
        <w:t>,000</w:t>
      </w:r>
    </w:p>
    <w:p w14:paraId="6B7B2D61" w14:textId="77777777" w:rsidR="007956BF" w:rsidRPr="00846421" w:rsidRDefault="007956BF">
      <w:pPr>
        <w:pStyle w:val="BodyLarge"/>
        <w:rPr>
          <w:rFonts w:ascii="Liberation Sans" w:hAnsi="Liberation Sans" w:cs="Liberation Sans"/>
        </w:rPr>
      </w:pPr>
      <w:r w:rsidRPr="00846421">
        <w:rPr>
          <w:rFonts w:ascii="Liberation Sans" w:hAnsi="Liberation Sans" w:cs="Liberation Sans"/>
        </w:rPr>
        <w:br w:type="page"/>
      </w:r>
      <w:r w:rsidRPr="00846421">
        <w:rPr>
          <w:rFonts w:ascii="Liberation Sans" w:hAnsi="Liberation Sans" w:cs="Liberation Sans"/>
        </w:rPr>
        <w:lastRenderedPageBreak/>
        <w:t>EXERCISE 5-3B</w:t>
      </w:r>
    </w:p>
    <w:p w14:paraId="6B7B2D62" w14:textId="77777777" w:rsidR="007956BF" w:rsidRPr="00846421" w:rsidRDefault="007956BF">
      <w:pPr>
        <w:pStyle w:val="BodyLarge"/>
        <w:rPr>
          <w:rFonts w:ascii="Liberation Sans" w:hAnsi="Liberation Sans" w:cs="Liberation Sans"/>
        </w:rPr>
      </w:pPr>
    </w:p>
    <w:p w14:paraId="6B7B2D63" w14:textId="77777777" w:rsidR="007956BF" w:rsidRPr="00846421" w:rsidRDefault="007956BF">
      <w:pPr>
        <w:pStyle w:val="BodyLarge"/>
        <w:tabs>
          <w:tab w:val="right" w:pos="1060"/>
          <w:tab w:val="left" w:pos="1460"/>
          <w:tab w:val="left" w:pos="2060"/>
          <w:tab w:val="right" w:leader="dot" w:pos="7320"/>
          <w:tab w:val="right" w:pos="8640"/>
          <w:tab w:val="right" w:pos="9940"/>
        </w:tabs>
        <w:rPr>
          <w:rFonts w:ascii="Liberation Sans" w:hAnsi="Liberation Sans" w:cs="Liberation Sans"/>
        </w:rPr>
      </w:pPr>
      <w:r w:rsidRPr="00846421">
        <w:rPr>
          <w:rFonts w:ascii="Liberation Sans" w:hAnsi="Liberation Sans" w:cs="Liberation Sans"/>
        </w:rPr>
        <w:t>Sept.</w:t>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6</w:t>
      </w:r>
      <w:r w:rsidRPr="00846421">
        <w:rPr>
          <w:rFonts w:ascii="Liberation Sans" w:hAnsi="Liberation Sans" w:cs="Liberation Sans"/>
        </w:rPr>
        <w:tab/>
        <w:t>Inventory (70 X $20)</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1,400</w:t>
      </w:r>
    </w:p>
    <w:p w14:paraId="6B7B2D64" w14:textId="77777777" w:rsidR="007956BF" w:rsidRPr="00846421" w:rsidRDefault="007956BF">
      <w:pPr>
        <w:pStyle w:val="BodyLarge"/>
        <w:tabs>
          <w:tab w:val="right" w:pos="1060"/>
          <w:tab w:val="left" w:pos="1460"/>
          <w:tab w:val="left" w:pos="2060"/>
          <w:tab w:val="right" w:leader="dot" w:pos="732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Cash</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1,400</w:t>
      </w:r>
    </w:p>
    <w:p w14:paraId="6B7B2D65" w14:textId="77777777" w:rsidR="007956BF" w:rsidRPr="00846421" w:rsidRDefault="007956BF">
      <w:pPr>
        <w:pStyle w:val="BodyLarge"/>
        <w:tabs>
          <w:tab w:val="right" w:pos="1060"/>
          <w:tab w:val="left" w:pos="1460"/>
          <w:tab w:val="left" w:pos="2060"/>
          <w:tab w:val="right" w:leader="dot" w:pos="7320"/>
          <w:tab w:val="right" w:pos="8640"/>
          <w:tab w:val="right" w:pos="9940"/>
        </w:tabs>
        <w:rPr>
          <w:rFonts w:ascii="Liberation Sans" w:hAnsi="Liberation Sans" w:cs="Liberation Sans"/>
        </w:rPr>
      </w:pPr>
    </w:p>
    <w:p w14:paraId="6B7B2D66" w14:textId="77777777" w:rsidR="007956BF" w:rsidRPr="00846421" w:rsidRDefault="007956BF">
      <w:pPr>
        <w:pStyle w:val="BodyLarge"/>
        <w:tabs>
          <w:tab w:val="right" w:pos="1060"/>
          <w:tab w:val="left" w:pos="1460"/>
          <w:tab w:val="left" w:pos="2060"/>
          <w:tab w:val="right" w:leader="dot" w:pos="732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9</w:t>
      </w:r>
      <w:r w:rsidRPr="00846421">
        <w:rPr>
          <w:rFonts w:ascii="Liberation Sans" w:hAnsi="Liberation Sans" w:cs="Liberation Sans"/>
        </w:rPr>
        <w:tab/>
        <w:t>Inventory</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w:t>
      </w:r>
      <w:r w:rsidRPr="00846421">
        <w:rPr>
          <w:rFonts w:ascii="Liberation Sans" w:hAnsi="Liberation Sans" w:cs="Liberation Sans"/>
        </w:rPr>
        <w:t xml:space="preserve"> </w:t>
      </w:r>
      <w:r w:rsidRPr="00846421">
        <w:rPr>
          <w:rFonts w:ascii="Liberation Sans" w:hAnsi="Liberation Sans" w:cs="Liberation Sans"/>
        </w:rPr>
        <w:t> </w:t>
      </w:r>
      <w:r w:rsidRPr="00846421">
        <w:rPr>
          <w:rFonts w:ascii="Liberation Sans" w:hAnsi="Liberation Sans" w:cs="Liberation Sans"/>
        </w:rPr>
        <w:t>70</w:t>
      </w:r>
    </w:p>
    <w:p w14:paraId="6B7B2D67" w14:textId="77777777" w:rsidR="007956BF" w:rsidRPr="00846421" w:rsidRDefault="007956BF">
      <w:pPr>
        <w:pStyle w:val="BodyLarge"/>
        <w:tabs>
          <w:tab w:val="right" w:pos="1060"/>
          <w:tab w:val="left" w:pos="1460"/>
          <w:tab w:val="left" w:pos="2060"/>
          <w:tab w:val="right" w:leader="dot" w:pos="732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Cash</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w:t>
      </w:r>
      <w:r w:rsidRPr="00846421">
        <w:rPr>
          <w:rFonts w:ascii="Liberation Sans" w:hAnsi="Liberation Sans" w:cs="Liberation Sans"/>
        </w:rPr>
        <w:t xml:space="preserve"> </w:t>
      </w:r>
      <w:r w:rsidRPr="00846421">
        <w:rPr>
          <w:rFonts w:ascii="Liberation Sans" w:hAnsi="Liberation Sans" w:cs="Liberation Sans"/>
        </w:rPr>
        <w:t> </w:t>
      </w:r>
      <w:r w:rsidRPr="00846421">
        <w:rPr>
          <w:rFonts w:ascii="Liberation Sans" w:hAnsi="Liberation Sans" w:cs="Liberation Sans"/>
        </w:rPr>
        <w:t>70</w:t>
      </w:r>
    </w:p>
    <w:p w14:paraId="6B7B2D68" w14:textId="77777777" w:rsidR="007956BF" w:rsidRPr="00846421" w:rsidRDefault="007956BF">
      <w:pPr>
        <w:pStyle w:val="BodyLarge"/>
        <w:tabs>
          <w:tab w:val="right" w:pos="1060"/>
          <w:tab w:val="left" w:pos="1460"/>
          <w:tab w:val="left" w:pos="2060"/>
          <w:tab w:val="right" w:leader="dot" w:pos="7320"/>
          <w:tab w:val="right" w:pos="8640"/>
          <w:tab w:val="right" w:pos="9940"/>
        </w:tabs>
        <w:rPr>
          <w:rFonts w:ascii="Liberation Sans" w:hAnsi="Liberation Sans" w:cs="Liberation Sans"/>
        </w:rPr>
      </w:pPr>
    </w:p>
    <w:p w14:paraId="6B7B2D69" w14:textId="77777777" w:rsidR="007956BF" w:rsidRPr="00846421" w:rsidRDefault="007956BF">
      <w:pPr>
        <w:pStyle w:val="BodyLarge"/>
        <w:tabs>
          <w:tab w:val="right" w:pos="1060"/>
          <w:tab w:val="left" w:pos="1460"/>
          <w:tab w:val="left" w:pos="2060"/>
          <w:tab w:val="right" w:leader="dot" w:pos="7320"/>
          <w:tab w:val="right" w:pos="8640"/>
          <w:tab w:val="right" w:pos="9940"/>
        </w:tabs>
        <w:rPr>
          <w:rFonts w:ascii="Liberation Sans" w:hAnsi="Liberation Sans" w:cs="Liberation Sans"/>
        </w:rPr>
      </w:pPr>
      <w:r w:rsidRPr="00846421">
        <w:rPr>
          <w:rFonts w:ascii="Liberation Sans" w:hAnsi="Liberation Sans" w:cs="Liberation Sans"/>
        </w:rPr>
        <w:tab/>
        <w:t>10</w:t>
      </w:r>
      <w:r w:rsidRPr="00846421">
        <w:rPr>
          <w:rFonts w:ascii="Liberation Sans" w:hAnsi="Liberation Sans" w:cs="Liberation Sans"/>
        </w:rPr>
        <w:tab/>
        <w:t>Accounts Payable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w:t>
      </w:r>
      <w:r w:rsidRPr="00846421">
        <w:rPr>
          <w:rFonts w:ascii="Liberation Sans" w:hAnsi="Liberation Sans" w:cs="Liberation Sans"/>
        </w:rPr>
        <w:t xml:space="preserve"> </w:t>
      </w:r>
      <w:r w:rsidRPr="00846421">
        <w:rPr>
          <w:rFonts w:ascii="Liberation Sans" w:hAnsi="Liberation Sans" w:cs="Liberation Sans"/>
        </w:rPr>
        <w:t> </w:t>
      </w:r>
      <w:r w:rsidRPr="00846421">
        <w:rPr>
          <w:rFonts w:ascii="Liberation Sans" w:hAnsi="Liberation Sans" w:cs="Liberation Sans"/>
        </w:rPr>
        <w:t>42</w:t>
      </w:r>
    </w:p>
    <w:p w14:paraId="6B7B2D6A" w14:textId="77777777" w:rsidR="007956BF" w:rsidRPr="00846421" w:rsidRDefault="007956BF">
      <w:pPr>
        <w:pStyle w:val="BodyLarge"/>
        <w:tabs>
          <w:tab w:val="right" w:pos="1060"/>
          <w:tab w:val="left" w:pos="1460"/>
          <w:tab w:val="left" w:pos="2060"/>
          <w:tab w:val="right" w:leader="dot" w:pos="732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Inventory</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w:t>
      </w:r>
      <w:r w:rsidRPr="00846421">
        <w:rPr>
          <w:rFonts w:ascii="Liberation Sans" w:hAnsi="Liberation Sans" w:cs="Liberation Sans"/>
        </w:rPr>
        <w:t xml:space="preserve"> </w:t>
      </w:r>
      <w:r w:rsidRPr="00846421">
        <w:rPr>
          <w:rFonts w:ascii="Liberation Sans" w:hAnsi="Liberation Sans" w:cs="Liberation Sans"/>
        </w:rPr>
        <w:t> </w:t>
      </w:r>
      <w:r w:rsidRPr="00846421">
        <w:rPr>
          <w:rFonts w:ascii="Liberation Sans" w:hAnsi="Liberation Sans" w:cs="Liberation Sans"/>
        </w:rPr>
        <w:t>42</w:t>
      </w:r>
    </w:p>
    <w:p w14:paraId="6B7B2D6B" w14:textId="77777777" w:rsidR="007956BF" w:rsidRPr="00846421" w:rsidRDefault="007956BF">
      <w:pPr>
        <w:pStyle w:val="BodyLarge"/>
        <w:tabs>
          <w:tab w:val="right" w:pos="1060"/>
          <w:tab w:val="left" w:pos="1460"/>
          <w:tab w:val="left" w:pos="2060"/>
          <w:tab w:val="right" w:leader="dot" w:pos="7320"/>
          <w:tab w:val="right" w:pos="8640"/>
          <w:tab w:val="right" w:pos="9940"/>
        </w:tabs>
        <w:rPr>
          <w:rFonts w:ascii="Liberation Sans" w:hAnsi="Liberation Sans" w:cs="Liberation Sans"/>
        </w:rPr>
      </w:pPr>
    </w:p>
    <w:p w14:paraId="6B7B2D6C" w14:textId="77777777" w:rsidR="007956BF" w:rsidRPr="00846421" w:rsidRDefault="007956BF">
      <w:pPr>
        <w:pStyle w:val="BodyLarge"/>
        <w:tabs>
          <w:tab w:val="right" w:pos="1060"/>
          <w:tab w:val="left" w:pos="1460"/>
          <w:tab w:val="left" w:pos="2060"/>
          <w:tab w:val="right" w:leader="dot" w:pos="7320"/>
          <w:tab w:val="right" w:pos="8640"/>
          <w:tab w:val="right" w:pos="9940"/>
        </w:tabs>
        <w:rPr>
          <w:rFonts w:ascii="Liberation Sans" w:hAnsi="Liberation Sans" w:cs="Liberation Sans"/>
        </w:rPr>
      </w:pPr>
      <w:r w:rsidRPr="00846421">
        <w:rPr>
          <w:rFonts w:ascii="Liberation Sans" w:hAnsi="Liberation Sans" w:cs="Liberation Sans"/>
        </w:rPr>
        <w:tab/>
        <w:t>12</w:t>
      </w:r>
      <w:r w:rsidRPr="00846421">
        <w:rPr>
          <w:rFonts w:ascii="Liberation Sans" w:hAnsi="Liberation Sans" w:cs="Liberation Sans"/>
        </w:rPr>
        <w:tab/>
        <w:t>Accounts Receivable (40 X $34)</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w:t>
      </w:r>
      <w:r w:rsidRPr="00846421">
        <w:rPr>
          <w:rFonts w:ascii="Liberation Sans" w:hAnsi="Liberation Sans" w:cs="Liberation Sans"/>
        </w:rPr>
        <w:t xml:space="preserve"> 1,360</w:t>
      </w:r>
    </w:p>
    <w:p w14:paraId="6B7B2D6D" w14:textId="77777777" w:rsidR="007956BF" w:rsidRPr="00846421" w:rsidRDefault="007956BF">
      <w:pPr>
        <w:pStyle w:val="BodyLarge"/>
        <w:tabs>
          <w:tab w:val="right" w:pos="1060"/>
          <w:tab w:val="left" w:pos="1460"/>
          <w:tab w:val="left" w:pos="2060"/>
          <w:tab w:val="right" w:leader="dot" w:pos="732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Sales Revenue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w:t>
      </w:r>
      <w:r w:rsidRPr="00846421">
        <w:rPr>
          <w:rFonts w:ascii="Liberation Sans" w:hAnsi="Liberation Sans" w:cs="Liberation Sans"/>
        </w:rPr>
        <w:t>1,360</w:t>
      </w:r>
    </w:p>
    <w:p w14:paraId="6B7B2D6E" w14:textId="77777777" w:rsidR="007956BF" w:rsidRPr="00846421" w:rsidRDefault="007956BF">
      <w:pPr>
        <w:pStyle w:val="BodyLarge"/>
        <w:tabs>
          <w:tab w:val="right" w:pos="1060"/>
          <w:tab w:val="left" w:pos="1460"/>
          <w:tab w:val="left" w:pos="2060"/>
          <w:tab w:val="right" w:leader="dot" w:pos="732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Cost of Goods Sold (40 X $21)</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w:t>
      </w:r>
      <w:r w:rsidRPr="00846421">
        <w:rPr>
          <w:rFonts w:ascii="Liberation Sans" w:hAnsi="Liberation Sans" w:cs="Liberation Sans"/>
        </w:rPr>
        <w:t xml:space="preserve"> 840</w:t>
      </w:r>
    </w:p>
    <w:p w14:paraId="6B7B2D6F" w14:textId="77777777" w:rsidR="007956BF" w:rsidRPr="00846421" w:rsidRDefault="007956BF">
      <w:pPr>
        <w:pStyle w:val="BodyLarge"/>
        <w:tabs>
          <w:tab w:val="right" w:pos="1060"/>
          <w:tab w:val="left" w:pos="1460"/>
          <w:tab w:val="left" w:pos="2060"/>
          <w:tab w:val="right" w:leader="dot" w:pos="732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Inventory</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w:t>
      </w:r>
      <w:r w:rsidRPr="00846421">
        <w:rPr>
          <w:rFonts w:ascii="Liberation Sans" w:hAnsi="Liberation Sans" w:cs="Liberation Sans"/>
        </w:rPr>
        <w:t xml:space="preserve"> 840</w:t>
      </w:r>
    </w:p>
    <w:p w14:paraId="6B7B2D70" w14:textId="77777777" w:rsidR="007956BF" w:rsidRPr="00846421" w:rsidRDefault="007956BF">
      <w:pPr>
        <w:pStyle w:val="BodyLarge"/>
        <w:rPr>
          <w:rFonts w:ascii="Liberation Sans" w:hAnsi="Liberation Sans" w:cs="Liberation Sans"/>
        </w:rPr>
      </w:pPr>
    </w:p>
    <w:p w14:paraId="6B7B2D71" w14:textId="77777777" w:rsidR="007956BF" w:rsidRPr="00846421" w:rsidRDefault="007956BF">
      <w:pPr>
        <w:pStyle w:val="BodyLarge"/>
        <w:tabs>
          <w:tab w:val="right" w:pos="1060"/>
          <w:tab w:val="left" w:pos="1460"/>
          <w:tab w:val="left" w:pos="2060"/>
          <w:tab w:val="right" w:leader="dot" w:pos="7290"/>
          <w:tab w:val="right" w:pos="8640"/>
          <w:tab w:val="right" w:pos="9940"/>
        </w:tabs>
        <w:rPr>
          <w:rFonts w:ascii="Liberation Sans" w:hAnsi="Liberation Sans" w:cs="Liberation Sans"/>
        </w:rPr>
      </w:pPr>
      <w:r w:rsidRPr="00846421">
        <w:rPr>
          <w:rFonts w:ascii="Liberation Sans" w:hAnsi="Liberation Sans" w:cs="Liberation Sans"/>
        </w:rPr>
        <w:tab/>
        <w:t>14</w:t>
      </w:r>
      <w:r w:rsidRPr="00846421">
        <w:rPr>
          <w:rFonts w:ascii="Liberation Sans" w:hAnsi="Liberation Sans" w:cs="Liberation Sans"/>
        </w:rPr>
        <w:tab/>
        <w:t>Sales Returns and Allowances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xml:space="preserve"> </w:t>
      </w:r>
      <w:r w:rsidRPr="00846421">
        <w:rPr>
          <w:rFonts w:ascii="Liberation Sans" w:hAnsi="Liberation Sans" w:cs="Liberation Sans"/>
        </w:rPr>
        <w:t> </w:t>
      </w:r>
      <w:r w:rsidRPr="00846421">
        <w:rPr>
          <w:rFonts w:ascii="Liberation Sans" w:hAnsi="Liberation Sans" w:cs="Liberation Sans"/>
        </w:rPr>
        <w:t>34</w:t>
      </w:r>
    </w:p>
    <w:p w14:paraId="6B7B2D72" w14:textId="77777777" w:rsidR="007956BF" w:rsidRPr="00846421" w:rsidRDefault="007956BF">
      <w:pPr>
        <w:pStyle w:val="BodyLarge"/>
        <w:tabs>
          <w:tab w:val="right" w:pos="1060"/>
          <w:tab w:val="left" w:pos="1460"/>
          <w:tab w:val="left" w:pos="2060"/>
          <w:tab w:val="right" w:leader="dot" w:pos="729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Accounts Receivable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xml:space="preserve"> </w:t>
      </w:r>
      <w:r w:rsidRPr="00846421">
        <w:rPr>
          <w:rFonts w:ascii="Liberation Sans" w:hAnsi="Liberation Sans" w:cs="Liberation Sans"/>
        </w:rPr>
        <w:t> </w:t>
      </w:r>
      <w:r w:rsidRPr="00846421">
        <w:rPr>
          <w:rFonts w:ascii="Liberation Sans" w:hAnsi="Liberation Sans" w:cs="Liberation Sans"/>
        </w:rPr>
        <w:t>34</w:t>
      </w:r>
    </w:p>
    <w:p w14:paraId="6B7B2D73" w14:textId="77777777" w:rsidR="007956BF" w:rsidRPr="00846421" w:rsidRDefault="007956BF">
      <w:pPr>
        <w:pStyle w:val="BodyLarge"/>
        <w:tabs>
          <w:tab w:val="right" w:pos="1060"/>
          <w:tab w:val="left" w:pos="1460"/>
          <w:tab w:val="left" w:pos="2060"/>
          <w:tab w:val="right" w:leader="dot" w:pos="729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Inventory</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xml:space="preserve"> 21</w:t>
      </w:r>
    </w:p>
    <w:p w14:paraId="6B7B2D74" w14:textId="77777777" w:rsidR="007956BF" w:rsidRPr="00846421" w:rsidRDefault="007956BF">
      <w:pPr>
        <w:pStyle w:val="BodyLarge"/>
        <w:tabs>
          <w:tab w:val="right" w:pos="1060"/>
          <w:tab w:val="left" w:pos="1460"/>
          <w:tab w:val="left" w:pos="2060"/>
          <w:tab w:val="right" w:leader="dot" w:pos="729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Cost of Goods Sold</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xml:space="preserve"> </w:t>
      </w:r>
      <w:r w:rsidRPr="00846421">
        <w:rPr>
          <w:rFonts w:ascii="Liberation Sans" w:hAnsi="Liberation Sans" w:cs="Liberation Sans"/>
        </w:rPr>
        <w:t> </w:t>
      </w:r>
      <w:r w:rsidRPr="00846421">
        <w:rPr>
          <w:rFonts w:ascii="Liberation Sans" w:hAnsi="Liberation Sans" w:cs="Liberation Sans"/>
        </w:rPr>
        <w:t>21</w:t>
      </w:r>
    </w:p>
    <w:p w14:paraId="6B7B2D75" w14:textId="77777777" w:rsidR="007956BF" w:rsidRPr="00846421" w:rsidRDefault="007956BF">
      <w:pPr>
        <w:pStyle w:val="BodyLarge"/>
        <w:tabs>
          <w:tab w:val="right" w:pos="1060"/>
          <w:tab w:val="left" w:pos="1460"/>
          <w:tab w:val="left" w:pos="2060"/>
          <w:tab w:val="right" w:leader="dot" w:pos="7290"/>
          <w:tab w:val="right" w:pos="8640"/>
          <w:tab w:val="right" w:pos="9940"/>
        </w:tabs>
        <w:rPr>
          <w:rFonts w:ascii="Liberation Sans" w:hAnsi="Liberation Sans" w:cs="Liberation Sans"/>
        </w:rPr>
      </w:pPr>
    </w:p>
    <w:p w14:paraId="6B7B2D76" w14:textId="77777777" w:rsidR="007956BF" w:rsidRPr="00846421" w:rsidRDefault="007956BF">
      <w:pPr>
        <w:pStyle w:val="BodyLarge"/>
        <w:tabs>
          <w:tab w:val="right" w:pos="1060"/>
          <w:tab w:val="left" w:pos="1460"/>
          <w:tab w:val="left" w:pos="2060"/>
          <w:tab w:val="right" w:leader="dot" w:pos="7290"/>
          <w:tab w:val="right" w:pos="8640"/>
          <w:tab w:val="right" w:pos="9940"/>
        </w:tabs>
        <w:rPr>
          <w:rFonts w:ascii="Liberation Sans" w:hAnsi="Liberation Sans" w:cs="Liberation Sans"/>
        </w:rPr>
      </w:pPr>
      <w:r w:rsidRPr="00846421">
        <w:rPr>
          <w:rFonts w:ascii="Liberation Sans" w:hAnsi="Liberation Sans" w:cs="Liberation Sans"/>
        </w:rPr>
        <w:tab/>
        <w:t>20</w:t>
      </w:r>
      <w:r w:rsidRPr="00846421">
        <w:rPr>
          <w:rFonts w:ascii="Liberation Sans" w:hAnsi="Liberation Sans" w:cs="Liberation Sans"/>
        </w:rPr>
        <w:tab/>
        <w:t>Accounts Receivable (20 X $35)</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xml:space="preserve"> 700</w:t>
      </w:r>
    </w:p>
    <w:p w14:paraId="6B7B2D77" w14:textId="77777777" w:rsidR="007956BF" w:rsidRPr="00846421" w:rsidRDefault="007956BF">
      <w:pPr>
        <w:pStyle w:val="BodyLarge"/>
        <w:tabs>
          <w:tab w:val="right" w:pos="1060"/>
          <w:tab w:val="left" w:pos="1460"/>
          <w:tab w:val="left" w:pos="2060"/>
          <w:tab w:val="right" w:leader="dot" w:pos="729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Sales Revenue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xml:space="preserve"> 700</w:t>
      </w:r>
    </w:p>
    <w:p w14:paraId="6B7B2D78" w14:textId="77777777" w:rsidR="007956BF" w:rsidRPr="00846421" w:rsidRDefault="007956BF">
      <w:pPr>
        <w:pStyle w:val="BodyLarge"/>
        <w:tabs>
          <w:tab w:val="right" w:pos="1060"/>
          <w:tab w:val="left" w:pos="1460"/>
          <w:tab w:val="left" w:pos="2060"/>
          <w:tab w:val="right" w:leader="dot" w:pos="729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Cost of Goods Sold (20 X $21)</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xml:space="preserve"> 420</w:t>
      </w:r>
    </w:p>
    <w:p w14:paraId="6B7B2D79" w14:textId="77777777" w:rsidR="007956BF" w:rsidRPr="00846421" w:rsidRDefault="007956BF">
      <w:pPr>
        <w:pStyle w:val="BodyLarge"/>
        <w:tabs>
          <w:tab w:val="right" w:pos="1060"/>
          <w:tab w:val="left" w:pos="1460"/>
          <w:tab w:val="left" w:pos="2060"/>
          <w:tab w:val="right" w:leader="dot" w:pos="729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Inventory</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xml:space="preserve"> 420</w:t>
      </w:r>
    </w:p>
    <w:p w14:paraId="6B7B2D7A" w14:textId="77777777" w:rsidR="007956BF" w:rsidRPr="00846421" w:rsidRDefault="007956BF">
      <w:pPr>
        <w:pStyle w:val="BodyLarge"/>
        <w:rPr>
          <w:rFonts w:ascii="Liberation Sans" w:hAnsi="Liberation Sans" w:cs="Liberation Sans"/>
        </w:rPr>
      </w:pPr>
    </w:p>
    <w:p w14:paraId="6B7B2D7B" w14:textId="77777777" w:rsidR="007956BF" w:rsidRPr="00846421" w:rsidRDefault="007956BF">
      <w:pPr>
        <w:pStyle w:val="BodyLarge"/>
        <w:rPr>
          <w:rFonts w:ascii="Liberation Sans" w:hAnsi="Liberation Sans" w:cs="Liberation Sans"/>
        </w:rPr>
      </w:pPr>
    </w:p>
    <w:p w14:paraId="6B7B2D7C" w14:textId="77777777" w:rsidR="007956BF" w:rsidRPr="00846421" w:rsidRDefault="007956BF">
      <w:pPr>
        <w:pStyle w:val="BodyLarge"/>
        <w:rPr>
          <w:rFonts w:ascii="Liberation Sans" w:hAnsi="Liberation Sans" w:cs="Liberation Sans"/>
        </w:rPr>
      </w:pPr>
      <w:r w:rsidRPr="00846421">
        <w:rPr>
          <w:rFonts w:ascii="Liberation Sans" w:hAnsi="Liberation Sans" w:cs="Liberation Sans"/>
        </w:rPr>
        <w:t>EXERCISE 5-4B</w:t>
      </w:r>
    </w:p>
    <w:p w14:paraId="6B7B2D7D" w14:textId="77777777" w:rsidR="007956BF" w:rsidRPr="00846421" w:rsidRDefault="007956BF">
      <w:pPr>
        <w:pStyle w:val="BodyLarge"/>
        <w:rPr>
          <w:rFonts w:ascii="Liberation Sans" w:hAnsi="Liberation Sans" w:cs="Liberation Sans"/>
        </w:rPr>
      </w:pPr>
    </w:p>
    <w:p w14:paraId="6B7B2D7E" w14:textId="77777777" w:rsidR="007956BF" w:rsidRPr="00846421" w:rsidRDefault="007956BF">
      <w:pPr>
        <w:pStyle w:val="BodyLarge"/>
        <w:tabs>
          <w:tab w:val="left" w:pos="600"/>
          <w:tab w:val="right" w:pos="1640"/>
          <w:tab w:val="left" w:pos="2040"/>
          <w:tab w:val="left" w:pos="2640"/>
          <w:tab w:val="right" w:leader="dot" w:pos="7290"/>
          <w:tab w:val="right" w:pos="8640"/>
          <w:tab w:val="right" w:pos="9940"/>
        </w:tabs>
        <w:rPr>
          <w:rFonts w:ascii="Liberation Sans" w:hAnsi="Liberation Sans" w:cs="Liberation Sans"/>
        </w:rPr>
      </w:pPr>
      <w:r w:rsidRPr="00846421">
        <w:rPr>
          <w:rFonts w:ascii="Liberation Sans" w:hAnsi="Liberation Sans" w:cs="Liberation Sans"/>
        </w:rPr>
        <w:t>(a)</w:t>
      </w:r>
      <w:r w:rsidRPr="00846421">
        <w:rPr>
          <w:rFonts w:ascii="Liberation Sans" w:hAnsi="Liberation Sans" w:cs="Liberation Sans"/>
        </w:rPr>
        <w:tab/>
        <w:t>June 10</w:t>
      </w:r>
      <w:r w:rsidRPr="00846421">
        <w:rPr>
          <w:rFonts w:ascii="Liberation Sans" w:hAnsi="Liberation Sans" w:cs="Liberation Sans"/>
        </w:rPr>
        <w:tab/>
        <w:t>Inventory</w:t>
      </w:r>
      <w:r w:rsidRPr="00846421">
        <w:rPr>
          <w:rFonts w:ascii="Liberation Sans" w:hAnsi="Liberation Sans" w:cs="Liberation Sans"/>
        </w:rPr>
        <w:tab/>
      </w:r>
      <w:r w:rsidRPr="00846421">
        <w:rPr>
          <w:rFonts w:ascii="Liberation Sans" w:hAnsi="Liberation Sans" w:cs="Liberation Sans"/>
        </w:rPr>
        <w:tab/>
      </w:r>
      <w:r w:rsidR="00E90AAE" w:rsidRPr="00846421">
        <w:rPr>
          <w:rFonts w:ascii="Liberation Sans" w:hAnsi="Liberation Sans" w:cs="Liberation Sans"/>
        </w:rPr>
        <w:t>12</w:t>
      </w:r>
      <w:r w:rsidRPr="00846421">
        <w:rPr>
          <w:rFonts w:ascii="Liberation Sans" w:hAnsi="Liberation Sans" w:cs="Liberation Sans"/>
        </w:rPr>
        <w:t>,000</w:t>
      </w:r>
      <w:r w:rsidRPr="00846421">
        <w:rPr>
          <w:rFonts w:ascii="Liberation Sans" w:hAnsi="Liberation Sans" w:cs="Liberation Sans"/>
        </w:rPr>
        <w:tab/>
      </w:r>
    </w:p>
    <w:p w14:paraId="6B7B2D7F" w14:textId="77777777" w:rsidR="007956BF" w:rsidRPr="00846421" w:rsidRDefault="007956BF">
      <w:pPr>
        <w:pStyle w:val="BodyLarge"/>
        <w:tabs>
          <w:tab w:val="left" w:pos="600"/>
          <w:tab w:val="right" w:pos="1640"/>
          <w:tab w:val="left" w:pos="2040"/>
          <w:tab w:val="left" w:pos="2640"/>
          <w:tab w:val="right" w:leader="dot" w:pos="729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Accounts Payable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00E90AAE" w:rsidRPr="00846421">
        <w:rPr>
          <w:rFonts w:ascii="Liberation Sans" w:hAnsi="Liberation Sans" w:cs="Liberation Sans"/>
        </w:rPr>
        <w:t>12</w:t>
      </w:r>
      <w:r w:rsidRPr="00846421">
        <w:rPr>
          <w:rFonts w:ascii="Liberation Sans" w:hAnsi="Liberation Sans" w:cs="Liberation Sans"/>
        </w:rPr>
        <w:t>,000</w:t>
      </w:r>
    </w:p>
    <w:p w14:paraId="6B7B2D80" w14:textId="77777777" w:rsidR="007956BF" w:rsidRPr="00846421" w:rsidRDefault="007956BF">
      <w:pPr>
        <w:pStyle w:val="BodyLarge"/>
        <w:tabs>
          <w:tab w:val="left" w:pos="600"/>
          <w:tab w:val="right" w:pos="1640"/>
          <w:tab w:val="left" w:pos="2040"/>
          <w:tab w:val="left" w:pos="2640"/>
          <w:tab w:val="right" w:leader="dot" w:pos="7290"/>
          <w:tab w:val="right" w:pos="8640"/>
          <w:tab w:val="right" w:pos="9940"/>
        </w:tabs>
        <w:rPr>
          <w:rFonts w:ascii="Liberation Sans" w:hAnsi="Liberation Sans" w:cs="Liberation Sans"/>
        </w:rPr>
      </w:pPr>
    </w:p>
    <w:p w14:paraId="6B7B2D81" w14:textId="77777777" w:rsidR="007956BF" w:rsidRPr="00846421" w:rsidRDefault="007956BF">
      <w:pPr>
        <w:pStyle w:val="BodyLarge"/>
        <w:tabs>
          <w:tab w:val="left" w:pos="600"/>
          <w:tab w:val="right" w:pos="1640"/>
          <w:tab w:val="left" w:pos="2040"/>
          <w:tab w:val="left" w:pos="2640"/>
          <w:tab w:val="right" w:leader="dot" w:pos="729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11</w:t>
      </w:r>
      <w:r w:rsidRPr="00846421">
        <w:rPr>
          <w:rFonts w:ascii="Liberation Sans" w:hAnsi="Liberation Sans" w:cs="Liberation Sans"/>
        </w:rPr>
        <w:tab/>
        <w:t>Inventory</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xml:space="preserve"> 500</w:t>
      </w:r>
    </w:p>
    <w:p w14:paraId="6B7B2D82" w14:textId="77777777" w:rsidR="007956BF" w:rsidRPr="00846421" w:rsidRDefault="007956BF">
      <w:pPr>
        <w:pStyle w:val="BodyLarge"/>
        <w:tabs>
          <w:tab w:val="left" w:pos="600"/>
          <w:tab w:val="right" w:pos="1640"/>
          <w:tab w:val="left" w:pos="2040"/>
          <w:tab w:val="left" w:pos="2640"/>
          <w:tab w:val="right" w:leader="dot" w:pos="729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Cash</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xml:space="preserve"> 500</w:t>
      </w:r>
    </w:p>
    <w:p w14:paraId="6B7B2D83" w14:textId="77777777" w:rsidR="007956BF" w:rsidRPr="00846421" w:rsidRDefault="007956BF">
      <w:pPr>
        <w:pStyle w:val="BodyLarge"/>
        <w:tabs>
          <w:tab w:val="left" w:pos="600"/>
          <w:tab w:val="right" w:pos="1640"/>
          <w:tab w:val="left" w:pos="2040"/>
          <w:tab w:val="left" w:pos="2640"/>
          <w:tab w:val="right" w:leader="dot" w:pos="7290"/>
          <w:tab w:val="right" w:pos="8640"/>
          <w:tab w:val="right" w:pos="9940"/>
        </w:tabs>
        <w:rPr>
          <w:rFonts w:ascii="Liberation Sans" w:hAnsi="Liberation Sans" w:cs="Liberation Sans"/>
        </w:rPr>
      </w:pPr>
    </w:p>
    <w:p w14:paraId="6B7B2D84" w14:textId="77777777" w:rsidR="007956BF" w:rsidRPr="00846421" w:rsidRDefault="007956BF">
      <w:pPr>
        <w:pStyle w:val="BodyLarge"/>
        <w:tabs>
          <w:tab w:val="left" w:pos="600"/>
          <w:tab w:val="right" w:pos="1640"/>
          <w:tab w:val="left" w:pos="2040"/>
          <w:tab w:val="left" w:pos="2640"/>
          <w:tab w:val="right" w:leader="dot" w:pos="729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12</w:t>
      </w:r>
      <w:r w:rsidRPr="00846421">
        <w:rPr>
          <w:rFonts w:ascii="Liberation Sans" w:hAnsi="Liberation Sans" w:cs="Liberation Sans"/>
        </w:rPr>
        <w:tab/>
        <w:t>Accounts Payable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xml:space="preserve"> 700</w:t>
      </w:r>
    </w:p>
    <w:p w14:paraId="6B7B2D85" w14:textId="77777777" w:rsidR="007956BF" w:rsidRPr="00846421" w:rsidRDefault="007956BF">
      <w:pPr>
        <w:pStyle w:val="BodyLarge"/>
        <w:tabs>
          <w:tab w:val="left" w:pos="600"/>
          <w:tab w:val="right" w:pos="1640"/>
          <w:tab w:val="left" w:pos="2040"/>
          <w:tab w:val="left" w:pos="2640"/>
          <w:tab w:val="right" w:leader="dot" w:pos="729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Inventory</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xml:space="preserve"> 700</w:t>
      </w:r>
    </w:p>
    <w:p w14:paraId="6B7B2D86" w14:textId="77777777" w:rsidR="007956BF" w:rsidRPr="00846421" w:rsidRDefault="007956BF">
      <w:pPr>
        <w:pStyle w:val="BodyLarge"/>
        <w:tabs>
          <w:tab w:val="left" w:pos="600"/>
          <w:tab w:val="right" w:pos="1640"/>
          <w:tab w:val="left" w:pos="2040"/>
          <w:tab w:val="left" w:pos="2640"/>
          <w:tab w:val="right" w:leader="dot" w:pos="7290"/>
          <w:tab w:val="right" w:pos="8640"/>
          <w:tab w:val="right" w:pos="9940"/>
        </w:tabs>
        <w:rPr>
          <w:rFonts w:ascii="Liberation Sans" w:hAnsi="Liberation Sans" w:cs="Liberation Sans"/>
        </w:rPr>
      </w:pPr>
    </w:p>
    <w:p w14:paraId="6B7B2D87" w14:textId="77777777" w:rsidR="007956BF" w:rsidRPr="00846421" w:rsidRDefault="00C13B10">
      <w:pPr>
        <w:pStyle w:val="BodyLarge"/>
        <w:tabs>
          <w:tab w:val="left" w:pos="600"/>
          <w:tab w:val="right" w:pos="1640"/>
          <w:tab w:val="left" w:pos="2040"/>
          <w:tab w:val="left" w:pos="2640"/>
          <w:tab w:val="right" w:leader="dot" w:pos="729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19</w:t>
      </w:r>
      <w:r w:rsidRPr="00846421">
        <w:rPr>
          <w:rFonts w:ascii="Liberation Sans" w:hAnsi="Liberation Sans" w:cs="Liberation Sans"/>
        </w:rPr>
        <w:tab/>
        <w:t>Accounts Payable ($12</w:t>
      </w:r>
      <w:r w:rsidR="007956BF" w:rsidRPr="00846421">
        <w:rPr>
          <w:rFonts w:ascii="Liberation Sans" w:hAnsi="Liberation Sans" w:cs="Liberation Sans"/>
        </w:rPr>
        <w:t>,000 – $700)</w:t>
      </w:r>
      <w:r w:rsidR="007956BF" w:rsidRPr="00846421">
        <w:rPr>
          <w:rFonts w:ascii="Liberation Sans" w:hAnsi="Liberation Sans" w:cs="Liberation Sans"/>
        </w:rPr>
        <w:tab/>
      </w:r>
      <w:r w:rsidRPr="00846421">
        <w:rPr>
          <w:rFonts w:ascii="Liberation Sans" w:hAnsi="Liberation Sans" w:cs="Liberation Sans"/>
        </w:rPr>
        <w:tab/>
        <w:t>11</w:t>
      </w:r>
      <w:r w:rsidR="007956BF" w:rsidRPr="00846421">
        <w:rPr>
          <w:rFonts w:ascii="Liberation Sans" w:hAnsi="Liberation Sans" w:cs="Liberation Sans"/>
        </w:rPr>
        <w:t>,300</w:t>
      </w:r>
    </w:p>
    <w:p w14:paraId="6B7B2D88" w14:textId="77777777" w:rsidR="007956BF" w:rsidRPr="00846421" w:rsidRDefault="007956BF">
      <w:pPr>
        <w:pStyle w:val="BodyLarge"/>
        <w:tabs>
          <w:tab w:val="left" w:pos="600"/>
          <w:tab w:val="right" w:pos="1640"/>
          <w:tab w:val="left" w:pos="2040"/>
          <w:tab w:val="left" w:pos="2640"/>
          <w:tab w:val="right" w:leader="dot" w:pos="729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Inventory ($</w:t>
      </w:r>
      <w:r w:rsidR="00C13B10" w:rsidRPr="00846421">
        <w:rPr>
          <w:rFonts w:ascii="Liberation Sans" w:hAnsi="Liberation Sans" w:cs="Liberation Sans"/>
        </w:rPr>
        <w:t>11</w:t>
      </w:r>
      <w:r w:rsidRPr="00846421">
        <w:rPr>
          <w:rFonts w:ascii="Liberation Sans" w:hAnsi="Liberation Sans" w:cs="Liberation Sans"/>
        </w:rPr>
        <w:t>,300 X 2%)</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xml:space="preserve"> </w:t>
      </w:r>
      <w:r w:rsidR="00C13B10" w:rsidRPr="00846421">
        <w:rPr>
          <w:rFonts w:ascii="Liberation Sans" w:hAnsi="Liberation Sans" w:cs="Liberation Sans"/>
        </w:rPr>
        <w:t>226</w:t>
      </w:r>
    </w:p>
    <w:p w14:paraId="6B7B2D89" w14:textId="77777777" w:rsidR="007956BF" w:rsidRPr="00846421" w:rsidRDefault="007956BF">
      <w:pPr>
        <w:pStyle w:val="BodyLarge"/>
        <w:tabs>
          <w:tab w:val="left" w:pos="600"/>
          <w:tab w:val="right" w:pos="1640"/>
          <w:tab w:val="left" w:pos="2040"/>
          <w:tab w:val="left" w:pos="2640"/>
          <w:tab w:val="right" w:leader="dot" w:pos="729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Cash ($</w:t>
      </w:r>
      <w:r w:rsidR="00C13B10" w:rsidRPr="00846421">
        <w:rPr>
          <w:rFonts w:ascii="Liberation Sans" w:hAnsi="Liberation Sans" w:cs="Liberation Sans"/>
        </w:rPr>
        <w:t>11</w:t>
      </w:r>
      <w:r w:rsidR="00364B5C" w:rsidRPr="00846421">
        <w:rPr>
          <w:rFonts w:ascii="Liberation Sans" w:hAnsi="Liberation Sans" w:cs="Liberation Sans"/>
        </w:rPr>
        <w:t>,300 – $22</w:t>
      </w:r>
      <w:r w:rsidRPr="00846421">
        <w:rPr>
          <w:rFonts w:ascii="Liberation Sans" w:hAnsi="Liberation Sans" w:cs="Liberation Sans"/>
        </w:rPr>
        <w:t>6)</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00C13B10" w:rsidRPr="00846421">
        <w:rPr>
          <w:rFonts w:ascii="Liberation Sans" w:hAnsi="Liberation Sans" w:cs="Liberation Sans"/>
        </w:rPr>
        <w:t>11</w:t>
      </w:r>
      <w:r w:rsidRPr="00846421">
        <w:rPr>
          <w:rFonts w:ascii="Liberation Sans" w:hAnsi="Liberation Sans" w:cs="Liberation Sans"/>
        </w:rPr>
        <w:t>,</w:t>
      </w:r>
      <w:r w:rsidR="00C13B10" w:rsidRPr="00846421">
        <w:rPr>
          <w:rFonts w:ascii="Liberation Sans" w:hAnsi="Liberation Sans" w:cs="Liberation Sans"/>
        </w:rPr>
        <w:t>074</w:t>
      </w:r>
    </w:p>
    <w:p w14:paraId="6B7B2D8A" w14:textId="77777777" w:rsidR="007956BF" w:rsidRPr="00846421" w:rsidRDefault="007956BF">
      <w:pPr>
        <w:pStyle w:val="BodyLarge"/>
        <w:rPr>
          <w:rFonts w:ascii="Liberation Sans" w:hAnsi="Liberation Sans" w:cs="Liberation Sans"/>
        </w:rPr>
      </w:pPr>
      <w:r w:rsidRPr="00846421">
        <w:rPr>
          <w:rFonts w:ascii="Liberation Sans" w:hAnsi="Liberation Sans" w:cs="Liberation Sans"/>
        </w:rPr>
        <w:br w:type="page"/>
      </w:r>
      <w:r w:rsidRPr="00846421">
        <w:rPr>
          <w:rFonts w:ascii="Liberation Sans" w:hAnsi="Liberation Sans" w:cs="Liberation Sans"/>
        </w:rPr>
        <w:lastRenderedPageBreak/>
        <w:t>EXERCISE 5-4B (Continued)</w:t>
      </w:r>
    </w:p>
    <w:p w14:paraId="6B7B2D8B" w14:textId="77777777" w:rsidR="007956BF" w:rsidRPr="00846421" w:rsidRDefault="007956BF">
      <w:pPr>
        <w:pStyle w:val="BodyLarge"/>
        <w:rPr>
          <w:rFonts w:ascii="Liberation Sans" w:hAnsi="Liberation Sans" w:cs="Liberation Sans"/>
        </w:rPr>
      </w:pPr>
    </w:p>
    <w:p w14:paraId="6B7B2D8C" w14:textId="77777777" w:rsidR="007956BF" w:rsidRPr="00846421" w:rsidRDefault="007956BF">
      <w:pPr>
        <w:pStyle w:val="BodyLarge"/>
        <w:tabs>
          <w:tab w:val="left" w:pos="600"/>
          <w:tab w:val="right" w:pos="1640"/>
          <w:tab w:val="left" w:pos="2040"/>
          <w:tab w:val="left" w:pos="2640"/>
          <w:tab w:val="right" w:leader="dot" w:pos="7200"/>
          <w:tab w:val="right" w:pos="8640"/>
          <w:tab w:val="right" w:pos="9940"/>
        </w:tabs>
        <w:spacing w:before="180"/>
        <w:rPr>
          <w:rFonts w:ascii="Liberation Sans" w:hAnsi="Liberation Sans" w:cs="Liberation Sans"/>
        </w:rPr>
      </w:pPr>
      <w:r w:rsidRPr="00846421">
        <w:rPr>
          <w:rFonts w:ascii="Liberation Sans" w:hAnsi="Liberation Sans" w:cs="Liberation Sans"/>
        </w:rPr>
        <w:t>(b)</w:t>
      </w:r>
      <w:r w:rsidRPr="00846421">
        <w:rPr>
          <w:rFonts w:ascii="Liberation Sans" w:hAnsi="Liberation Sans" w:cs="Liberation Sans"/>
        </w:rPr>
        <w:tab/>
        <w:t>June 10</w:t>
      </w:r>
      <w:r w:rsidRPr="00846421">
        <w:rPr>
          <w:rFonts w:ascii="Liberation Sans" w:hAnsi="Liberation Sans" w:cs="Liberation Sans"/>
        </w:rPr>
        <w:tab/>
        <w:t>Accounts Receivable</w:t>
      </w:r>
      <w:r w:rsidRPr="00846421">
        <w:rPr>
          <w:rFonts w:ascii="Liberation Sans" w:hAnsi="Liberation Sans" w:cs="Liberation Sans"/>
        </w:rPr>
        <w:tab/>
      </w:r>
      <w:r w:rsidRPr="00846421">
        <w:rPr>
          <w:rFonts w:ascii="Liberation Sans" w:hAnsi="Liberation Sans" w:cs="Liberation Sans"/>
        </w:rPr>
        <w:tab/>
      </w:r>
      <w:r w:rsidR="00462BC2" w:rsidRPr="00846421">
        <w:rPr>
          <w:rFonts w:ascii="Liberation Sans" w:hAnsi="Liberation Sans" w:cs="Liberation Sans"/>
        </w:rPr>
        <w:t>12</w:t>
      </w:r>
      <w:r w:rsidRPr="00846421">
        <w:rPr>
          <w:rFonts w:ascii="Liberation Sans" w:hAnsi="Liberation Sans" w:cs="Liberation Sans"/>
        </w:rPr>
        <w:t>,000</w:t>
      </w:r>
    </w:p>
    <w:p w14:paraId="6B7B2D8D" w14:textId="77777777" w:rsidR="007956BF" w:rsidRPr="00846421" w:rsidRDefault="007956BF">
      <w:pPr>
        <w:pStyle w:val="BodyLarge"/>
        <w:tabs>
          <w:tab w:val="left" w:pos="600"/>
          <w:tab w:val="right" w:pos="1640"/>
          <w:tab w:val="left" w:pos="2040"/>
          <w:tab w:val="left" w:pos="264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Sales Revenue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00462BC2" w:rsidRPr="00846421">
        <w:rPr>
          <w:rFonts w:ascii="Liberation Sans" w:hAnsi="Liberation Sans" w:cs="Liberation Sans"/>
        </w:rPr>
        <w:t>12</w:t>
      </w:r>
      <w:r w:rsidRPr="00846421">
        <w:rPr>
          <w:rFonts w:ascii="Liberation Sans" w:hAnsi="Liberation Sans" w:cs="Liberation Sans"/>
        </w:rPr>
        <w:t>,000</w:t>
      </w:r>
    </w:p>
    <w:p w14:paraId="6B7B2D8E" w14:textId="77777777" w:rsidR="007956BF" w:rsidRPr="00846421" w:rsidRDefault="00462BC2">
      <w:pPr>
        <w:pStyle w:val="BodyLarge"/>
        <w:tabs>
          <w:tab w:val="left" w:pos="600"/>
          <w:tab w:val="right" w:pos="1640"/>
          <w:tab w:val="left" w:pos="2040"/>
          <w:tab w:val="left" w:pos="264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Cost of Goods Sold</w:t>
      </w:r>
      <w:r w:rsidRPr="00846421">
        <w:rPr>
          <w:rFonts w:ascii="Liberation Sans" w:hAnsi="Liberation Sans" w:cs="Liberation Sans"/>
        </w:rPr>
        <w:tab/>
      </w:r>
      <w:r w:rsidRPr="00846421">
        <w:rPr>
          <w:rFonts w:ascii="Liberation Sans" w:hAnsi="Liberation Sans" w:cs="Liberation Sans"/>
        </w:rPr>
        <w:tab/>
        <w:t>7</w:t>
      </w:r>
      <w:r w:rsidR="007956BF" w:rsidRPr="00846421">
        <w:rPr>
          <w:rFonts w:ascii="Liberation Sans" w:hAnsi="Liberation Sans" w:cs="Liberation Sans"/>
        </w:rPr>
        <w:t>,</w:t>
      </w:r>
      <w:r w:rsidRPr="00846421">
        <w:rPr>
          <w:rFonts w:ascii="Liberation Sans" w:hAnsi="Liberation Sans" w:cs="Liberation Sans"/>
        </w:rPr>
        <w:t>2</w:t>
      </w:r>
      <w:r w:rsidR="007956BF" w:rsidRPr="00846421">
        <w:rPr>
          <w:rFonts w:ascii="Liberation Sans" w:hAnsi="Liberation Sans" w:cs="Liberation Sans"/>
        </w:rPr>
        <w:t>00</w:t>
      </w:r>
    </w:p>
    <w:p w14:paraId="6B7B2D8F" w14:textId="77777777" w:rsidR="007956BF" w:rsidRPr="00846421" w:rsidRDefault="007956BF">
      <w:pPr>
        <w:pStyle w:val="BodyLarge"/>
        <w:tabs>
          <w:tab w:val="left" w:pos="600"/>
          <w:tab w:val="right" w:pos="1640"/>
          <w:tab w:val="left" w:pos="2040"/>
          <w:tab w:val="left" w:pos="264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Inventory</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00462BC2" w:rsidRPr="00846421">
        <w:rPr>
          <w:rFonts w:ascii="Liberation Sans" w:hAnsi="Liberation Sans" w:cs="Liberation Sans"/>
        </w:rPr>
        <w:t>7</w:t>
      </w:r>
      <w:r w:rsidRPr="00846421">
        <w:rPr>
          <w:rFonts w:ascii="Liberation Sans" w:hAnsi="Liberation Sans" w:cs="Liberation Sans"/>
        </w:rPr>
        <w:t>,</w:t>
      </w:r>
      <w:r w:rsidR="00462BC2" w:rsidRPr="00846421">
        <w:rPr>
          <w:rFonts w:ascii="Liberation Sans" w:hAnsi="Liberation Sans" w:cs="Liberation Sans"/>
        </w:rPr>
        <w:t>2</w:t>
      </w:r>
      <w:r w:rsidRPr="00846421">
        <w:rPr>
          <w:rFonts w:ascii="Liberation Sans" w:hAnsi="Liberation Sans" w:cs="Liberation Sans"/>
        </w:rPr>
        <w:t>00</w:t>
      </w:r>
    </w:p>
    <w:p w14:paraId="6B7B2D90" w14:textId="77777777" w:rsidR="007956BF" w:rsidRPr="00846421" w:rsidRDefault="007956BF">
      <w:pPr>
        <w:pStyle w:val="BodyLarge"/>
        <w:tabs>
          <w:tab w:val="left" w:pos="600"/>
          <w:tab w:val="right" w:pos="1640"/>
          <w:tab w:val="left" w:pos="2040"/>
          <w:tab w:val="left" w:pos="2640"/>
          <w:tab w:val="right" w:leader="dot" w:pos="7200"/>
          <w:tab w:val="right" w:pos="8640"/>
          <w:tab w:val="right" w:pos="9940"/>
        </w:tabs>
        <w:rPr>
          <w:rFonts w:ascii="Liberation Sans" w:hAnsi="Liberation Sans" w:cs="Liberation Sans"/>
        </w:rPr>
      </w:pPr>
    </w:p>
    <w:p w14:paraId="6B7B2D91" w14:textId="77777777" w:rsidR="007956BF" w:rsidRPr="00846421" w:rsidRDefault="007956BF">
      <w:pPr>
        <w:pStyle w:val="BodyLarge"/>
        <w:tabs>
          <w:tab w:val="left" w:pos="600"/>
          <w:tab w:val="right" w:pos="1640"/>
          <w:tab w:val="left" w:pos="2040"/>
          <w:tab w:val="left" w:pos="264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12</w:t>
      </w:r>
      <w:r w:rsidRPr="00846421">
        <w:rPr>
          <w:rFonts w:ascii="Liberation Sans" w:hAnsi="Liberation Sans" w:cs="Liberation Sans"/>
        </w:rPr>
        <w:tab/>
        <w:t>Sales Returns and Allowances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xml:space="preserve"> 700</w:t>
      </w:r>
    </w:p>
    <w:p w14:paraId="6B7B2D92" w14:textId="77777777" w:rsidR="007956BF" w:rsidRPr="00846421" w:rsidRDefault="007956BF">
      <w:pPr>
        <w:pStyle w:val="BodyLarge"/>
        <w:tabs>
          <w:tab w:val="left" w:pos="600"/>
          <w:tab w:val="right" w:pos="1640"/>
          <w:tab w:val="left" w:pos="2040"/>
          <w:tab w:val="left" w:pos="264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Accounts Receivable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xml:space="preserve"> 700</w:t>
      </w:r>
    </w:p>
    <w:p w14:paraId="6B7B2D93" w14:textId="77777777" w:rsidR="007956BF" w:rsidRPr="00846421" w:rsidRDefault="007956BF">
      <w:pPr>
        <w:pStyle w:val="BodyLarge"/>
        <w:tabs>
          <w:tab w:val="left" w:pos="600"/>
          <w:tab w:val="right" w:pos="1640"/>
          <w:tab w:val="left" w:pos="2040"/>
          <w:tab w:val="left" w:pos="264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Inventory</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xml:space="preserve"> 300</w:t>
      </w:r>
    </w:p>
    <w:p w14:paraId="6B7B2D94" w14:textId="77777777" w:rsidR="007956BF" w:rsidRPr="00846421" w:rsidRDefault="007956BF">
      <w:pPr>
        <w:pStyle w:val="BodyLarge"/>
        <w:tabs>
          <w:tab w:val="left" w:pos="600"/>
          <w:tab w:val="right" w:pos="1640"/>
          <w:tab w:val="left" w:pos="2040"/>
          <w:tab w:val="left" w:pos="264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Cost of Goods Sold</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xml:space="preserve"> 300</w:t>
      </w:r>
    </w:p>
    <w:p w14:paraId="6B7B2D95" w14:textId="77777777" w:rsidR="007956BF" w:rsidRPr="00846421" w:rsidRDefault="007956BF">
      <w:pPr>
        <w:pStyle w:val="BodyLarge"/>
        <w:rPr>
          <w:rFonts w:ascii="Liberation Sans" w:hAnsi="Liberation Sans" w:cs="Liberation Sans"/>
        </w:rPr>
      </w:pPr>
    </w:p>
    <w:p w14:paraId="6B7B2D96" w14:textId="77777777" w:rsidR="007956BF" w:rsidRPr="00846421" w:rsidRDefault="00462BC2">
      <w:pPr>
        <w:pStyle w:val="BodyLarge"/>
        <w:tabs>
          <w:tab w:val="left" w:pos="600"/>
          <w:tab w:val="right" w:pos="1640"/>
          <w:tab w:val="left" w:pos="2040"/>
          <w:tab w:val="left" w:pos="264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19</w:t>
      </w:r>
      <w:r w:rsidRPr="00846421">
        <w:rPr>
          <w:rFonts w:ascii="Liberation Sans" w:hAnsi="Liberation Sans" w:cs="Liberation Sans"/>
        </w:rPr>
        <w:tab/>
        <w:t>Cash ($11</w:t>
      </w:r>
      <w:r w:rsidR="007956BF" w:rsidRPr="00846421">
        <w:rPr>
          <w:rFonts w:ascii="Liberation Sans" w:hAnsi="Liberation Sans" w:cs="Liberation Sans"/>
        </w:rPr>
        <w:t>,300 – $</w:t>
      </w:r>
      <w:r w:rsidRPr="00846421">
        <w:rPr>
          <w:rFonts w:ascii="Liberation Sans" w:hAnsi="Liberation Sans" w:cs="Liberation Sans"/>
        </w:rPr>
        <w:t>226</w:t>
      </w:r>
      <w:r w:rsidR="007956BF" w:rsidRPr="00846421">
        <w:rPr>
          <w:rFonts w:ascii="Liberation Sans" w:hAnsi="Liberation Sans" w:cs="Liberation Sans"/>
        </w:rPr>
        <w:t>)</w:t>
      </w:r>
      <w:r w:rsidR="007956BF" w:rsidRPr="00846421">
        <w:rPr>
          <w:rFonts w:ascii="Liberation Sans" w:hAnsi="Liberation Sans" w:cs="Liberation Sans"/>
        </w:rPr>
        <w:tab/>
      </w:r>
      <w:r w:rsidR="007956BF" w:rsidRPr="00846421">
        <w:rPr>
          <w:rFonts w:ascii="Liberation Sans" w:hAnsi="Liberation Sans" w:cs="Liberation Sans"/>
        </w:rPr>
        <w:tab/>
      </w:r>
      <w:r w:rsidRPr="00846421">
        <w:rPr>
          <w:rFonts w:ascii="Liberation Sans" w:hAnsi="Liberation Sans" w:cs="Liberation Sans"/>
        </w:rPr>
        <w:t>11,074</w:t>
      </w:r>
    </w:p>
    <w:p w14:paraId="6B7B2D97" w14:textId="77777777" w:rsidR="007956BF" w:rsidRPr="00846421" w:rsidRDefault="00462BC2">
      <w:pPr>
        <w:pStyle w:val="BodyLarge"/>
        <w:tabs>
          <w:tab w:val="left" w:pos="600"/>
          <w:tab w:val="right" w:pos="1640"/>
          <w:tab w:val="left" w:pos="2040"/>
          <w:tab w:val="left" w:pos="264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Sales Discounts ($11</w:t>
      </w:r>
      <w:r w:rsidR="007956BF" w:rsidRPr="00846421">
        <w:rPr>
          <w:rFonts w:ascii="Liberation Sans" w:hAnsi="Liberation Sans" w:cs="Liberation Sans"/>
        </w:rPr>
        <w:t>,300 X 2%)</w:t>
      </w:r>
      <w:r w:rsidR="007956BF" w:rsidRPr="00846421">
        <w:rPr>
          <w:rFonts w:ascii="Liberation Sans" w:hAnsi="Liberation Sans" w:cs="Liberation Sans"/>
        </w:rPr>
        <w:tab/>
      </w:r>
      <w:r w:rsidR="007956BF" w:rsidRPr="00846421">
        <w:rPr>
          <w:rFonts w:ascii="Liberation Sans" w:hAnsi="Liberation Sans" w:cs="Liberation Sans"/>
        </w:rPr>
        <w:tab/>
      </w:r>
      <w:r w:rsidR="007956BF" w:rsidRPr="00846421">
        <w:rPr>
          <w:rFonts w:ascii="Liberation Sans" w:hAnsi="Liberation Sans" w:cs="Liberation Sans"/>
        </w:rPr>
        <w:t> </w:t>
      </w:r>
      <w:r w:rsidR="007956BF" w:rsidRPr="00846421">
        <w:rPr>
          <w:rFonts w:ascii="Liberation Sans" w:hAnsi="Liberation Sans" w:cs="Liberation Sans"/>
        </w:rPr>
        <w:t xml:space="preserve"> </w:t>
      </w:r>
      <w:r w:rsidRPr="00846421">
        <w:rPr>
          <w:rFonts w:ascii="Liberation Sans" w:hAnsi="Liberation Sans" w:cs="Liberation Sans"/>
        </w:rPr>
        <w:t>226</w:t>
      </w:r>
    </w:p>
    <w:p w14:paraId="6B7B2D98" w14:textId="77777777" w:rsidR="007956BF" w:rsidRPr="00846421" w:rsidRDefault="007956BF">
      <w:pPr>
        <w:pStyle w:val="BodyLarge"/>
        <w:tabs>
          <w:tab w:val="left" w:pos="600"/>
          <w:tab w:val="right" w:pos="1640"/>
          <w:tab w:val="left" w:pos="2040"/>
          <w:tab w:val="left" w:pos="264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Accounts Receivable</w:t>
      </w:r>
    </w:p>
    <w:p w14:paraId="6B7B2D99" w14:textId="77777777" w:rsidR="007956BF" w:rsidRPr="00846421" w:rsidRDefault="007956BF">
      <w:pPr>
        <w:pStyle w:val="BodyLarge"/>
        <w:tabs>
          <w:tab w:val="left" w:pos="600"/>
          <w:tab w:val="right" w:pos="1640"/>
          <w:tab w:val="left" w:pos="2040"/>
          <w:tab w:val="left" w:pos="264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w:t>
      </w:r>
      <w:r w:rsidRPr="00846421">
        <w:rPr>
          <w:rFonts w:ascii="Liberation Sans" w:hAnsi="Liberation Sans" w:cs="Liberation Sans"/>
        </w:rPr>
        <w:t>($</w:t>
      </w:r>
      <w:r w:rsidR="00462BC2" w:rsidRPr="00846421">
        <w:rPr>
          <w:rFonts w:ascii="Liberation Sans" w:hAnsi="Liberation Sans" w:cs="Liberation Sans"/>
        </w:rPr>
        <w:t>12</w:t>
      </w:r>
      <w:r w:rsidRPr="00846421">
        <w:rPr>
          <w:rFonts w:ascii="Liberation Sans" w:hAnsi="Liberation Sans" w:cs="Liberation Sans"/>
        </w:rPr>
        <w:t>,000 – $700)</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00462BC2" w:rsidRPr="00846421">
        <w:rPr>
          <w:rFonts w:ascii="Liberation Sans" w:hAnsi="Liberation Sans" w:cs="Liberation Sans"/>
        </w:rPr>
        <w:t>11</w:t>
      </w:r>
      <w:r w:rsidRPr="00846421">
        <w:rPr>
          <w:rFonts w:ascii="Liberation Sans" w:hAnsi="Liberation Sans" w:cs="Liberation Sans"/>
        </w:rPr>
        <w:t>,300</w:t>
      </w:r>
      <w:r w:rsidRPr="00846421">
        <w:rPr>
          <w:rFonts w:ascii="Liberation Sans" w:hAnsi="Liberation Sans" w:cs="Liberation Sans"/>
        </w:rPr>
        <w:tab/>
      </w:r>
    </w:p>
    <w:p w14:paraId="6B7B2D9A" w14:textId="77777777" w:rsidR="007956BF" w:rsidRPr="00846421" w:rsidRDefault="007956BF">
      <w:pPr>
        <w:pStyle w:val="BodyLarge"/>
        <w:rPr>
          <w:rFonts w:ascii="Liberation Sans" w:hAnsi="Liberation Sans" w:cs="Liberation Sans"/>
        </w:rPr>
      </w:pPr>
    </w:p>
    <w:p w14:paraId="6B7B2D9B" w14:textId="77777777" w:rsidR="007956BF" w:rsidRPr="00846421" w:rsidRDefault="007956BF">
      <w:pPr>
        <w:pStyle w:val="BodyLarge"/>
        <w:spacing w:line="260" w:lineRule="exact"/>
        <w:rPr>
          <w:rFonts w:ascii="Liberation Sans" w:hAnsi="Liberation Sans" w:cs="Liberation Sans"/>
        </w:rPr>
      </w:pPr>
    </w:p>
    <w:p w14:paraId="6B7B2D9C" w14:textId="77777777" w:rsidR="007956BF" w:rsidRPr="00846421" w:rsidRDefault="007956BF">
      <w:pPr>
        <w:pStyle w:val="BodyLarge"/>
        <w:rPr>
          <w:rFonts w:ascii="Liberation Sans" w:hAnsi="Liberation Sans" w:cs="Liberation Sans"/>
        </w:rPr>
      </w:pPr>
      <w:r w:rsidRPr="00846421">
        <w:rPr>
          <w:rFonts w:ascii="Liberation Sans" w:hAnsi="Liberation Sans" w:cs="Liberation Sans"/>
        </w:rPr>
        <w:t>EXERCISE 5-5B</w:t>
      </w:r>
    </w:p>
    <w:p w14:paraId="6B7B2D9D" w14:textId="77777777" w:rsidR="007956BF" w:rsidRPr="00846421" w:rsidRDefault="007956BF">
      <w:pPr>
        <w:pStyle w:val="BodyLarge"/>
        <w:rPr>
          <w:rFonts w:ascii="Liberation Sans" w:hAnsi="Liberation Sans" w:cs="Liberation Sans"/>
        </w:rPr>
      </w:pPr>
    </w:p>
    <w:p w14:paraId="6B7B2D9E" w14:textId="77777777" w:rsidR="007956BF" w:rsidRPr="00846421" w:rsidRDefault="007956BF">
      <w:pPr>
        <w:pStyle w:val="BodyLarge"/>
        <w:tabs>
          <w:tab w:val="left" w:pos="600"/>
          <w:tab w:val="left" w:pos="1200"/>
          <w:tab w:val="right" w:pos="2160"/>
          <w:tab w:val="left" w:pos="2560"/>
          <w:tab w:val="left" w:pos="316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w:t>
      </w:r>
      <w:r w:rsidRPr="00846421">
        <w:rPr>
          <w:rFonts w:ascii="Liberation Sans" w:hAnsi="Liberation Sans" w:cs="Liberation Sans"/>
        </w:rPr>
        <w:tab/>
        <w:t>1.</w:t>
      </w:r>
      <w:r w:rsidRPr="00846421">
        <w:rPr>
          <w:rFonts w:ascii="Liberation Sans" w:hAnsi="Liberation Sans" w:cs="Liberation Sans"/>
        </w:rPr>
        <w:tab/>
        <w:t>Dec.</w:t>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3</w:t>
      </w:r>
      <w:r w:rsidRPr="00846421">
        <w:rPr>
          <w:rFonts w:ascii="Liberation Sans" w:hAnsi="Liberation Sans" w:cs="Liberation Sans"/>
        </w:rPr>
        <w:tab/>
        <w:t>Accounts Receivable</w:t>
      </w:r>
      <w:r w:rsidRPr="00846421">
        <w:rPr>
          <w:rFonts w:ascii="Liberation Sans" w:hAnsi="Liberation Sans" w:cs="Liberation Sans"/>
        </w:rPr>
        <w:tab/>
      </w:r>
      <w:r w:rsidRPr="00846421">
        <w:rPr>
          <w:rFonts w:ascii="Liberation Sans" w:hAnsi="Liberation Sans" w:cs="Liberation Sans"/>
        </w:rPr>
        <w:tab/>
        <w:t>400,000</w:t>
      </w:r>
    </w:p>
    <w:p w14:paraId="6B7B2D9F" w14:textId="77777777" w:rsidR="007956BF" w:rsidRPr="00846421" w:rsidRDefault="007956BF">
      <w:pPr>
        <w:pStyle w:val="BodyLarge"/>
        <w:tabs>
          <w:tab w:val="left" w:pos="600"/>
          <w:tab w:val="left" w:pos="1200"/>
          <w:tab w:val="right" w:pos="2160"/>
          <w:tab w:val="left" w:pos="2560"/>
          <w:tab w:val="left" w:pos="316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Sales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400,000</w:t>
      </w:r>
    </w:p>
    <w:p w14:paraId="6B7B2DA0" w14:textId="77777777" w:rsidR="007956BF" w:rsidRPr="00846421" w:rsidRDefault="007956BF">
      <w:pPr>
        <w:pStyle w:val="BodyLarge"/>
        <w:tabs>
          <w:tab w:val="left" w:pos="600"/>
          <w:tab w:val="left" w:pos="1200"/>
          <w:tab w:val="right" w:pos="2160"/>
          <w:tab w:val="left" w:pos="2560"/>
          <w:tab w:val="left" w:pos="316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Cost of Goods Sold</w:t>
      </w:r>
      <w:r w:rsidRPr="00846421">
        <w:rPr>
          <w:rFonts w:ascii="Liberation Sans" w:hAnsi="Liberation Sans" w:cs="Liberation Sans"/>
        </w:rPr>
        <w:tab/>
      </w:r>
      <w:r w:rsidRPr="00846421">
        <w:rPr>
          <w:rFonts w:ascii="Liberation Sans" w:hAnsi="Liberation Sans" w:cs="Liberation Sans"/>
        </w:rPr>
        <w:tab/>
        <w:t>240,000</w:t>
      </w:r>
    </w:p>
    <w:p w14:paraId="6B7B2DA1" w14:textId="77777777" w:rsidR="007956BF" w:rsidRPr="00846421" w:rsidRDefault="007956BF">
      <w:pPr>
        <w:pStyle w:val="BodyLarge"/>
        <w:tabs>
          <w:tab w:val="left" w:pos="600"/>
          <w:tab w:val="left" w:pos="1200"/>
          <w:tab w:val="right" w:pos="2160"/>
          <w:tab w:val="left" w:pos="2560"/>
          <w:tab w:val="left" w:pos="316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Inventory</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240,000</w:t>
      </w:r>
    </w:p>
    <w:p w14:paraId="6B7B2DA2" w14:textId="77777777" w:rsidR="007956BF" w:rsidRPr="00846421" w:rsidRDefault="007956BF">
      <w:pPr>
        <w:pStyle w:val="BodyLarge"/>
        <w:tabs>
          <w:tab w:val="left" w:pos="600"/>
          <w:tab w:val="left" w:pos="1200"/>
          <w:tab w:val="right" w:pos="2160"/>
          <w:tab w:val="left" w:pos="2560"/>
          <w:tab w:val="left" w:pos="3160"/>
          <w:tab w:val="right" w:leader="dot" w:pos="7200"/>
          <w:tab w:val="right" w:pos="8640"/>
          <w:tab w:val="right" w:pos="9940"/>
        </w:tabs>
        <w:rPr>
          <w:rFonts w:ascii="Liberation Sans" w:hAnsi="Liberation Sans" w:cs="Liberation Sans"/>
        </w:rPr>
      </w:pPr>
    </w:p>
    <w:p w14:paraId="6B7B2DA3" w14:textId="77777777" w:rsidR="007956BF" w:rsidRPr="00846421" w:rsidRDefault="007956BF">
      <w:pPr>
        <w:pStyle w:val="BodyLarge"/>
        <w:tabs>
          <w:tab w:val="left" w:pos="600"/>
          <w:tab w:val="left" w:pos="1200"/>
          <w:tab w:val="right" w:pos="2160"/>
          <w:tab w:val="left" w:pos="2560"/>
          <w:tab w:val="left" w:pos="316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t>2.</w:t>
      </w:r>
      <w:r w:rsidRPr="00846421">
        <w:rPr>
          <w:rFonts w:ascii="Liberation Sans" w:hAnsi="Liberation Sans" w:cs="Liberation Sans"/>
        </w:rPr>
        <w:tab/>
        <w:t>Dec.</w:t>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8</w:t>
      </w:r>
      <w:r w:rsidRPr="00846421">
        <w:rPr>
          <w:rFonts w:ascii="Liberation Sans" w:hAnsi="Liberation Sans" w:cs="Liberation Sans"/>
        </w:rPr>
        <w:tab/>
        <w:t>Sales Returns and Allowances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20,000</w:t>
      </w:r>
    </w:p>
    <w:p w14:paraId="6B7B2DA4" w14:textId="77777777" w:rsidR="007956BF" w:rsidRPr="00846421" w:rsidRDefault="007956BF">
      <w:pPr>
        <w:pStyle w:val="BodyLarge"/>
        <w:tabs>
          <w:tab w:val="left" w:pos="600"/>
          <w:tab w:val="left" w:pos="1200"/>
          <w:tab w:val="right" w:pos="2160"/>
          <w:tab w:val="left" w:pos="2560"/>
          <w:tab w:val="left" w:pos="316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Accounts Receivable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20,000</w:t>
      </w:r>
    </w:p>
    <w:p w14:paraId="6B7B2DA5" w14:textId="77777777" w:rsidR="007956BF" w:rsidRPr="00846421" w:rsidRDefault="007956BF">
      <w:pPr>
        <w:pStyle w:val="BodyLarge"/>
        <w:tabs>
          <w:tab w:val="left" w:pos="600"/>
          <w:tab w:val="left" w:pos="1200"/>
          <w:tab w:val="right" w:pos="2160"/>
          <w:tab w:val="left" w:pos="2560"/>
          <w:tab w:val="left" w:pos="3160"/>
          <w:tab w:val="right" w:leader="dot" w:pos="7200"/>
          <w:tab w:val="right" w:pos="8640"/>
          <w:tab w:val="right" w:pos="9940"/>
        </w:tabs>
        <w:rPr>
          <w:rFonts w:ascii="Liberation Sans" w:hAnsi="Liberation Sans" w:cs="Liberation Sans"/>
        </w:rPr>
      </w:pPr>
    </w:p>
    <w:p w14:paraId="6B7B2DA6" w14:textId="77777777" w:rsidR="007956BF" w:rsidRPr="00846421" w:rsidRDefault="007956BF">
      <w:pPr>
        <w:pStyle w:val="BodyLarge"/>
        <w:tabs>
          <w:tab w:val="left" w:pos="600"/>
          <w:tab w:val="left" w:pos="1200"/>
          <w:tab w:val="right" w:pos="2160"/>
          <w:tab w:val="left" w:pos="2560"/>
          <w:tab w:val="left" w:pos="316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t>3.</w:t>
      </w:r>
      <w:r w:rsidRPr="00846421">
        <w:rPr>
          <w:rFonts w:ascii="Liberation Sans" w:hAnsi="Liberation Sans" w:cs="Liberation Sans"/>
        </w:rPr>
        <w:tab/>
        <w:t>Dec.</w:t>
      </w:r>
      <w:r w:rsidRPr="00846421">
        <w:rPr>
          <w:rFonts w:ascii="Liberation Sans" w:hAnsi="Liberation Sans" w:cs="Liberation Sans"/>
        </w:rPr>
        <w:tab/>
        <w:t>13</w:t>
      </w:r>
      <w:r w:rsidRPr="00846421">
        <w:rPr>
          <w:rFonts w:ascii="Liberation Sans" w:hAnsi="Liberation Sans" w:cs="Liberation Sans"/>
        </w:rPr>
        <w:tab/>
        <w:t>Cash ($380,000 – $7,600)</w:t>
      </w:r>
      <w:r w:rsidRPr="00846421">
        <w:rPr>
          <w:rFonts w:ascii="Liberation Sans" w:hAnsi="Liberation Sans" w:cs="Liberation Sans"/>
        </w:rPr>
        <w:tab/>
      </w:r>
      <w:r w:rsidRPr="00846421">
        <w:rPr>
          <w:rFonts w:ascii="Liberation Sans" w:hAnsi="Liberation Sans" w:cs="Liberation Sans"/>
        </w:rPr>
        <w:tab/>
        <w:t>372,400</w:t>
      </w:r>
    </w:p>
    <w:p w14:paraId="6B7B2DA7" w14:textId="77777777" w:rsidR="007956BF" w:rsidRPr="00846421" w:rsidRDefault="007956BF">
      <w:pPr>
        <w:pStyle w:val="BodyLarge"/>
        <w:tabs>
          <w:tab w:val="left" w:pos="600"/>
          <w:tab w:val="left" w:pos="1200"/>
          <w:tab w:val="right" w:pos="2160"/>
          <w:tab w:val="left" w:pos="2560"/>
          <w:tab w:val="left" w:pos="316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spacing w:val="-6"/>
        </w:rPr>
        <w:t>Sales Discounts ($380,000 X 2%)</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w:t>
      </w:r>
      <w:r w:rsidRPr="00846421">
        <w:rPr>
          <w:rFonts w:ascii="Liberation Sans" w:hAnsi="Liberation Sans" w:cs="Liberation Sans"/>
        </w:rPr>
        <w:t>7,600</w:t>
      </w:r>
    </w:p>
    <w:p w14:paraId="6B7B2DA8" w14:textId="77777777" w:rsidR="007956BF" w:rsidRPr="00846421" w:rsidRDefault="007956BF">
      <w:pPr>
        <w:pStyle w:val="BodyLarge"/>
        <w:tabs>
          <w:tab w:val="left" w:pos="600"/>
          <w:tab w:val="left" w:pos="1200"/>
          <w:tab w:val="right" w:pos="2160"/>
          <w:tab w:val="left" w:pos="2560"/>
          <w:tab w:val="left" w:pos="316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Accounts Receivable</w:t>
      </w:r>
    </w:p>
    <w:p w14:paraId="6B7B2DA9" w14:textId="77777777" w:rsidR="007956BF" w:rsidRPr="00846421" w:rsidRDefault="007956BF">
      <w:pPr>
        <w:pStyle w:val="BodyLarge"/>
        <w:tabs>
          <w:tab w:val="left" w:pos="600"/>
          <w:tab w:val="left" w:pos="1200"/>
          <w:tab w:val="right" w:pos="2160"/>
          <w:tab w:val="left" w:pos="2560"/>
          <w:tab w:val="left" w:pos="316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w:t>
      </w:r>
      <w:r w:rsidRPr="00846421">
        <w:rPr>
          <w:rFonts w:ascii="Liberation Sans" w:hAnsi="Liberation Sans" w:cs="Liberation Sans"/>
        </w:rPr>
        <w:t>($400,000 – $20,000)</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380,000</w:t>
      </w:r>
    </w:p>
    <w:p w14:paraId="6B7B2DAA" w14:textId="77777777" w:rsidR="007956BF" w:rsidRPr="00846421" w:rsidRDefault="007956BF">
      <w:pPr>
        <w:pStyle w:val="BodyLarge"/>
        <w:rPr>
          <w:rFonts w:ascii="Liberation Sans" w:hAnsi="Liberation Sans" w:cs="Liberation Sans"/>
        </w:rPr>
      </w:pPr>
    </w:p>
    <w:p w14:paraId="6B7B2DAB" w14:textId="77777777" w:rsidR="007956BF" w:rsidRPr="00846421" w:rsidRDefault="007956BF">
      <w:pPr>
        <w:pStyle w:val="BodyLarge"/>
        <w:tabs>
          <w:tab w:val="left" w:pos="600"/>
          <w:tab w:val="left" w:pos="120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(b)</w:t>
      </w:r>
      <w:r w:rsidRPr="00846421">
        <w:rPr>
          <w:rFonts w:ascii="Liberation Sans" w:hAnsi="Liberation Sans" w:cs="Liberation Sans"/>
        </w:rPr>
        <w:tab/>
        <w:t>Cash</w:t>
      </w:r>
      <w:r w:rsidRPr="00846421">
        <w:rPr>
          <w:rFonts w:ascii="Liberation Sans" w:hAnsi="Liberation Sans" w:cs="Liberation Sans"/>
        </w:rPr>
        <w:tab/>
      </w:r>
      <w:r w:rsidRPr="00846421">
        <w:rPr>
          <w:rFonts w:ascii="Liberation Sans" w:hAnsi="Liberation Sans" w:cs="Liberation Sans"/>
        </w:rPr>
        <w:tab/>
        <w:t>380,000</w:t>
      </w:r>
    </w:p>
    <w:p w14:paraId="6B7B2DAC" w14:textId="77777777" w:rsidR="007956BF" w:rsidRPr="00846421" w:rsidRDefault="007956BF">
      <w:pPr>
        <w:pStyle w:val="BodyLarge"/>
        <w:tabs>
          <w:tab w:val="left" w:pos="600"/>
          <w:tab w:val="left" w:pos="120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Accounts Receivable ($400,000 – $20,000)</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380,000</w:t>
      </w:r>
    </w:p>
    <w:p w14:paraId="6B7B2DAD" w14:textId="77777777" w:rsidR="007956BF" w:rsidRPr="00846421" w:rsidRDefault="007956BF">
      <w:pPr>
        <w:pStyle w:val="BodyLarge"/>
        <w:rPr>
          <w:rFonts w:ascii="Liberation Sans" w:hAnsi="Liberation Sans" w:cs="Liberation Sans"/>
        </w:rPr>
      </w:pPr>
    </w:p>
    <w:p w14:paraId="6B7B2DAE" w14:textId="77777777" w:rsidR="007956BF" w:rsidRPr="00846421" w:rsidRDefault="007956BF">
      <w:pPr>
        <w:pStyle w:val="BodyLarge"/>
        <w:rPr>
          <w:rFonts w:ascii="Liberation Sans" w:hAnsi="Liberation Sans" w:cs="Liberation Sans"/>
        </w:rPr>
      </w:pPr>
      <w:r w:rsidRPr="00846421">
        <w:rPr>
          <w:rFonts w:ascii="Liberation Sans" w:hAnsi="Liberation Sans" w:cs="Liberation Sans"/>
        </w:rPr>
        <w:br w:type="page"/>
      </w:r>
      <w:r w:rsidRPr="00846421">
        <w:rPr>
          <w:rFonts w:ascii="Liberation Sans" w:hAnsi="Liberation Sans" w:cs="Liberation Sans"/>
        </w:rPr>
        <w:lastRenderedPageBreak/>
        <w:t>EXERCISE 5-6B</w:t>
      </w:r>
    </w:p>
    <w:p w14:paraId="6B7B2DAF" w14:textId="77777777" w:rsidR="007956BF" w:rsidRPr="00846421" w:rsidRDefault="007956BF">
      <w:pPr>
        <w:pStyle w:val="BodyLarge"/>
        <w:rPr>
          <w:rFonts w:ascii="Liberation Sans" w:hAnsi="Liberation Sans" w:cs="Liberation Sans"/>
        </w:rPr>
      </w:pPr>
    </w:p>
    <w:p w14:paraId="6B7B2DB0" w14:textId="77777777" w:rsidR="007956BF" w:rsidRPr="00846421" w:rsidRDefault="007956BF">
      <w:pPr>
        <w:pStyle w:val="BodyLarge"/>
        <w:tabs>
          <w:tab w:val="center" w:pos="5270"/>
        </w:tabs>
        <w:rPr>
          <w:rFonts w:ascii="Liberation Sans" w:hAnsi="Liberation Sans" w:cs="Liberation Sans"/>
        </w:rPr>
      </w:pPr>
      <w:r w:rsidRPr="00846421">
        <w:rPr>
          <w:rFonts w:ascii="Liberation Sans" w:hAnsi="Liberation Sans" w:cs="Liberation Sans"/>
        </w:rPr>
        <w:t>(a)</w:t>
      </w:r>
      <w:r w:rsidRPr="00846421">
        <w:rPr>
          <w:rFonts w:ascii="Liberation Sans" w:hAnsi="Liberation Sans" w:cs="Liberation Sans"/>
        </w:rPr>
        <w:tab/>
      </w:r>
      <w:r w:rsidR="00462BC2" w:rsidRPr="00846421">
        <w:rPr>
          <w:rFonts w:ascii="Liberation Sans" w:hAnsi="Liberation Sans" w:cs="Liberation Sans"/>
        </w:rPr>
        <w:t>GRIMMETT</w:t>
      </w:r>
      <w:r w:rsidRPr="00846421">
        <w:rPr>
          <w:rFonts w:ascii="Liberation Sans" w:hAnsi="Liberation Sans" w:cs="Liberation Sans"/>
        </w:rPr>
        <w:t xml:space="preserve"> COMPANY</w:t>
      </w:r>
    </w:p>
    <w:p w14:paraId="6B7B2DB1" w14:textId="77777777" w:rsidR="007956BF" w:rsidRPr="00846421" w:rsidRDefault="007956BF">
      <w:pPr>
        <w:pStyle w:val="BodyLarge"/>
        <w:tabs>
          <w:tab w:val="center" w:pos="5270"/>
        </w:tabs>
        <w:rPr>
          <w:rFonts w:ascii="Liberation Sans" w:hAnsi="Liberation Sans" w:cs="Liberation Sans"/>
        </w:rPr>
      </w:pPr>
      <w:r w:rsidRPr="00846421">
        <w:rPr>
          <w:rFonts w:ascii="Liberation Sans" w:hAnsi="Liberation Sans" w:cs="Liberation Sans"/>
        </w:rPr>
        <w:tab/>
        <w:t>Income Statement (Partial)</w:t>
      </w:r>
    </w:p>
    <w:p w14:paraId="6B7B2DB2" w14:textId="155A06CF" w:rsidR="007956BF" w:rsidRPr="00846421" w:rsidRDefault="007956BF">
      <w:pPr>
        <w:pStyle w:val="BodyLarge"/>
        <w:tabs>
          <w:tab w:val="center" w:pos="5270"/>
        </w:tabs>
        <w:rPr>
          <w:rFonts w:ascii="Liberation Sans" w:hAnsi="Liberation Sans" w:cs="Liberation Sans"/>
        </w:rPr>
      </w:pPr>
      <w:r w:rsidRPr="00846421">
        <w:rPr>
          <w:rFonts w:ascii="Liberation Sans" w:hAnsi="Liberation Sans" w:cs="Liberation Sans"/>
        </w:rPr>
        <w:tab/>
        <w:t xml:space="preserve">For the Year Ended October 31, </w:t>
      </w:r>
      <w:r w:rsidR="00927970">
        <w:rPr>
          <w:rFonts w:ascii="Liberation Sans" w:hAnsi="Liberation Sans" w:cs="Liberation Sans"/>
        </w:rPr>
        <w:t>2022</w:t>
      </w:r>
    </w:p>
    <w:p w14:paraId="6B7B2DB3" w14:textId="77777777" w:rsidR="007956BF" w:rsidRPr="00846421" w:rsidRDefault="007956BF">
      <w:pPr>
        <w:pStyle w:val="BodyLarge"/>
        <w:tabs>
          <w:tab w:val="left" w:pos="600"/>
          <w:tab w:val="right" w:pos="9940"/>
        </w:tabs>
        <w:spacing w:line="140" w:lineRule="exact"/>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u w:val="single"/>
        </w:rPr>
        <w:tab/>
      </w:r>
    </w:p>
    <w:p w14:paraId="6B7B2DB4" w14:textId="77777777" w:rsidR="007956BF" w:rsidRPr="00846421" w:rsidRDefault="007956BF">
      <w:pPr>
        <w:pStyle w:val="BodyLarge"/>
        <w:tabs>
          <w:tab w:val="right" w:pos="9940"/>
        </w:tabs>
        <w:spacing w:line="120" w:lineRule="exact"/>
        <w:rPr>
          <w:rFonts w:ascii="Liberation Sans" w:hAnsi="Liberation Sans" w:cs="Liberation Sans"/>
        </w:rPr>
      </w:pPr>
    </w:p>
    <w:p w14:paraId="6B7B2DB5" w14:textId="77777777" w:rsidR="007956BF" w:rsidRPr="00846421" w:rsidRDefault="007956BF">
      <w:pPr>
        <w:pStyle w:val="BodyLarge"/>
        <w:tabs>
          <w:tab w:val="left" w:pos="600"/>
          <w:tab w:val="left" w:pos="1200"/>
          <w:tab w:val="right" w:leader="dot" w:pos="6720"/>
          <w:tab w:val="right" w:pos="8280"/>
          <w:tab w:val="right" w:pos="9940"/>
        </w:tabs>
        <w:rPr>
          <w:rFonts w:ascii="Liberation Sans" w:hAnsi="Liberation Sans" w:cs="Liberation Sans"/>
        </w:rPr>
      </w:pPr>
      <w:r w:rsidRPr="00846421">
        <w:rPr>
          <w:rFonts w:ascii="Liberation Sans" w:hAnsi="Liberation Sans" w:cs="Liberation Sans"/>
        </w:rPr>
        <w:tab/>
        <w:t>Sales revenues</w:t>
      </w:r>
    </w:p>
    <w:p w14:paraId="6B7B2DB6" w14:textId="77777777" w:rsidR="007956BF" w:rsidRPr="00846421" w:rsidRDefault="00462BC2">
      <w:pPr>
        <w:pStyle w:val="BodyLarge"/>
        <w:tabs>
          <w:tab w:val="left" w:pos="600"/>
          <w:tab w:val="left" w:pos="1200"/>
          <w:tab w:val="right" w:leader="dot" w:pos="7020"/>
          <w:tab w:val="right" w:pos="828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Sales revenue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$94</w:t>
      </w:r>
      <w:r w:rsidR="007956BF" w:rsidRPr="00846421">
        <w:rPr>
          <w:rFonts w:ascii="Liberation Sans" w:hAnsi="Liberation Sans" w:cs="Liberation Sans"/>
        </w:rPr>
        <w:t>0,000</w:t>
      </w:r>
    </w:p>
    <w:p w14:paraId="6B7B2DB7" w14:textId="77777777" w:rsidR="007956BF" w:rsidRPr="00846421" w:rsidRDefault="007956BF">
      <w:pPr>
        <w:pStyle w:val="BodyLarge"/>
        <w:tabs>
          <w:tab w:val="left" w:pos="600"/>
          <w:tab w:val="left" w:pos="1200"/>
          <w:tab w:val="right" w:leader="dot" w:pos="6984"/>
          <w:tab w:val="right" w:pos="8424"/>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Less:  Sales returns and allowances</w:t>
      </w:r>
      <w:r w:rsidRPr="00846421">
        <w:rPr>
          <w:rFonts w:ascii="Liberation Sans" w:hAnsi="Liberation Sans" w:cs="Liberation Sans"/>
        </w:rPr>
        <w:tab/>
      </w:r>
      <w:r w:rsidRPr="00846421">
        <w:rPr>
          <w:rFonts w:ascii="Liberation Sans" w:hAnsi="Liberation Sans" w:cs="Liberation Sans"/>
        </w:rPr>
        <w:tab/>
        <w:t>$31,000</w:t>
      </w:r>
      <w:r w:rsidRPr="00846421">
        <w:rPr>
          <w:rFonts w:ascii="Liberation Sans" w:hAnsi="Liberation Sans" w:cs="Liberation Sans"/>
        </w:rPr>
        <w:tab/>
      </w:r>
    </w:p>
    <w:p w14:paraId="6B7B2DB8" w14:textId="77777777" w:rsidR="007956BF" w:rsidRPr="00846421" w:rsidRDefault="007956BF">
      <w:pPr>
        <w:pStyle w:val="BodyLarge"/>
        <w:tabs>
          <w:tab w:val="left" w:pos="600"/>
          <w:tab w:val="left" w:pos="1200"/>
          <w:tab w:val="left" w:pos="2085"/>
          <w:tab w:val="right" w:leader="dot" w:pos="6984"/>
          <w:tab w:val="right" w:pos="8424"/>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Sales discounts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single"/>
        </w:rPr>
        <w:t xml:space="preserve">  18,000</w:t>
      </w:r>
      <w:r w:rsidRPr="00846421">
        <w:rPr>
          <w:rFonts w:ascii="Liberation Sans" w:hAnsi="Liberation Sans" w:cs="Liberation Sans"/>
        </w:rPr>
        <w:tab/>
      </w:r>
      <w:r w:rsidRPr="00846421">
        <w:rPr>
          <w:rFonts w:ascii="Liberation Sans" w:hAnsi="Liberation Sans" w:cs="Liberation Sans"/>
          <w:u w:val="single"/>
        </w:rPr>
        <w:t xml:space="preserve">    49,000</w:t>
      </w:r>
    </w:p>
    <w:p w14:paraId="6B7B2DB9" w14:textId="77777777" w:rsidR="007956BF" w:rsidRPr="00846421" w:rsidRDefault="007956BF">
      <w:pPr>
        <w:pStyle w:val="BodyLarge"/>
        <w:tabs>
          <w:tab w:val="left" w:pos="600"/>
          <w:tab w:val="left" w:pos="1200"/>
          <w:tab w:val="right" w:leader="dot" w:pos="7002"/>
          <w:tab w:val="right" w:pos="828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Net sales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00462BC2" w:rsidRPr="00846421">
        <w:rPr>
          <w:rFonts w:ascii="Liberation Sans" w:hAnsi="Liberation Sans" w:cs="Liberation Sans"/>
          <w:u w:val="double"/>
        </w:rPr>
        <w:t>$89</w:t>
      </w:r>
      <w:r w:rsidRPr="00846421">
        <w:rPr>
          <w:rFonts w:ascii="Liberation Sans" w:hAnsi="Liberation Sans" w:cs="Liberation Sans"/>
          <w:u w:val="double"/>
        </w:rPr>
        <w:t>1,000</w:t>
      </w:r>
    </w:p>
    <w:p w14:paraId="6B7B2DBA" w14:textId="77777777" w:rsidR="007956BF" w:rsidRPr="00846421" w:rsidRDefault="007956BF">
      <w:pPr>
        <w:pStyle w:val="BodyLarge"/>
        <w:tabs>
          <w:tab w:val="left" w:pos="600"/>
          <w:tab w:val="left" w:pos="1200"/>
          <w:tab w:val="right" w:leader="dot" w:pos="6720"/>
          <w:tab w:val="right" w:pos="8280"/>
          <w:tab w:val="right" w:pos="9940"/>
        </w:tabs>
        <w:rPr>
          <w:rFonts w:ascii="Liberation Sans" w:hAnsi="Liberation Sans" w:cs="Liberation Sans"/>
        </w:rPr>
      </w:pPr>
    </w:p>
    <w:p w14:paraId="6B7B2DBB" w14:textId="77777777" w:rsidR="007956BF" w:rsidRPr="00846421" w:rsidRDefault="007956BF">
      <w:pPr>
        <w:pStyle w:val="BodyLarge"/>
        <w:tabs>
          <w:tab w:val="left" w:pos="600"/>
          <w:tab w:val="left" w:pos="1200"/>
          <w:tab w:val="right" w:leader="dot" w:pos="6720"/>
          <w:tab w:val="right" w:pos="8280"/>
          <w:tab w:val="right" w:pos="9940"/>
        </w:tabs>
        <w:rPr>
          <w:rFonts w:ascii="Liberation Sans" w:hAnsi="Liberation Sans" w:cs="Liberation Sans"/>
        </w:rPr>
      </w:pPr>
      <w:r w:rsidRPr="00846421">
        <w:rPr>
          <w:rFonts w:ascii="Liberation Sans" w:hAnsi="Liberation Sans" w:cs="Liberation Sans"/>
        </w:rPr>
        <w:tab/>
        <w:t>Note:</w:t>
      </w:r>
      <w:r w:rsidRPr="00846421">
        <w:rPr>
          <w:rFonts w:ascii="Liberation Sans" w:hAnsi="Liberation Sans" w:cs="Liberation Sans"/>
        </w:rPr>
        <w:t> </w:t>
      </w:r>
      <w:r w:rsidRPr="00846421">
        <w:rPr>
          <w:rFonts w:ascii="Liberation Sans" w:hAnsi="Liberation Sans" w:cs="Liberation Sans"/>
        </w:rPr>
        <w:t>Freight-out is a selling expense.</w:t>
      </w:r>
    </w:p>
    <w:p w14:paraId="6B7B2DBC" w14:textId="77777777" w:rsidR="007956BF" w:rsidRPr="00846421" w:rsidRDefault="007956BF">
      <w:pPr>
        <w:pStyle w:val="BodyLarge"/>
        <w:rPr>
          <w:rFonts w:ascii="Liberation Sans" w:hAnsi="Liberation Sans" w:cs="Liberation Sans"/>
        </w:rPr>
      </w:pPr>
    </w:p>
    <w:p w14:paraId="6B7B2DBD" w14:textId="77777777" w:rsidR="007956BF" w:rsidRPr="00846421" w:rsidRDefault="007956BF">
      <w:pPr>
        <w:pStyle w:val="BodyLarge"/>
        <w:tabs>
          <w:tab w:val="left" w:pos="600"/>
          <w:tab w:val="left" w:pos="1200"/>
          <w:tab w:val="right" w:pos="2160"/>
          <w:tab w:val="left" w:pos="2560"/>
          <w:tab w:val="left" w:pos="316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w:t>
      </w:r>
      <w:r w:rsidR="00462BC2" w:rsidRPr="00846421">
        <w:rPr>
          <w:rFonts w:ascii="Liberation Sans" w:hAnsi="Liberation Sans" w:cs="Liberation Sans"/>
        </w:rPr>
        <w:t>b)</w:t>
      </w:r>
      <w:r w:rsidR="00462BC2" w:rsidRPr="00846421">
        <w:rPr>
          <w:rFonts w:ascii="Liberation Sans" w:hAnsi="Liberation Sans" w:cs="Liberation Sans"/>
        </w:rPr>
        <w:tab/>
        <w:t>(1)</w:t>
      </w:r>
      <w:r w:rsidR="00462BC2" w:rsidRPr="00846421">
        <w:rPr>
          <w:rFonts w:ascii="Liberation Sans" w:hAnsi="Liberation Sans" w:cs="Liberation Sans"/>
        </w:rPr>
        <w:tab/>
        <w:t>Oct.</w:t>
      </w:r>
      <w:r w:rsidR="00462BC2" w:rsidRPr="00846421">
        <w:rPr>
          <w:rFonts w:ascii="Liberation Sans" w:hAnsi="Liberation Sans" w:cs="Liberation Sans"/>
        </w:rPr>
        <w:tab/>
        <w:t>31</w:t>
      </w:r>
      <w:r w:rsidR="00462BC2" w:rsidRPr="00846421">
        <w:rPr>
          <w:rFonts w:ascii="Liberation Sans" w:hAnsi="Liberation Sans" w:cs="Liberation Sans"/>
        </w:rPr>
        <w:tab/>
        <w:t>Sales Revenue</w:t>
      </w:r>
      <w:r w:rsidR="00462BC2" w:rsidRPr="00846421">
        <w:rPr>
          <w:rFonts w:ascii="Liberation Sans" w:hAnsi="Liberation Sans" w:cs="Liberation Sans"/>
        </w:rPr>
        <w:tab/>
      </w:r>
      <w:r w:rsidR="00462BC2" w:rsidRPr="00846421">
        <w:rPr>
          <w:rFonts w:ascii="Liberation Sans" w:hAnsi="Liberation Sans" w:cs="Liberation Sans"/>
        </w:rPr>
        <w:tab/>
        <w:t>94</w:t>
      </w:r>
      <w:r w:rsidRPr="00846421">
        <w:rPr>
          <w:rFonts w:ascii="Liberation Sans" w:hAnsi="Liberation Sans" w:cs="Liberation Sans"/>
        </w:rPr>
        <w:t>0,000</w:t>
      </w:r>
    </w:p>
    <w:p w14:paraId="6B7B2DBE" w14:textId="77777777" w:rsidR="007956BF" w:rsidRPr="00846421" w:rsidRDefault="007956BF">
      <w:pPr>
        <w:pStyle w:val="BodyLarge"/>
        <w:tabs>
          <w:tab w:val="left" w:pos="600"/>
          <w:tab w:val="left" w:pos="1200"/>
          <w:tab w:val="right" w:pos="2160"/>
          <w:tab w:val="left" w:pos="2560"/>
          <w:tab w:val="left" w:pos="316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Income Summary</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9</w:t>
      </w:r>
      <w:r w:rsidR="006A1605" w:rsidRPr="00846421">
        <w:rPr>
          <w:rFonts w:ascii="Liberation Sans" w:hAnsi="Liberation Sans" w:cs="Liberation Sans"/>
        </w:rPr>
        <w:t>4</w:t>
      </w:r>
      <w:r w:rsidRPr="00846421">
        <w:rPr>
          <w:rFonts w:ascii="Liberation Sans" w:hAnsi="Liberation Sans" w:cs="Liberation Sans"/>
        </w:rPr>
        <w:t>0,000</w:t>
      </w:r>
    </w:p>
    <w:p w14:paraId="6B7B2DBF" w14:textId="77777777" w:rsidR="007956BF" w:rsidRPr="00846421" w:rsidRDefault="007956BF">
      <w:pPr>
        <w:pStyle w:val="BodyLarge"/>
        <w:tabs>
          <w:tab w:val="left" w:pos="600"/>
          <w:tab w:val="left" w:pos="1200"/>
          <w:tab w:val="right" w:pos="2160"/>
          <w:tab w:val="left" w:pos="2560"/>
          <w:tab w:val="left" w:pos="3160"/>
          <w:tab w:val="right" w:leader="dot" w:pos="6960"/>
          <w:tab w:val="right" w:pos="8400"/>
          <w:tab w:val="right" w:pos="9940"/>
        </w:tabs>
        <w:rPr>
          <w:rFonts w:ascii="Liberation Sans" w:hAnsi="Liberation Sans" w:cs="Liberation Sans"/>
        </w:rPr>
      </w:pPr>
    </w:p>
    <w:p w14:paraId="6B7B2DC0" w14:textId="77777777" w:rsidR="007956BF" w:rsidRPr="00846421" w:rsidRDefault="007956BF">
      <w:pPr>
        <w:pStyle w:val="BodyLarge"/>
        <w:tabs>
          <w:tab w:val="left" w:pos="600"/>
          <w:tab w:val="left" w:pos="1200"/>
          <w:tab w:val="right" w:pos="2160"/>
          <w:tab w:val="left" w:pos="2560"/>
          <w:tab w:val="left" w:pos="316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t>(2)</w:t>
      </w:r>
      <w:r w:rsidRPr="00846421">
        <w:rPr>
          <w:rFonts w:ascii="Liberation Sans" w:hAnsi="Liberation Sans" w:cs="Liberation Sans"/>
        </w:rPr>
        <w:tab/>
      </w:r>
      <w:r w:rsidRPr="00846421">
        <w:rPr>
          <w:rFonts w:ascii="Liberation Sans" w:hAnsi="Liberation Sans" w:cs="Liberation Sans"/>
        </w:rPr>
        <w:tab/>
        <w:t>31</w:t>
      </w:r>
      <w:r w:rsidRPr="00846421">
        <w:rPr>
          <w:rFonts w:ascii="Liberation Sans" w:hAnsi="Liberation Sans" w:cs="Liberation Sans"/>
        </w:rPr>
        <w:tab/>
        <w:t>Income Summary</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49,000</w:t>
      </w:r>
    </w:p>
    <w:p w14:paraId="6B7B2DC1" w14:textId="77777777" w:rsidR="007956BF" w:rsidRPr="00846421" w:rsidRDefault="007956BF">
      <w:pPr>
        <w:pStyle w:val="BodyLarge"/>
        <w:tabs>
          <w:tab w:val="left" w:pos="600"/>
          <w:tab w:val="left" w:pos="1200"/>
          <w:tab w:val="right" w:pos="2160"/>
          <w:tab w:val="left" w:pos="2560"/>
          <w:tab w:val="left" w:pos="316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Sales Returns and</w:t>
      </w:r>
    </w:p>
    <w:p w14:paraId="6B7B2DC2" w14:textId="77777777" w:rsidR="007956BF" w:rsidRPr="00846421" w:rsidRDefault="007956BF">
      <w:pPr>
        <w:pStyle w:val="BodyLarge"/>
        <w:tabs>
          <w:tab w:val="left" w:pos="600"/>
          <w:tab w:val="left" w:pos="1200"/>
          <w:tab w:val="right" w:pos="2160"/>
          <w:tab w:val="left" w:pos="2560"/>
          <w:tab w:val="left" w:pos="316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w:t>
      </w:r>
      <w:r w:rsidRPr="00846421">
        <w:rPr>
          <w:rFonts w:ascii="Liberation Sans" w:hAnsi="Liberation Sans" w:cs="Liberation Sans"/>
        </w:rPr>
        <w:t>Allowances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31,000</w:t>
      </w:r>
    </w:p>
    <w:p w14:paraId="6B7B2DC3" w14:textId="77777777" w:rsidR="007956BF" w:rsidRPr="00846421" w:rsidRDefault="007956BF">
      <w:pPr>
        <w:pStyle w:val="BodyLarge"/>
        <w:tabs>
          <w:tab w:val="left" w:pos="600"/>
          <w:tab w:val="left" w:pos="1200"/>
          <w:tab w:val="right" w:pos="2160"/>
          <w:tab w:val="left" w:pos="2560"/>
          <w:tab w:val="left" w:pos="316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Sales Discounts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18,000</w:t>
      </w:r>
    </w:p>
    <w:p w14:paraId="6B7B2DC4" w14:textId="77777777" w:rsidR="007956BF" w:rsidRPr="00846421" w:rsidRDefault="007956BF">
      <w:pPr>
        <w:pStyle w:val="BodyLarge"/>
        <w:rPr>
          <w:rFonts w:ascii="Liberation Sans" w:hAnsi="Liberation Sans" w:cs="Liberation Sans"/>
        </w:rPr>
      </w:pPr>
    </w:p>
    <w:p w14:paraId="6B7B2DC5" w14:textId="77777777" w:rsidR="007956BF" w:rsidRPr="00846421" w:rsidRDefault="007956BF">
      <w:pPr>
        <w:pStyle w:val="BodyLarge"/>
        <w:rPr>
          <w:rFonts w:ascii="Liberation Sans" w:hAnsi="Liberation Sans" w:cs="Liberation Sans"/>
        </w:rPr>
      </w:pPr>
    </w:p>
    <w:p w14:paraId="6B7B2DC6" w14:textId="77777777" w:rsidR="007956BF" w:rsidRPr="00846421" w:rsidRDefault="007956BF">
      <w:pPr>
        <w:pStyle w:val="BodyLarge"/>
        <w:rPr>
          <w:rFonts w:ascii="Liberation Sans" w:hAnsi="Liberation Sans" w:cs="Liberation Sans"/>
        </w:rPr>
      </w:pPr>
      <w:r w:rsidRPr="00846421">
        <w:rPr>
          <w:rFonts w:ascii="Liberation Sans" w:hAnsi="Liberation Sans" w:cs="Liberation Sans"/>
        </w:rPr>
        <w:t>EXERCISE 5-7B</w:t>
      </w:r>
    </w:p>
    <w:p w14:paraId="6B7B2DC7" w14:textId="77777777" w:rsidR="007956BF" w:rsidRPr="00846421" w:rsidRDefault="007956BF">
      <w:pPr>
        <w:pStyle w:val="BodyLarge"/>
        <w:rPr>
          <w:rFonts w:ascii="Liberation Sans" w:hAnsi="Liberation Sans" w:cs="Liberation Sans"/>
        </w:rPr>
      </w:pPr>
    </w:p>
    <w:p w14:paraId="6B7B2DC8" w14:textId="77777777" w:rsidR="007956BF" w:rsidRPr="00846421" w:rsidRDefault="007956BF">
      <w:pPr>
        <w:pStyle w:val="BodyLarge"/>
        <w:tabs>
          <w:tab w:val="left" w:pos="600"/>
          <w:tab w:val="left" w:pos="1200"/>
          <w:tab w:val="right" w:leader="dot" w:pos="6960"/>
          <w:tab w:val="right" w:pos="8400"/>
          <w:tab w:val="right" w:pos="9940"/>
        </w:tabs>
        <w:spacing w:before="120"/>
        <w:rPr>
          <w:rFonts w:ascii="Liberation Sans" w:hAnsi="Liberation Sans" w:cs="Liberation Sans"/>
        </w:rPr>
      </w:pPr>
      <w:r w:rsidRPr="00846421">
        <w:rPr>
          <w:rFonts w:ascii="Liberation Sans" w:hAnsi="Liberation Sans" w:cs="Liberation Sans"/>
        </w:rPr>
        <w:t>(a)</w:t>
      </w:r>
      <w:r w:rsidRPr="00846421">
        <w:rPr>
          <w:rFonts w:ascii="Liberation Sans" w:hAnsi="Liberation Sans" w:cs="Liberation Sans"/>
        </w:rPr>
        <w:tab/>
        <w:t>Cost of Goods Sold</w:t>
      </w:r>
      <w:r w:rsidRPr="00846421">
        <w:rPr>
          <w:rFonts w:ascii="Liberation Sans" w:hAnsi="Liberation Sans" w:cs="Liberation Sans"/>
        </w:rPr>
        <w:tab/>
      </w:r>
      <w:r w:rsidRPr="00846421">
        <w:rPr>
          <w:rFonts w:ascii="Liberation Sans" w:hAnsi="Liberation Sans" w:cs="Liberation Sans"/>
        </w:rPr>
        <w:tab/>
        <w:t>1,200</w:t>
      </w:r>
    </w:p>
    <w:p w14:paraId="6B7B2DC9"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Inventory</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1,200</w:t>
      </w:r>
    </w:p>
    <w:p w14:paraId="6B7B2DCA"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p>
    <w:p w14:paraId="6B7B2DCB"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(b)</w:t>
      </w:r>
      <w:r w:rsidRPr="00846421">
        <w:rPr>
          <w:rFonts w:ascii="Liberation Sans" w:hAnsi="Liberation Sans" w:cs="Liberation Sans"/>
        </w:rPr>
        <w:tab/>
        <w:t>Sales Revenue</w:t>
      </w:r>
      <w:r w:rsidRPr="00846421">
        <w:rPr>
          <w:rFonts w:ascii="Liberation Sans" w:hAnsi="Liberation Sans" w:cs="Liberation Sans"/>
        </w:rPr>
        <w:tab/>
      </w:r>
      <w:r w:rsidRPr="00846421">
        <w:rPr>
          <w:rFonts w:ascii="Liberation Sans" w:hAnsi="Liberation Sans" w:cs="Liberation Sans"/>
        </w:rPr>
        <w:tab/>
        <w:t>165,000</w:t>
      </w:r>
    </w:p>
    <w:p w14:paraId="6B7B2DCC"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Income Summary</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165,000</w:t>
      </w:r>
    </w:p>
    <w:p w14:paraId="6B7B2DCD"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p>
    <w:p w14:paraId="6B7B2DCE"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t>Income Summary</w:t>
      </w:r>
      <w:r w:rsidRPr="00846421">
        <w:rPr>
          <w:rFonts w:ascii="Liberation Sans" w:hAnsi="Liberation Sans" w:cs="Liberation Sans"/>
        </w:rPr>
        <w:tab/>
      </w:r>
      <w:r w:rsidRPr="00846421">
        <w:rPr>
          <w:rFonts w:ascii="Liberation Sans" w:hAnsi="Liberation Sans" w:cs="Liberation Sans"/>
        </w:rPr>
        <w:tab/>
        <w:t>140,200</w:t>
      </w:r>
    </w:p>
    <w:p w14:paraId="6B7B2DCF"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Cost of Goods Sold</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91,200</w:t>
      </w:r>
    </w:p>
    <w:p w14:paraId="6B7B2DD0"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Operating Expenses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44,000</w:t>
      </w:r>
    </w:p>
    <w:p w14:paraId="6B7B2DD1"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Sales Returns and Allowances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3,000</w:t>
      </w:r>
    </w:p>
    <w:p w14:paraId="6B7B2DD2"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Sales Discounts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2,000</w:t>
      </w:r>
    </w:p>
    <w:p w14:paraId="6B7B2DD3"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p>
    <w:p w14:paraId="6B7B2DD4"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t>Income Summary ($165,000 – $140,200)</w:t>
      </w:r>
      <w:r w:rsidRPr="00846421">
        <w:rPr>
          <w:rFonts w:ascii="Liberation Sans" w:hAnsi="Liberation Sans" w:cs="Liberation Sans"/>
        </w:rPr>
        <w:tab/>
      </w:r>
      <w:r w:rsidRPr="00846421">
        <w:rPr>
          <w:rFonts w:ascii="Liberation Sans" w:hAnsi="Liberation Sans" w:cs="Liberation Sans"/>
        </w:rPr>
        <w:tab/>
        <w:t>24,800</w:t>
      </w:r>
    </w:p>
    <w:p w14:paraId="6B7B2DD5"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004138BF" w:rsidRPr="00846421">
        <w:rPr>
          <w:rFonts w:ascii="Liberation Sans" w:hAnsi="Liberation Sans" w:cs="Liberation Sans"/>
        </w:rPr>
        <w:t>Retained Earnings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24,800</w:t>
      </w:r>
    </w:p>
    <w:p w14:paraId="6B7B2DD6" w14:textId="77777777" w:rsidR="007956BF" w:rsidRPr="00846421" w:rsidRDefault="007956BF">
      <w:pPr>
        <w:pStyle w:val="BodyLarge"/>
        <w:rPr>
          <w:rFonts w:ascii="Liberation Sans" w:hAnsi="Liberation Sans" w:cs="Liberation Sans"/>
        </w:rPr>
      </w:pPr>
    </w:p>
    <w:p w14:paraId="6B7B2DD7" w14:textId="77777777" w:rsidR="007956BF" w:rsidRPr="00846421" w:rsidRDefault="007956BF">
      <w:pPr>
        <w:pStyle w:val="BodyLarge"/>
        <w:rPr>
          <w:rFonts w:ascii="Liberation Sans" w:hAnsi="Liberation Sans" w:cs="Liberation Sans"/>
        </w:rPr>
      </w:pPr>
      <w:r w:rsidRPr="00846421">
        <w:rPr>
          <w:rFonts w:ascii="Liberation Sans" w:hAnsi="Liberation Sans" w:cs="Liberation Sans"/>
        </w:rPr>
        <w:br w:type="page"/>
      </w:r>
      <w:r w:rsidRPr="00846421">
        <w:rPr>
          <w:rFonts w:ascii="Liberation Sans" w:hAnsi="Liberation Sans" w:cs="Liberation Sans"/>
        </w:rPr>
        <w:lastRenderedPageBreak/>
        <w:t>EXERCISE 5-8B</w:t>
      </w:r>
    </w:p>
    <w:p w14:paraId="6B7B2DD8" w14:textId="77777777" w:rsidR="007956BF" w:rsidRPr="00846421" w:rsidRDefault="007956BF">
      <w:pPr>
        <w:pStyle w:val="BodyLarge"/>
        <w:spacing w:line="280" w:lineRule="exact"/>
        <w:rPr>
          <w:rFonts w:ascii="Liberation Sans" w:hAnsi="Liberation Sans" w:cs="Liberation Sans"/>
        </w:rPr>
      </w:pPr>
    </w:p>
    <w:p w14:paraId="6B7B2DD9"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w:t>
      </w:r>
      <w:r w:rsidRPr="00846421">
        <w:rPr>
          <w:rFonts w:ascii="Liberation Sans" w:hAnsi="Liberation Sans" w:cs="Liberation Sans"/>
        </w:rPr>
        <w:tab/>
        <w:t>Cost of Goods Sold</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w:t>
      </w:r>
      <w:r w:rsidRPr="00846421">
        <w:rPr>
          <w:rFonts w:ascii="Liberation Sans" w:hAnsi="Liberation Sans" w:cs="Liberation Sans"/>
        </w:rPr>
        <w:t> </w:t>
      </w:r>
      <w:r w:rsidRPr="00846421">
        <w:rPr>
          <w:rFonts w:ascii="Liberation Sans" w:hAnsi="Liberation Sans" w:cs="Liberation Sans"/>
        </w:rPr>
        <w:t xml:space="preserve"> 1,400</w:t>
      </w:r>
    </w:p>
    <w:p w14:paraId="6B7B2DDA"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Inventory</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w:t>
      </w:r>
      <w:r w:rsidRPr="00846421">
        <w:rPr>
          <w:rFonts w:ascii="Liberation Sans" w:hAnsi="Liberation Sans" w:cs="Liberation Sans"/>
        </w:rPr>
        <w:t> </w:t>
      </w:r>
      <w:r w:rsidRPr="00846421">
        <w:rPr>
          <w:rFonts w:ascii="Liberation Sans" w:hAnsi="Liberation Sans" w:cs="Liberation Sans"/>
        </w:rPr>
        <w:t>1,400</w:t>
      </w:r>
    </w:p>
    <w:p w14:paraId="6B7B2DDB" w14:textId="77777777" w:rsidR="007956BF" w:rsidRPr="00846421" w:rsidRDefault="007956BF">
      <w:pPr>
        <w:pStyle w:val="BodyLarge"/>
        <w:tabs>
          <w:tab w:val="left" w:pos="600"/>
          <w:tab w:val="left" w:pos="1200"/>
          <w:tab w:val="right" w:leader="dot" w:pos="6960"/>
          <w:tab w:val="right" w:pos="8400"/>
          <w:tab w:val="right" w:pos="9940"/>
        </w:tabs>
        <w:spacing w:line="280" w:lineRule="exact"/>
        <w:rPr>
          <w:rFonts w:ascii="Liberation Sans" w:hAnsi="Liberation Sans" w:cs="Liberation Sans"/>
        </w:rPr>
      </w:pPr>
    </w:p>
    <w:p w14:paraId="6B7B2DDC" w14:textId="77777777" w:rsidR="007956BF" w:rsidRPr="00846421" w:rsidRDefault="007956BF">
      <w:pPr>
        <w:pStyle w:val="BodyLarge"/>
        <w:tabs>
          <w:tab w:val="left" w:pos="600"/>
          <w:tab w:val="left" w:pos="1200"/>
          <w:tab w:val="right" w:leader="dot" w:pos="6960"/>
          <w:tab w:val="right" w:pos="8400"/>
          <w:tab w:val="right" w:pos="9940"/>
        </w:tabs>
        <w:spacing w:before="120"/>
        <w:rPr>
          <w:rFonts w:ascii="Liberation Sans" w:hAnsi="Liberation Sans" w:cs="Liberation Sans"/>
        </w:rPr>
      </w:pPr>
      <w:r w:rsidRPr="00846421">
        <w:rPr>
          <w:rFonts w:ascii="Liberation Sans" w:hAnsi="Liberation Sans" w:cs="Liberation Sans"/>
        </w:rPr>
        <w:t>(b)</w:t>
      </w:r>
      <w:r w:rsidRPr="00846421">
        <w:rPr>
          <w:rFonts w:ascii="Liberation Sans" w:hAnsi="Liberation Sans" w:cs="Liberation Sans"/>
        </w:rPr>
        <w:tab/>
        <w:t>Sales Revenue</w:t>
      </w:r>
      <w:r w:rsidRPr="00846421">
        <w:rPr>
          <w:rFonts w:ascii="Liberation Sans" w:hAnsi="Liberation Sans" w:cs="Liberation Sans"/>
        </w:rPr>
        <w:tab/>
      </w:r>
      <w:r w:rsidRPr="00846421">
        <w:rPr>
          <w:rFonts w:ascii="Liberation Sans" w:hAnsi="Liberation Sans" w:cs="Liberation Sans"/>
        </w:rPr>
        <w:tab/>
        <w:t>550,000</w:t>
      </w:r>
    </w:p>
    <w:p w14:paraId="6B7B2DDD"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Income Summary</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550,000</w:t>
      </w:r>
    </w:p>
    <w:p w14:paraId="6B7B2DDE" w14:textId="77777777" w:rsidR="007956BF" w:rsidRPr="00846421" w:rsidRDefault="007956BF">
      <w:pPr>
        <w:pStyle w:val="BodyLarge"/>
        <w:tabs>
          <w:tab w:val="left" w:pos="600"/>
          <w:tab w:val="left" w:pos="1200"/>
          <w:tab w:val="right" w:leader="dot" w:pos="6960"/>
          <w:tab w:val="right" w:pos="8400"/>
          <w:tab w:val="right" w:pos="9940"/>
        </w:tabs>
        <w:spacing w:line="240" w:lineRule="exact"/>
        <w:rPr>
          <w:rFonts w:ascii="Liberation Sans" w:hAnsi="Liberation Sans" w:cs="Liberation Sans"/>
        </w:rPr>
      </w:pPr>
    </w:p>
    <w:p w14:paraId="6B7B2DDF"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t>Income Summary</w:t>
      </w:r>
      <w:r w:rsidRPr="00846421">
        <w:rPr>
          <w:rFonts w:ascii="Liberation Sans" w:hAnsi="Liberation Sans" w:cs="Liberation Sans"/>
        </w:rPr>
        <w:tab/>
      </w:r>
      <w:r w:rsidRPr="00846421">
        <w:rPr>
          <w:rFonts w:ascii="Liberation Sans" w:hAnsi="Liberation Sans" w:cs="Liberation Sans"/>
        </w:rPr>
        <w:tab/>
        <w:t>5</w:t>
      </w:r>
      <w:r w:rsidR="00462BC2" w:rsidRPr="00846421">
        <w:rPr>
          <w:rFonts w:ascii="Liberation Sans" w:hAnsi="Liberation Sans" w:cs="Liberation Sans"/>
        </w:rPr>
        <w:t>20</w:t>
      </w:r>
      <w:r w:rsidRPr="00846421">
        <w:rPr>
          <w:rFonts w:ascii="Liberation Sans" w:hAnsi="Liberation Sans" w:cs="Liberation Sans"/>
        </w:rPr>
        <w:t>,400</w:t>
      </w:r>
    </w:p>
    <w:p w14:paraId="6B7B2DE0"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Cost of Goods Sold ($3</w:t>
      </w:r>
      <w:r w:rsidR="00462BC2" w:rsidRPr="00846421">
        <w:rPr>
          <w:rFonts w:ascii="Liberation Sans" w:hAnsi="Liberation Sans" w:cs="Liberation Sans"/>
        </w:rPr>
        <w:t>32</w:t>
      </w:r>
      <w:r w:rsidRPr="00846421">
        <w:rPr>
          <w:rFonts w:ascii="Liberation Sans" w:hAnsi="Liberation Sans" w:cs="Liberation Sans"/>
        </w:rPr>
        <w:t>,000 + $1,400)</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3</w:t>
      </w:r>
      <w:r w:rsidR="00462BC2" w:rsidRPr="00846421">
        <w:rPr>
          <w:rFonts w:ascii="Liberation Sans" w:hAnsi="Liberation Sans" w:cs="Liberation Sans"/>
        </w:rPr>
        <w:t>33</w:t>
      </w:r>
      <w:r w:rsidRPr="00846421">
        <w:rPr>
          <w:rFonts w:ascii="Liberation Sans" w:hAnsi="Liberation Sans" w:cs="Liberation Sans"/>
        </w:rPr>
        <w:t>,400</w:t>
      </w:r>
    </w:p>
    <w:p w14:paraId="6B7B2DE1" w14:textId="77777777" w:rsidR="007956BF" w:rsidRPr="00846421" w:rsidRDefault="00462BC2">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Freight-O</w:t>
      </w:r>
      <w:r w:rsidR="007956BF" w:rsidRPr="00846421">
        <w:rPr>
          <w:rFonts w:ascii="Liberation Sans" w:hAnsi="Liberation Sans" w:cs="Liberation Sans"/>
        </w:rPr>
        <w:t>ut</w:t>
      </w:r>
      <w:r w:rsidR="007956BF" w:rsidRPr="00846421">
        <w:rPr>
          <w:rFonts w:ascii="Liberation Sans" w:hAnsi="Liberation Sans" w:cs="Liberation Sans"/>
        </w:rPr>
        <w:tab/>
      </w:r>
      <w:r w:rsidR="007956BF" w:rsidRPr="00846421">
        <w:rPr>
          <w:rFonts w:ascii="Liberation Sans" w:hAnsi="Liberation Sans" w:cs="Liberation Sans"/>
        </w:rPr>
        <w:tab/>
      </w:r>
      <w:r w:rsidR="007956BF" w:rsidRPr="00846421">
        <w:rPr>
          <w:rFonts w:ascii="Liberation Sans" w:hAnsi="Liberation Sans" w:cs="Liberation Sans"/>
        </w:rPr>
        <w:tab/>
      </w:r>
      <w:r w:rsidR="007956BF" w:rsidRPr="00846421">
        <w:rPr>
          <w:rFonts w:ascii="Liberation Sans" w:hAnsi="Liberation Sans" w:cs="Liberation Sans"/>
        </w:rPr>
        <w:t> </w:t>
      </w:r>
      <w:r w:rsidR="007956BF" w:rsidRPr="00846421">
        <w:rPr>
          <w:rFonts w:ascii="Liberation Sans" w:hAnsi="Liberation Sans" w:cs="Liberation Sans"/>
        </w:rPr>
        <w:t> </w:t>
      </w:r>
      <w:r w:rsidR="007956BF" w:rsidRPr="00846421">
        <w:rPr>
          <w:rFonts w:ascii="Liberation Sans" w:hAnsi="Liberation Sans" w:cs="Liberation Sans"/>
        </w:rPr>
        <w:t>11,000</w:t>
      </w:r>
    </w:p>
    <w:p w14:paraId="6B7B2DE2"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Insurance Expense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18,000</w:t>
      </w:r>
    </w:p>
    <w:p w14:paraId="6B7B2DE3"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Rent Expense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29,000</w:t>
      </w:r>
    </w:p>
    <w:p w14:paraId="6B7B2DE4"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Salaries and Wages Expense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95,000</w:t>
      </w:r>
    </w:p>
    <w:p w14:paraId="6B7B2DE5"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Sales Discounts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15,000</w:t>
      </w:r>
    </w:p>
    <w:p w14:paraId="6B7B2DE6"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Sales Returns and Allowances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19,000</w:t>
      </w:r>
    </w:p>
    <w:p w14:paraId="6B7B2DE7" w14:textId="77777777" w:rsidR="007956BF" w:rsidRPr="00846421" w:rsidRDefault="007956BF">
      <w:pPr>
        <w:pStyle w:val="BodyLarge"/>
        <w:tabs>
          <w:tab w:val="left" w:pos="600"/>
          <w:tab w:val="left" w:pos="1200"/>
          <w:tab w:val="right" w:leader="dot" w:pos="6960"/>
          <w:tab w:val="right" w:pos="8400"/>
          <w:tab w:val="right" w:pos="9940"/>
        </w:tabs>
        <w:spacing w:line="240" w:lineRule="exact"/>
        <w:rPr>
          <w:rFonts w:ascii="Liberation Sans" w:hAnsi="Liberation Sans" w:cs="Liberation Sans"/>
        </w:rPr>
      </w:pPr>
    </w:p>
    <w:p w14:paraId="6B7B2DE8"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t>Income Summary ($550,000 – $5</w:t>
      </w:r>
      <w:r w:rsidR="00462BC2" w:rsidRPr="00846421">
        <w:rPr>
          <w:rFonts w:ascii="Liberation Sans" w:hAnsi="Liberation Sans" w:cs="Liberation Sans"/>
        </w:rPr>
        <w:t>20</w:t>
      </w:r>
      <w:r w:rsidRPr="00846421">
        <w:rPr>
          <w:rFonts w:ascii="Liberation Sans" w:hAnsi="Liberation Sans" w:cs="Liberation Sans"/>
        </w:rPr>
        <w:t>,400)</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00462BC2" w:rsidRPr="00846421">
        <w:rPr>
          <w:rFonts w:ascii="Liberation Sans" w:hAnsi="Liberation Sans" w:cs="Liberation Sans"/>
        </w:rPr>
        <w:t>29</w:t>
      </w:r>
      <w:r w:rsidRPr="00846421">
        <w:rPr>
          <w:rFonts w:ascii="Liberation Sans" w:hAnsi="Liberation Sans" w:cs="Liberation Sans"/>
        </w:rPr>
        <w:t>,600</w:t>
      </w:r>
    </w:p>
    <w:p w14:paraId="6B7B2DE9"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00F83EB2" w:rsidRPr="00846421">
        <w:rPr>
          <w:rFonts w:ascii="Liberation Sans" w:hAnsi="Liberation Sans" w:cs="Liberation Sans"/>
        </w:rPr>
        <w:t>Retained Earnings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00462BC2" w:rsidRPr="00846421">
        <w:rPr>
          <w:rFonts w:ascii="Liberation Sans" w:hAnsi="Liberation Sans" w:cs="Liberation Sans"/>
        </w:rPr>
        <w:t>29</w:t>
      </w:r>
      <w:r w:rsidRPr="00846421">
        <w:rPr>
          <w:rFonts w:ascii="Liberation Sans" w:hAnsi="Liberation Sans" w:cs="Liberation Sans"/>
        </w:rPr>
        <w:t>,600</w:t>
      </w:r>
    </w:p>
    <w:p w14:paraId="6B7B2DEA" w14:textId="77777777" w:rsidR="007956BF" w:rsidRPr="00846421" w:rsidRDefault="007956BF">
      <w:pPr>
        <w:pStyle w:val="BodyLarge"/>
        <w:spacing w:line="260" w:lineRule="exact"/>
        <w:rPr>
          <w:rFonts w:ascii="Liberation Sans" w:hAnsi="Liberation Sans" w:cs="Liberation Sans"/>
        </w:rPr>
      </w:pPr>
    </w:p>
    <w:p w14:paraId="6B7B2DEB" w14:textId="77777777" w:rsidR="007956BF" w:rsidRPr="00846421" w:rsidRDefault="007956BF">
      <w:pPr>
        <w:pStyle w:val="BodyLarge"/>
        <w:spacing w:line="260" w:lineRule="exact"/>
        <w:rPr>
          <w:rFonts w:ascii="Liberation Sans" w:hAnsi="Liberation Sans" w:cs="Liberation Sans"/>
        </w:rPr>
      </w:pPr>
    </w:p>
    <w:p w14:paraId="6B7B2DEC" w14:textId="77777777" w:rsidR="007956BF" w:rsidRPr="00846421" w:rsidRDefault="007956BF">
      <w:pPr>
        <w:pStyle w:val="BodyLarge"/>
        <w:rPr>
          <w:rFonts w:ascii="Liberation Sans" w:hAnsi="Liberation Sans" w:cs="Liberation Sans"/>
        </w:rPr>
      </w:pPr>
      <w:r w:rsidRPr="00846421">
        <w:rPr>
          <w:rFonts w:ascii="Liberation Sans" w:hAnsi="Liberation Sans" w:cs="Liberation Sans"/>
        </w:rPr>
        <w:t>EXERCISE 5-9B</w:t>
      </w:r>
    </w:p>
    <w:p w14:paraId="6B7B2DED" w14:textId="77777777" w:rsidR="007956BF" w:rsidRPr="00846421" w:rsidRDefault="007956BF">
      <w:pPr>
        <w:pStyle w:val="BodyLarge"/>
        <w:spacing w:line="280" w:lineRule="exact"/>
        <w:rPr>
          <w:rFonts w:ascii="Liberation Sans" w:hAnsi="Liberation Sans" w:cs="Liberation Sans"/>
        </w:rPr>
      </w:pPr>
    </w:p>
    <w:p w14:paraId="6B7B2DEE" w14:textId="77777777" w:rsidR="007956BF" w:rsidRPr="00846421" w:rsidRDefault="007956BF">
      <w:pPr>
        <w:pStyle w:val="BodyLarge"/>
        <w:tabs>
          <w:tab w:val="center" w:pos="5270"/>
        </w:tabs>
        <w:rPr>
          <w:rFonts w:ascii="Liberation Sans" w:hAnsi="Liberation Sans" w:cs="Liberation Sans"/>
        </w:rPr>
      </w:pPr>
      <w:r w:rsidRPr="00846421">
        <w:rPr>
          <w:rFonts w:ascii="Liberation Sans" w:hAnsi="Liberation Sans" w:cs="Liberation Sans"/>
        </w:rPr>
        <w:t>(a)</w:t>
      </w:r>
      <w:r w:rsidRPr="00846421">
        <w:rPr>
          <w:rFonts w:ascii="Liberation Sans" w:hAnsi="Liberation Sans" w:cs="Liberation Sans"/>
        </w:rPr>
        <w:tab/>
      </w:r>
      <w:r w:rsidR="00462BC2" w:rsidRPr="00846421">
        <w:rPr>
          <w:rFonts w:ascii="Liberation Sans" w:hAnsi="Liberation Sans" w:cs="Liberation Sans"/>
        </w:rPr>
        <w:t>OA</w:t>
      </w:r>
      <w:r w:rsidRPr="00846421">
        <w:rPr>
          <w:rFonts w:ascii="Liberation Sans" w:hAnsi="Liberation Sans" w:cs="Liberation Sans"/>
        </w:rPr>
        <w:t>KLE</w:t>
      </w:r>
      <w:r w:rsidR="00462BC2" w:rsidRPr="00846421">
        <w:rPr>
          <w:rFonts w:ascii="Liberation Sans" w:hAnsi="Liberation Sans" w:cs="Liberation Sans"/>
        </w:rPr>
        <w:t>Y</w:t>
      </w:r>
      <w:r w:rsidRPr="00846421">
        <w:rPr>
          <w:rFonts w:ascii="Liberation Sans" w:hAnsi="Liberation Sans" w:cs="Liberation Sans"/>
        </w:rPr>
        <w:t xml:space="preserve"> COMPANY</w:t>
      </w:r>
    </w:p>
    <w:p w14:paraId="6B7B2DEF" w14:textId="77777777" w:rsidR="007956BF" w:rsidRPr="00846421" w:rsidRDefault="007956BF">
      <w:pPr>
        <w:pStyle w:val="BodyLarge"/>
        <w:tabs>
          <w:tab w:val="center" w:pos="5270"/>
        </w:tabs>
        <w:rPr>
          <w:rFonts w:ascii="Liberation Sans" w:hAnsi="Liberation Sans" w:cs="Liberation Sans"/>
        </w:rPr>
      </w:pPr>
      <w:r w:rsidRPr="00846421">
        <w:rPr>
          <w:rFonts w:ascii="Liberation Sans" w:hAnsi="Liberation Sans" w:cs="Liberation Sans"/>
        </w:rPr>
        <w:tab/>
        <w:t>Income Statement</w:t>
      </w:r>
    </w:p>
    <w:p w14:paraId="6B7B2DF0" w14:textId="2E386CB5" w:rsidR="007956BF" w:rsidRPr="00846421" w:rsidRDefault="007956BF">
      <w:pPr>
        <w:pStyle w:val="BodyLarge"/>
        <w:tabs>
          <w:tab w:val="center" w:pos="5270"/>
        </w:tabs>
        <w:rPr>
          <w:rFonts w:ascii="Liberation Sans" w:hAnsi="Liberation Sans" w:cs="Liberation Sans"/>
        </w:rPr>
      </w:pPr>
      <w:r w:rsidRPr="00846421">
        <w:rPr>
          <w:rFonts w:ascii="Liberation Sans" w:hAnsi="Liberation Sans" w:cs="Liberation Sans"/>
        </w:rPr>
        <w:tab/>
        <w:t>For the Month Ended March 31,</w:t>
      </w:r>
      <w:r w:rsidR="00462BC2" w:rsidRPr="00846421">
        <w:rPr>
          <w:rFonts w:ascii="Liberation Sans" w:hAnsi="Liberation Sans" w:cs="Liberation Sans"/>
        </w:rPr>
        <w:t xml:space="preserve"> </w:t>
      </w:r>
      <w:r w:rsidR="00927970">
        <w:rPr>
          <w:rFonts w:ascii="Liberation Sans" w:hAnsi="Liberation Sans" w:cs="Liberation Sans"/>
        </w:rPr>
        <w:t>2022</w:t>
      </w:r>
    </w:p>
    <w:p w14:paraId="6B7B2DF1" w14:textId="77777777" w:rsidR="007956BF" w:rsidRPr="00846421" w:rsidRDefault="007956BF">
      <w:pPr>
        <w:pStyle w:val="BodyLarge"/>
        <w:tabs>
          <w:tab w:val="left" w:pos="600"/>
          <w:tab w:val="right" w:pos="9940"/>
        </w:tabs>
        <w:spacing w:line="140" w:lineRule="exact"/>
        <w:rPr>
          <w:rFonts w:ascii="Liberation Sans" w:hAnsi="Liberation Sans" w:cs="Liberation Sans"/>
          <w:u w:val="single"/>
        </w:rPr>
      </w:pPr>
      <w:r w:rsidRPr="00846421">
        <w:rPr>
          <w:rFonts w:ascii="Liberation Sans" w:hAnsi="Liberation Sans" w:cs="Liberation Sans"/>
        </w:rPr>
        <w:tab/>
      </w:r>
      <w:r w:rsidRPr="00846421">
        <w:rPr>
          <w:rFonts w:ascii="Liberation Sans" w:hAnsi="Liberation Sans" w:cs="Liberation Sans"/>
          <w:u w:val="single"/>
        </w:rPr>
        <w:tab/>
      </w:r>
    </w:p>
    <w:p w14:paraId="6B7B2DF2" w14:textId="77777777" w:rsidR="007956BF" w:rsidRPr="00846421" w:rsidRDefault="007956BF">
      <w:pPr>
        <w:pStyle w:val="BodyLarge"/>
        <w:tabs>
          <w:tab w:val="left" w:pos="600"/>
          <w:tab w:val="right" w:pos="9940"/>
        </w:tabs>
        <w:spacing w:line="120" w:lineRule="exact"/>
        <w:rPr>
          <w:rFonts w:ascii="Liberation Sans" w:hAnsi="Liberation Sans" w:cs="Liberation Sans"/>
        </w:rPr>
      </w:pPr>
    </w:p>
    <w:p w14:paraId="6B7B2DF3"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t>Sales revenues</w:t>
      </w:r>
    </w:p>
    <w:p w14:paraId="6B7B2DF4"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Sales revenue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$360,000</w:t>
      </w:r>
    </w:p>
    <w:p w14:paraId="6B7B2DF5"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Less:  Sales returns and allowances</w:t>
      </w:r>
      <w:r w:rsidRPr="00846421">
        <w:rPr>
          <w:rFonts w:ascii="Liberation Sans" w:hAnsi="Liberation Sans" w:cs="Liberation Sans"/>
        </w:rPr>
        <w:tab/>
      </w:r>
      <w:r w:rsidRPr="00846421">
        <w:rPr>
          <w:rFonts w:ascii="Liberation Sans" w:hAnsi="Liberation Sans" w:cs="Liberation Sans"/>
        </w:rPr>
        <w:tab/>
        <w:t>$13,000</w:t>
      </w:r>
    </w:p>
    <w:p w14:paraId="6B7B2DF6"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 xml:space="preserve">            Sales discounts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single"/>
        </w:rPr>
        <w:t>    8,000</w:t>
      </w:r>
      <w:r w:rsidRPr="00846421">
        <w:rPr>
          <w:rFonts w:ascii="Liberation Sans" w:hAnsi="Liberation Sans" w:cs="Liberation Sans"/>
        </w:rPr>
        <w:tab/>
      </w:r>
      <w:r w:rsidRPr="00846421">
        <w:rPr>
          <w:rFonts w:ascii="Liberation Sans" w:hAnsi="Liberation Sans" w:cs="Liberation Sans"/>
          <w:u w:val="single"/>
        </w:rPr>
        <w:t>    21,000</w:t>
      </w:r>
    </w:p>
    <w:p w14:paraId="6B7B2DF7"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Net sales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339,000</w:t>
      </w:r>
    </w:p>
    <w:p w14:paraId="6B7B2DF8"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t>Cost of goods sold</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single"/>
        </w:rPr>
        <w:t>  212,000</w:t>
      </w:r>
    </w:p>
    <w:p w14:paraId="6B7B2DF9"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t>Gross profit</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127,000</w:t>
      </w:r>
    </w:p>
    <w:p w14:paraId="6B7B2DFA"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t>Operating expenses</w:t>
      </w:r>
    </w:p>
    <w:p w14:paraId="6B7B2DFB"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Salaries and wages expense</w:t>
      </w:r>
      <w:r w:rsidRPr="00846421">
        <w:rPr>
          <w:rFonts w:ascii="Liberation Sans" w:hAnsi="Liberation Sans" w:cs="Liberation Sans"/>
        </w:rPr>
        <w:tab/>
      </w:r>
      <w:r w:rsidRPr="00846421">
        <w:rPr>
          <w:rFonts w:ascii="Liberation Sans" w:hAnsi="Liberation Sans" w:cs="Liberation Sans"/>
        </w:rPr>
        <w:tab/>
        <w:t>53,000</w:t>
      </w:r>
    </w:p>
    <w:p w14:paraId="6B7B2DFC"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Rent expense</w:t>
      </w:r>
      <w:r w:rsidRPr="00846421">
        <w:rPr>
          <w:rFonts w:ascii="Liberation Sans" w:hAnsi="Liberation Sans" w:cs="Liberation Sans"/>
        </w:rPr>
        <w:tab/>
      </w:r>
      <w:r w:rsidRPr="00846421">
        <w:rPr>
          <w:rFonts w:ascii="Liberation Sans" w:hAnsi="Liberation Sans" w:cs="Liberation Sans"/>
        </w:rPr>
        <w:tab/>
        <w:t>32,000</w:t>
      </w:r>
    </w:p>
    <w:p w14:paraId="6B7B2DFD"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Freight-out</w:t>
      </w:r>
      <w:r w:rsidRPr="00846421">
        <w:rPr>
          <w:rFonts w:ascii="Liberation Sans" w:hAnsi="Liberation Sans" w:cs="Liberation Sans"/>
        </w:rPr>
        <w:tab/>
      </w:r>
      <w:r w:rsidRPr="00846421">
        <w:rPr>
          <w:rFonts w:ascii="Liberation Sans" w:hAnsi="Liberation Sans" w:cs="Liberation Sans"/>
        </w:rPr>
        <w:tab/>
        <w:t>7,000</w:t>
      </w:r>
    </w:p>
    <w:p w14:paraId="6B7B2DFE"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Insurance expense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single"/>
        </w:rPr>
        <w:t>    6,000</w:t>
      </w:r>
    </w:p>
    <w:p w14:paraId="6B7B2DFF" w14:textId="77777777" w:rsidR="007956BF" w:rsidRPr="00846421" w:rsidRDefault="007956BF">
      <w:pPr>
        <w:pStyle w:val="BodyLarge"/>
        <w:tabs>
          <w:tab w:val="left" w:pos="600"/>
          <w:tab w:val="left" w:pos="1200"/>
          <w:tab w:val="left" w:pos="216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Total operating expenses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single"/>
        </w:rPr>
        <w:t>    98,000</w:t>
      </w:r>
    </w:p>
    <w:p w14:paraId="6B7B2E00"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Net income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double"/>
        </w:rPr>
        <w:t>$  29,000</w:t>
      </w:r>
    </w:p>
    <w:p w14:paraId="6B7B2E01" w14:textId="77777777" w:rsidR="007956BF" w:rsidRPr="00846421" w:rsidRDefault="007956BF">
      <w:pPr>
        <w:pStyle w:val="BodyLarge"/>
        <w:tabs>
          <w:tab w:val="left" w:pos="600"/>
          <w:tab w:val="left" w:pos="1200"/>
          <w:tab w:val="right" w:leader="dot" w:pos="6960"/>
          <w:tab w:val="right" w:pos="8400"/>
          <w:tab w:val="right" w:pos="9940"/>
        </w:tabs>
        <w:spacing w:line="280" w:lineRule="exact"/>
        <w:rPr>
          <w:rFonts w:ascii="Liberation Sans" w:hAnsi="Liberation Sans" w:cs="Liberation Sans"/>
        </w:rPr>
      </w:pPr>
    </w:p>
    <w:p w14:paraId="6B7B2E02" w14:textId="77777777" w:rsidR="007956BF" w:rsidRPr="00846421" w:rsidRDefault="007956BF">
      <w:pPr>
        <w:pStyle w:val="BodyLarge"/>
        <w:tabs>
          <w:tab w:val="left" w:pos="600"/>
          <w:tab w:val="left" w:pos="1200"/>
          <w:tab w:val="right" w:leader="dot" w:pos="6960"/>
          <w:tab w:val="right" w:pos="8400"/>
          <w:tab w:val="right" w:pos="9940"/>
        </w:tabs>
        <w:rPr>
          <w:rFonts w:ascii="Liberation Sans" w:hAnsi="Liberation Sans" w:cs="Liberation Sans"/>
        </w:rPr>
      </w:pPr>
      <w:r w:rsidRPr="00846421">
        <w:rPr>
          <w:rFonts w:ascii="Liberation Sans" w:hAnsi="Liberation Sans" w:cs="Liberation Sans"/>
        </w:rPr>
        <w:t>(b)</w:t>
      </w:r>
      <w:r w:rsidRPr="00846421">
        <w:rPr>
          <w:rFonts w:ascii="Liberation Sans" w:hAnsi="Liberation Sans" w:cs="Liberation Sans"/>
        </w:rPr>
        <w:tab/>
        <w:t>Gross profit rate = $127,000 ÷ $339,000 = 37.46%.</w:t>
      </w:r>
    </w:p>
    <w:p w14:paraId="6B7B2E03" w14:textId="77777777" w:rsidR="007956BF" w:rsidRPr="00846421" w:rsidRDefault="007956BF">
      <w:pPr>
        <w:pStyle w:val="BodyLarge"/>
        <w:rPr>
          <w:rFonts w:ascii="Liberation Sans" w:hAnsi="Liberation Sans" w:cs="Liberation Sans"/>
        </w:rPr>
      </w:pPr>
      <w:r w:rsidRPr="00846421">
        <w:rPr>
          <w:rFonts w:ascii="Liberation Sans" w:hAnsi="Liberation Sans" w:cs="Liberation Sans"/>
        </w:rPr>
        <w:br w:type="page"/>
      </w:r>
      <w:r w:rsidRPr="00846421">
        <w:rPr>
          <w:rFonts w:ascii="Liberation Sans" w:hAnsi="Liberation Sans" w:cs="Liberation Sans"/>
        </w:rPr>
        <w:lastRenderedPageBreak/>
        <w:t>EXERCISE 5-10B</w:t>
      </w:r>
    </w:p>
    <w:p w14:paraId="6B7B2E04" w14:textId="77777777" w:rsidR="007956BF" w:rsidRPr="00846421" w:rsidRDefault="007956BF">
      <w:pPr>
        <w:pStyle w:val="BodyLarge"/>
        <w:rPr>
          <w:rFonts w:ascii="Liberation Sans" w:hAnsi="Liberation Sans" w:cs="Liberation Sans"/>
        </w:rPr>
      </w:pPr>
    </w:p>
    <w:p w14:paraId="6B7B2E05" w14:textId="77777777" w:rsidR="007956BF" w:rsidRPr="00846421" w:rsidRDefault="007956BF">
      <w:pPr>
        <w:pStyle w:val="BodyLarge"/>
        <w:tabs>
          <w:tab w:val="center" w:pos="5270"/>
        </w:tabs>
        <w:rPr>
          <w:rFonts w:ascii="Liberation Sans" w:hAnsi="Liberation Sans" w:cs="Liberation Sans"/>
        </w:rPr>
      </w:pPr>
      <w:r w:rsidRPr="00846421">
        <w:rPr>
          <w:rFonts w:ascii="Liberation Sans" w:hAnsi="Liberation Sans" w:cs="Liberation Sans"/>
        </w:rPr>
        <w:t>(a)</w:t>
      </w:r>
      <w:r w:rsidRPr="00846421">
        <w:rPr>
          <w:rFonts w:ascii="Liberation Sans" w:hAnsi="Liberation Sans" w:cs="Liberation Sans"/>
        </w:rPr>
        <w:tab/>
      </w:r>
      <w:r w:rsidR="00462BC2" w:rsidRPr="00846421">
        <w:rPr>
          <w:rFonts w:ascii="Liberation Sans" w:hAnsi="Liberation Sans" w:cs="Liberation Sans"/>
        </w:rPr>
        <w:t>KRUEGER</w:t>
      </w:r>
      <w:r w:rsidRPr="00846421">
        <w:rPr>
          <w:rFonts w:ascii="Liberation Sans" w:hAnsi="Liberation Sans" w:cs="Liberation Sans"/>
        </w:rPr>
        <w:t xml:space="preserve"> COMPANY</w:t>
      </w:r>
    </w:p>
    <w:p w14:paraId="6B7B2E06" w14:textId="77777777" w:rsidR="007956BF" w:rsidRPr="00846421" w:rsidRDefault="007956BF">
      <w:pPr>
        <w:pStyle w:val="BodyLarge"/>
        <w:tabs>
          <w:tab w:val="center" w:pos="5270"/>
        </w:tabs>
        <w:rPr>
          <w:rFonts w:ascii="Liberation Sans" w:hAnsi="Liberation Sans" w:cs="Liberation Sans"/>
        </w:rPr>
      </w:pPr>
      <w:r w:rsidRPr="00846421">
        <w:rPr>
          <w:rFonts w:ascii="Liberation Sans" w:hAnsi="Liberation Sans" w:cs="Liberation Sans"/>
        </w:rPr>
        <w:tab/>
        <w:t>Income Statement</w:t>
      </w:r>
    </w:p>
    <w:p w14:paraId="6B7B2E07" w14:textId="6B23F6DB" w:rsidR="007956BF" w:rsidRPr="00846421" w:rsidRDefault="007956BF">
      <w:pPr>
        <w:pStyle w:val="BodyLarge"/>
        <w:tabs>
          <w:tab w:val="center" w:pos="5270"/>
        </w:tabs>
        <w:rPr>
          <w:rFonts w:ascii="Liberation Sans" w:hAnsi="Liberation Sans" w:cs="Liberation Sans"/>
        </w:rPr>
      </w:pPr>
      <w:r w:rsidRPr="00846421">
        <w:rPr>
          <w:rFonts w:ascii="Liberation Sans" w:hAnsi="Liberation Sans" w:cs="Liberation Sans"/>
        </w:rPr>
        <w:tab/>
        <w:t xml:space="preserve">For the Year Ended December 31, </w:t>
      </w:r>
      <w:r w:rsidR="00927970">
        <w:rPr>
          <w:rFonts w:ascii="Liberation Sans" w:hAnsi="Liberation Sans" w:cs="Liberation Sans"/>
        </w:rPr>
        <w:t>2022</w:t>
      </w:r>
    </w:p>
    <w:p w14:paraId="6B7B2E08" w14:textId="77777777" w:rsidR="007956BF" w:rsidRPr="00846421" w:rsidRDefault="007956BF">
      <w:pPr>
        <w:pStyle w:val="BodyLarge"/>
        <w:tabs>
          <w:tab w:val="left" w:pos="600"/>
          <w:tab w:val="right" w:pos="9940"/>
        </w:tabs>
        <w:spacing w:line="140" w:lineRule="exact"/>
        <w:rPr>
          <w:rFonts w:ascii="Liberation Sans" w:hAnsi="Liberation Sans" w:cs="Liberation Sans"/>
          <w:u w:val="single"/>
        </w:rPr>
      </w:pPr>
      <w:r w:rsidRPr="00846421">
        <w:rPr>
          <w:rFonts w:ascii="Liberation Sans" w:hAnsi="Liberation Sans" w:cs="Liberation Sans"/>
        </w:rPr>
        <w:tab/>
      </w:r>
      <w:r w:rsidRPr="00846421">
        <w:rPr>
          <w:rFonts w:ascii="Liberation Sans" w:hAnsi="Liberation Sans" w:cs="Liberation Sans"/>
          <w:u w:val="single"/>
        </w:rPr>
        <w:tab/>
      </w:r>
    </w:p>
    <w:p w14:paraId="6B7B2E09" w14:textId="77777777" w:rsidR="007956BF" w:rsidRPr="00846421" w:rsidRDefault="007956BF">
      <w:pPr>
        <w:pStyle w:val="BodyLarge"/>
        <w:tabs>
          <w:tab w:val="left" w:pos="600"/>
          <w:tab w:val="right" w:pos="9940"/>
        </w:tabs>
        <w:spacing w:line="120" w:lineRule="exact"/>
        <w:rPr>
          <w:rFonts w:ascii="Liberation Sans" w:hAnsi="Liberation Sans" w:cs="Liberation Sans"/>
        </w:rPr>
      </w:pPr>
    </w:p>
    <w:p w14:paraId="6B7B2E0A" w14:textId="77777777" w:rsidR="007956BF" w:rsidRPr="00846421" w:rsidRDefault="007956BF">
      <w:pPr>
        <w:pStyle w:val="BodyLarge"/>
        <w:tabs>
          <w:tab w:val="left" w:pos="600"/>
          <w:tab w:val="left" w:pos="1200"/>
          <w:tab w:val="left" w:pos="1800"/>
          <w:tab w:val="right" w:leader="dot" w:pos="5520"/>
          <w:tab w:val="right" w:pos="6840"/>
          <w:tab w:val="right" w:pos="8280"/>
          <w:tab w:val="right" w:pos="9940"/>
        </w:tabs>
        <w:rPr>
          <w:rFonts w:ascii="Liberation Sans" w:hAnsi="Liberation Sans" w:cs="Liberation Sans"/>
        </w:rPr>
      </w:pPr>
      <w:r w:rsidRPr="00846421">
        <w:rPr>
          <w:rFonts w:ascii="Liberation Sans" w:hAnsi="Liberation Sans" w:cs="Liberation Sans"/>
        </w:rPr>
        <w:tab/>
        <w:t>Net sales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$1,650,000</w:t>
      </w:r>
    </w:p>
    <w:p w14:paraId="6B7B2E0B" w14:textId="77777777" w:rsidR="007956BF" w:rsidRPr="00846421" w:rsidRDefault="007956BF">
      <w:pPr>
        <w:pStyle w:val="BodyLarge"/>
        <w:tabs>
          <w:tab w:val="left" w:pos="600"/>
          <w:tab w:val="left" w:pos="1200"/>
          <w:tab w:val="left" w:pos="1800"/>
          <w:tab w:val="right" w:leader="dot" w:pos="5520"/>
          <w:tab w:val="right" w:pos="6840"/>
          <w:tab w:val="right" w:pos="8280"/>
          <w:tab w:val="right" w:pos="9940"/>
        </w:tabs>
        <w:rPr>
          <w:rFonts w:ascii="Liberation Sans" w:hAnsi="Liberation Sans" w:cs="Liberation Sans"/>
        </w:rPr>
      </w:pPr>
      <w:r w:rsidRPr="00846421">
        <w:rPr>
          <w:rFonts w:ascii="Liberation Sans" w:hAnsi="Liberation Sans" w:cs="Liberation Sans"/>
        </w:rPr>
        <w:tab/>
        <w:t>Cost of goods sold</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00462BC2" w:rsidRPr="00846421">
        <w:rPr>
          <w:rFonts w:ascii="Liberation Sans" w:hAnsi="Liberation Sans" w:cs="Liberation Sans"/>
          <w:u w:val="single"/>
        </w:rPr>
        <w:t xml:space="preserve">     92</w:t>
      </w:r>
      <w:r w:rsidRPr="00846421">
        <w:rPr>
          <w:rFonts w:ascii="Liberation Sans" w:hAnsi="Liberation Sans" w:cs="Liberation Sans"/>
          <w:u w:val="single"/>
        </w:rPr>
        <w:t>2,000</w:t>
      </w:r>
    </w:p>
    <w:p w14:paraId="6B7B2E0C" w14:textId="77777777" w:rsidR="007956BF" w:rsidRPr="00846421" w:rsidRDefault="007956BF">
      <w:pPr>
        <w:pStyle w:val="BodyLarge"/>
        <w:tabs>
          <w:tab w:val="left" w:pos="600"/>
          <w:tab w:val="left" w:pos="1200"/>
          <w:tab w:val="left" w:pos="1800"/>
          <w:tab w:val="right" w:leader="dot" w:pos="5520"/>
          <w:tab w:val="right" w:pos="6840"/>
          <w:tab w:val="right" w:pos="8280"/>
          <w:tab w:val="right" w:pos="9940"/>
        </w:tabs>
        <w:rPr>
          <w:rFonts w:ascii="Liberation Sans" w:hAnsi="Liberation Sans" w:cs="Liberation Sans"/>
        </w:rPr>
      </w:pPr>
      <w:r w:rsidRPr="00846421">
        <w:rPr>
          <w:rFonts w:ascii="Liberation Sans" w:hAnsi="Liberation Sans" w:cs="Liberation Sans"/>
        </w:rPr>
        <w:tab/>
        <w:t>Gross profit</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00462BC2" w:rsidRPr="00846421">
        <w:rPr>
          <w:rFonts w:ascii="Liberation Sans" w:hAnsi="Liberation Sans" w:cs="Liberation Sans"/>
        </w:rPr>
        <w:t>72</w:t>
      </w:r>
      <w:r w:rsidRPr="00846421">
        <w:rPr>
          <w:rFonts w:ascii="Liberation Sans" w:hAnsi="Liberation Sans" w:cs="Liberation Sans"/>
        </w:rPr>
        <w:t>8,000</w:t>
      </w:r>
    </w:p>
    <w:p w14:paraId="6B7B2E0D" w14:textId="77777777" w:rsidR="007956BF" w:rsidRPr="00846421" w:rsidRDefault="007956BF">
      <w:pPr>
        <w:pStyle w:val="BodyLarge"/>
        <w:tabs>
          <w:tab w:val="left" w:pos="600"/>
          <w:tab w:val="left" w:pos="1200"/>
          <w:tab w:val="left" w:pos="1800"/>
          <w:tab w:val="right" w:leader="dot" w:pos="5520"/>
          <w:tab w:val="right" w:pos="6840"/>
          <w:tab w:val="right" w:pos="8280"/>
          <w:tab w:val="right" w:pos="9940"/>
        </w:tabs>
        <w:rPr>
          <w:rFonts w:ascii="Liberation Sans" w:hAnsi="Liberation Sans" w:cs="Liberation Sans"/>
        </w:rPr>
      </w:pPr>
      <w:r w:rsidRPr="00846421">
        <w:rPr>
          <w:rFonts w:ascii="Liberation Sans" w:hAnsi="Liberation Sans" w:cs="Liberation Sans"/>
        </w:rPr>
        <w:tab/>
        <w:t>Operating expenses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spacing w:val="-4"/>
          <w:u w:val="single"/>
        </w:rPr>
        <w:t xml:space="preserve">     </w:t>
      </w:r>
      <w:r w:rsidRPr="00846421">
        <w:rPr>
          <w:rFonts w:ascii="Liberation Sans" w:hAnsi="Liberation Sans" w:cs="Liberation Sans"/>
          <w:u w:val="single"/>
        </w:rPr>
        <w:t>647,000</w:t>
      </w:r>
    </w:p>
    <w:p w14:paraId="6B7B2E0E" w14:textId="77777777" w:rsidR="007956BF" w:rsidRPr="00846421" w:rsidRDefault="007956BF">
      <w:pPr>
        <w:pStyle w:val="BodyLarge"/>
        <w:tabs>
          <w:tab w:val="left" w:pos="600"/>
          <w:tab w:val="left" w:pos="1200"/>
          <w:tab w:val="left" w:pos="1800"/>
          <w:tab w:val="right" w:leader="dot" w:pos="5520"/>
          <w:tab w:val="right" w:pos="6840"/>
          <w:tab w:val="right" w:pos="8280"/>
          <w:tab w:val="right" w:pos="9940"/>
        </w:tabs>
        <w:rPr>
          <w:rFonts w:ascii="Liberation Sans" w:hAnsi="Liberation Sans" w:cs="Liberation Sans"/>
        </w:rPr>
      </w:pPr>
      <w:r w:rsidRPr="00846421">
        <w:rPr>
          <w:rFonts w:ascii="Liberation Sans" w:hAnsi="Liberation Sans" w:cs="Liberation Sans"/>
        </w:rPr>
        <w:tab/>
        <w:t>Income from operations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w:t>
      </w:r>
      <w:r w:rsidR="00462BC2" w:rsidRPr="00846421">
        <w:rPr>
          <w:rFonts w:ascii="Liberation Sans" w:hAnsi="Liberation Sans" w:cs="Liberation Sans"/>
        </w:rPr>
        <w:t>8</w:t>
      </w:r>
      <w:r w:rsidRPr="00846421">
        <w:rPr>
          <w:rFonts w:ascii="Liberation Sans" w:hAnsi="Liberation Sans" w:cs="Liberation Sans"/>
        </w:rPr>
        <w:t>1,000</w:t>
      </w:r>
    </w:p>
    <w:p w14:paraId="6B7B2E0F" w14:textId="77777777" w:rsidR="007956BF" w:rsidRPr="00846421" w:rsidRDefault="007956BF">
      <w:pPr>
        <w:pStyle w:val="BodyLarge"/>
        <w:tabs>
          <w:tab w:val="left" w:pos="600"/>
          <w:tab w:val="left" w:pos="1200"/>
          <w:tab w:val="left" w:pos="1800"/>
          <w:tab w:val="right" w:leader="dot" w:pos="5520"/>
          <w:tab w:val="right" w:pos="6840"/>
          <w:tab w:val="right" w:pos="8280"/>
          <w:tab w:val="right" w:pos="9940"/>
        </w:tabs>
        <w:rPr>
          <w:rFonts w:ascii="Liberation Sans" w:hAnsi="Liberation Sans" w:cs="Liberation Sans"/>
        </w:rPr>
      </w:pPr>
      <w:r w:rsidRPr="00846421">
        <w:rPr>
          <w:rFonts w:ascii="Liberation Sans" w:hAnsi="Liberation Sans" w:cs="Liberation Sans"/>
        </w:rPr>
        <w:tab/>
        <w:t>Other revenues and gains</w:t>
      </w:r>
    </w:p>
    <w:p w14:paraId="6B7B2E10" w14:textId="77777777" w:rsidR="007956BF" w:rsidRPr="00846421" w:rsidRDefault="007956BF">
      <w:pPr>
        <w:pStyle w:val="BodyLarge"/>
        <w:tabs>
          <w:tab w:val="left" w:pos="600"/>
          <w:tab w:val="left" w:pos="1200"/>
          <w:tab w:val="left" w:pos="1800"/>
          <w:tab w:val="right" w:leader="dot" w:pos="5520"/>
          <w:tab w:val="right" w:pos="6840"/>
          <w:tab w:val="right" w:pos="828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Interest revenue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$20,000</w:t>
      </w:r>
      <w:r w:rsidRPr="00846421">
        <w:rPr>
          <w:rFonts w:ascii="Liberation Sans" w:hAnsi="Liberation Sans" w:cs="Liberation Sans"/>
        </w:rPr>
        <w:tab/>
      </w:r>
    </w:p>
    <w:p w14:paraId="6B7B2E11" w14:textId="77777777" w:rsidR="007956BF" w:rsidRPr="00846421" w:rsidRDefault="007956BF">
      <w:pPr>
        <w:pStyle w:val="BodyLarge"/>
        <w:tabs>
          <w:tab w:val="left" w:pos="600"/>
          <w:tab w:val="left" w:pos="1200"/>
          <w:tab w:val="left" w:pos="1800"/>
          <w:tab w:val="right" w:leader="dot" w:pos="5520"/>
          <w:tab w:val="right" w:pos="6840"/>
          <w:tab w:val="right" w:pos="8280"/>
          <w:tab w:val="right" w:pos="9940"/>
        </w:tabs>
        <w:rPr>
          <w:rFonts w:ascii="Liberation Sans" w:hAnsi="Liberation Sans" w:cs="Liberation Sans"/>
        </w:rPr>
      </w:pPr>
      <w:r w:rsidRPr="00846421">
        <w:rPr>
          <w:rFonts w:ascii="Liberation Sans" w:hAnsi="Liberation Sans" w:cs="Liberation Sans"/>
        </w:rPr>
        <w:tab/>
        <w:t>Other expenses and losses</w:t>
      </w:r>
    </w:p>
    <w:p w14:paraId="6B7B2E12" w14:textId="77777777" w:rsidR="007956BF" w:rsidRPr="00846421" w:rsidRDefault="007956BF">
      <w:pPr>
        <w:pStyle w:val="BodyLarge"/>
        <w:tabs>
          <w:tab w:val="left" w:pos="600"/>
          <w:tab w:val="left" w:pos="1200"/>
          <w:tab w:val="left" w:pos="1800"/>
          <w:tab w:val="right" w:leader="dot" w:pos="5520"/>
          <w:tab w:val="right" w:pos="6840"/>
          <w:tab w:val="right" w:pos="828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Interest expense</w:t>
      </w:r>
      <w:r w:rsidRPr="00846421">
        <w:rPr>
          <w:rFonts w:ascii="Liberation Sans" w:hAnsi="Liberation Sans" w:cs="Liberation Sans"/>
        </w:rPr>
        <w:tab/>
      </w:r>
      <w:r w:rsidRPr="00846421">
        <w:rPr>
          <w:rFonts w:ascii="Liberation Sans" w:hAnsi="Liberation Sans" w:cs="Liberation Sans"/>
        </w:rPr>
        <w:tab/>
        <w:t>$49,000</w:t>
      </w:r>
      <w:r w:rsidRPr="00846421">
        <w:rPr>
          <w:rFonts w:ascii="Liberation Sans" w:hAnsi="Liberation Sans" w:cs="Liberation Sans"/>
        </w:rPr>
        <w:tab/>
      </w:r>
    </w:p>
    <w:p w14:paraId="6B7B2E13" w14:textId="77777777" w:rsidR="007956BF" w:rsidRPr="00846421" w:rsidRDefault="007956BF">
      <w:pPr>
        <w:pStyle w:val="BodyLarge"/>
        <w:tabs>
          <w:tab w:val="left" w:pos="600"/>
          <w:tab w:val="left" w:pos="1200"/>
          <w:tab w:val="left" w:pos="1800"/>
          <w:tab w:val="right" w:leader="dot" w:pos="5520"/>
          <w:tab w:val="right" w:pos="6840"/>
          <w:tab w:val="right" w:pos="8280"/>
          <w:tab w:val="right" w:pos="10017"/>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 xml:space="preserve">Loss on disposal of </w:t>
      </w:r>
    </w:p>
    <w:p w14:paraId="6B7B2E14" w14:textId="77777777" w:rsidR="007956BF" w:rsidRPr="00846421" w:rsidRDefault="007956BF">
      <w:pPr>
        <w:pStyle w:val="BodyLarge"/>
        <w:tabs>
          <w:tab w:val="left" w:pos="600"/>
          <w:tab w:val="left" w:pos="1200"/>
          <w:tab w:val="left" w:pos="1800"/>
          <w:tab w:val="right" w:leader="dot" w:pos="5520"/>
          <w:tab w:val="right" w:pos="6840"/>
          <w:tab w:val="right" w:pos="8280"/>
          <w:tab w:val="right" w:pos="10017"/>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   equipment</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single"/>
        </w:rPr>
        <w:t xml:space="preserve">    7,000</w:t>
      </w:r>
      <w:r w:rsidRPr="00846421">
        <w:rPr>
          <w:rFonts w:ascii="Liberation Sans" w:hAnsi="Liberation Sans" w:cs="Liberation Sans"/>
        </w:rPr>
        <w:tab/>
      </w:r>
      <w:r w:rsidRPr="00846421">
        <w:rPr>
          <w:rFonts w:ascii="Liberation Sans" w:hAnsi="Liberation Sans" w:cs="Liberation Sans"/>
          <w:u w:val="single"/>
        </w:rPr>
        <w:t xml:space="preserve">    56,000</w:t>
      </w:r>
      <w:r w:rsidRPr="00846421">
        <w:rPr>
          <w:rFonts w:ascii="Liberation Sans" w:hAnsi="Liberation Sans" w:cs="Liberation Sans"/>
        </w:rPr>
        <w:tab/>
      </w:r>
      <w:r w:rsidRPr="00846421">
        <w:rPr>
          <w:rFonts w:ascii="Liberation Sans" w:hAnsi="Liberation Sans" w:cs="Liberation Sans"/>
          <w:u w:val="single"/>
        </w:rPr>
        <w:t xml:space="preserve">    </w:t>
      </w:r>
      <w:r w:rsidRPr="00846421">
        <w:rPr>
          <w:rFonts w:ascii="Liberation Sans" w:hAnsi="Liberation Sans" w:cs="Liberation Sans"/>
          <w:u w:val="single"/>
          <w:vertAlign w:val="superscript"/>
        </w:rPr>
        <w:t xml:space="preserve">  </w:t>
      </w:r>
      <w:r w:rsidRPr="00846421">
        <w:rPr>
          <w:rFonts w:ascii="Liberation Sans" w:hAnsi="Liberation Sans" w:cs="Liberation Sans"/>
          <w:u w:val="single"/>
        </w:rPr>
        <w:t>(36,000</w:t>
      </w:r>
      <w:r w:rsidRPr="00846421">
        <w:rPr>
          <w:rFonts w:ascii="Liberation Sans" w:hAnsi="Liberation Sans" w:cs="Liberation Sans"/>
        </w:rPr>
        <w:t>)</w:t>
      </w:r>
    </w:p>
    <w:p w14:paraId="6B7B2E15" w14:textId="77777777" w:rsidR="007956BF" w:rsidRPr="00846421" w:rsidRDefault="007956BF">
      <w:pPr>
        <w:pStyle w:val="BodyLarge"/>
        <w:tabs>
          <w:tab w:val="left" w:pos="600"/>
          <w:tab w:val="left" w:pos="1200"/>
          <w:tab w:val="left" w:pos="1800"/>
          <w:tab w:val="right" w:leader="dot" w:pos="5520"/>
          <w:tab w:val="right" w:pos="6840"/>
          <w:tab w:val="right" w:pos="8280"/>
          <w:tab w:val="right" w:pos="9940"/>
        </w:tabs>
        <w:rPr>
          <w:rFonts w:ascii="Liberation Sans" w:hAnsi="Liberation Sans" w:cs="Liberation Sans"/>
        </w:rPr>
      </w:pPr>
      <w:r w:rsidRPr="00846421">
        <w:rPr>
          <w:rFonts w:ascii="Liberation Sans" w:hAnsi="Liberation Sans" w:cs="Liberation Sans"/>
        </w:rPr>
        <w:tab/>
        <w:t>Net income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00462BC2" w:rsidRPr="00846421">
        <w:rPr>
          <w:rFonts w:ascii="Liberation Sans" w:hAnsi="Liberation Sans" w:cs="Liberation Sans"/>
          <w:u w:val="double"/>
        </w:rPr>
        <w:t>$     4</w:t>
      </w:r>
      <w:r w:rsidRPr="00846421">
        <w:rPr>
          <w:rFonts w:ascii="Liberation Sans" w:hAnsi="Liberation Sans" w:cs="Liberation Sans"/>
          <w:u w:val="double"/>
        </w:rPr>
        <w:t>5,000</w:t>
      </w:r>
    </w:p>
    <w:p w14:paraId="6B7B2E16" w14:textId="77777777" w:rsidR="007956BF" w:rsidRPr="00846421" w:rsidRDefault="007956BF">
      <w:pPr>
        <w:pStyle w:val="BodyLarge"/>
        <w:rPr>
          <w:rFonts w:ascii="Liberation Sans" w:hAnsi="Liberation Sans" w:cs="Liberation Sans"/>
        </w:rPr>
      </w:pPr>
    </w:p>
    <w:p w14:paraId="6B7B2E17" w14:textId="77777777" w:rsidR="007956BF" w:rsidRPr="00846421" w:rsidRDefault="007956BF">
      <w:pPr>
        <w:pStyle w:val="BodyLarge"/>
        <w:rPr>
          <w:rFonts w:ascii="Liberation Sans" w:hAnsi="Liberation Sans" w:cs="Liberation Sans"/>
        </w:rPr>
      </w:pPr>
    </w:p>
    <w:p w14:paraId="6B7B2E18" w14:textId="77777777" w:rsidR="007956BF" w:rsidRPr="00846421" w:rsidRDefault="007956BF">
      <w:pPr>
        <w:pStyle w:val="BodyLarge"/>
        <w:tabs>
          <w:tab w:val="center" w:pos="5270"/>
        </w:tabs>
        <w:spacing w:before="120"/>
        <w:rPr>
          <w:rFonts w:ascii="Liberation Sans" w:hAnsi="Liberation Sans" w:cs="Liberation Sans"/>
        </w:rPr>
      </w:pPr>
      <w:r w:rsidRPr="00846421">
        <w:rPr>
          <w:rFonts w:ascii="Liberation Sans" w:hAnsi="Liberation Sans" w:cs="Liberation Sans"/>
        </w:rPr>
        <w:t>(b)</w:t>
      </w:r>
      <w:r w:rsidRPr="00846421">
        <w:rPr>
          <w:rFonts w:ascii="Liberation Sans" w:hAnsi="Liberation Sans" w:cs="Liberation Sans"/>
        </w:rPr>
        <w:tab/>
      </w:r>
      <w:r w:rsidR="00462BC2" w:rsidRPr="00846421">
        <w:rPr>
          <w:rFonts w:ascii="Liberation Sans" w:hAnsi="Liberation Sans" w:cs="Liberation Sans"/>
        </w:rPr>
        <w:t>KRUEGER</w:t>
      </w:r>
      <w:r w:rsidRPr="00846421">
        <w:rPr>
          <w:rFonts w:ascii="Liberation Sans" w:hAnsi="Liberation Sans" w:cs="Liberation Sans"/>
        </w:rPr>
        <w:t xml:space="preserve"> COMPANY</w:t>
      </w:r>
    </w:p>
    <w:p w14:paraId="6B7B2E19" w14:textId="77777777" w:rsidR="007956BF" w:rsidRPr="00846421" w:rsidRDefault="007956BF">
      <w:pPr>
        <w:pStyle w:val="BodyLarge"/>
        <w:tabs>
          <w:tab w:val="center" w:pos="5270"/>
        </w:tabs>
        <w:rPr>
          <w:rFonts w:ascii="Liberation Sans" w:hAnsi="Liberation Sans" w:cs="Liberation Sans"/>
        </w:rPr>
      </w:pPr>
      <w:r w:rsidRPr="00846421">
        <w:rPr>
          <w:rFonts w:ascii="Liberation Sans" w:hAnsi="Liberation Sans" w:cs="Liberation Sans"/>
        </w:rPr>
        <w:tab/>
        <w:t>Income Statement</w:t>
      </w:r>
    </w:p>
    <w:p w14:paraId="6B7B2E1A" w14:textId="7DF9DA38" w:rsidR="007956BF" w:rsidRPr="00846421" w:rsidRDefault="007956BF">
      <w:pPr>
        <w:pStyle w:val="BodyLarge"/>
        <w:tabs>
          <w:tab w:val="center" w:pos="5270"/>
        </w:tabs>
        <w:rPr>
          <w:rFonts w:ascii="Liberation Sans" w:hAnsi="Liberation Sans" w:cs="Liberation Sans"/>
        </w:rPr>
      </w:pPr>
      <w:r w:rsidRPr="00846421">
        <w:rPr>
          <w:rFonts w:ascii="Liberation Sans" w:hAnsi="Liberation Sans" w:cs="Liberation Sans"/>
        </w:rPr>
        <w:tab/>
        <w:t>For the Year Ended December</w:t>
      </w:r>
      <w:r w:rsidR="00462BC2" w:rsidRPr="00846421">
        <w:rPr>
          <w:rFonts w:ascii="Liberation Sans" w:hAnsi="Liberation Sans" w:cs="Liberation Sans"/>
        </w:rPr>
        <w:t xml:space="preserve"> 31, </w:t>
      </w:r>
      <w:r w:rsidR="00927970">
        <w:rPr>
          <w:rFonts w:ascii="Liberation Sans" w:hAnsi="Liberation Sans" w:cs="Liberation Sans"/>
        </w:rPr>
        <w:t>2022</w:t>
      </w:r>
    </w:p>
    <w:p w14:paraId="6B7B2E1B" w14:textId="77777777" w:rsidR="007956BF" w:rsidRPr="00846421" w:rsidRDefault="007956BF">
      <w:pPr>
        <w:pStyle w:val="BodyLarge"/>
        <w:tabs>
          <w:tab w:val="left" w:pos="600"/>
          <w:tab w:val="right" w:pos="9940"/>
        </w:tabs>
        <w:spacing w:line="140" w:lineRule="exact"/>
        <w:rPr>
          <w:rFonts w:ascii="Liberation Sans" w:hAnsi="Liberation Sans" w:cs="Liberation Sans"/>
          <w:u w:val="single"/>
        </w:rPr>
      </w:pPr>
      <w:r w:rsidRPr="00846421">
        <w:rPr>
          <w:rFonts w:ascii="Liberation Sans" w:hAnsi="Liberation Sans" w:cs="Liberation Sans"/>
        </w:rPr>
        <w:tab/>
      </w:r>
      <w:r w:rsidRPr="00846421">
        <w:rPr>
          <w:rFonts w:ascii="Liberation Sans" w:hAnsi="Liberation Sans" w:cs="Liberation Sans"/>
          <w:u w:val="single"/>
        </w:rPr>
        <w:tab/>
      </w:r>
    </w:p>
    <w:p w14:paraId="6B7B2E1C" w14:textId="77777777" w:rsidR="007956BF" w:rsidRPr="00846421" w:rsidRDefault="007956BF">
      <w:pPr>
        <w:pStyle w:val="BodyLarge"/>
        <w:tabs>
          <w:tab w:val="left" w:pos="600"/>
          <w:tab w:val="right" w:pos="9940"/>
        </w:tabs>
        <w:spacing w:line="120" w:lineRule="exact"/>
        <w:rPr>
          <w:rFonts w:ascii="Liberation Sans" w:hAnsi="Liberation Sans" w:cs="Liberation Sans"/>
        </w:rPr>
      </w:pPr>
    </w:p>
    <w:p w14:paraId="6B7B2E1D" w14:textId="77777777" w:rsidR="007956BF" w:rsidRPr="00846421" w:rsidRDefault="007956BF">
      <w:pPr>
        <w:pStyle w:val="BodyLarge"/>
        <w:tabs>
          <w:tab w:val="left" w:pos="600"/>
          <w:tab w:val="left" w:pos="1200"/>
          <w:tab w:val="left" w:pos="1800"/>
          <w:tab w:val="right" w:leader="dot" w:pos="6120"/>
          <w:tab w:val="right" w:pos="8040"/>
          <w:tab w:val="right" w:pos="9940"/>
        </w:tabs>
        <w:rPr>
          <w:rFonts w:ascii="Liberation Sans" w:hAnsi="Liberation Sans" w:cs="Liberation Sans"/>
        </w:rPr>
      </w:pPr>
      <w:r w:rsidRPr="00846421">
        <w:rPr>
          <w:rFonts w:ascii="Liberation Sans" w:hAnsi="Liberation Sans" w:cs="Liberation Sans"/>
        </w:rPr>
        <w:tab/>
        <w:t>Revenues</w:t>
      </w:r>
    </w:p>
    <w:p w14:paraId="6B7B2E1E" w14:textId="77777777" w:rsidR="007956BF" w:rsidRPr="00846421" w:rsidRDefault="007956BF">
      <w:pPr>
        <w:pStyle w:val="BodyLarge"/>
        <w:tabs>
          <w:tab w:val="left" w:pos="600"/>
          <w:tab w:val="left" w:pos="1200"/>
          <w:tab w:val="left" w:pos="1800"/>
          <w:tab w:val="right" w:leader="dot" w:pos="6120"/>
          <w:tab w:val="right" w:pos="8145"/>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Net sales</w:t>
      </w:r>
      <w:r w:rsidRPr="00846421">
        <w:rPr>
          <w:rFonts w:ascii="Liberation Sans" w:hAnsi="Liberation Sans" w:cs="Liberation Sans"/>
        </w:rPr>
        <w:tab/>
      </w:r>
      <w:r w:rsidRPr="00846421">
        <w:rPr>
          <w:rFonts w:ascii="Liberation Sans" w:hAnsi="Liberation Sans" w:cs="Liberation Sans"/>
        </w:rPr>
        <w:tab/>
        <w:t>$1,650,000</w:t>
      </w:r>
    </w:p>
    <w:p w14:paraId="6B7B2E1F" w14:textId="77777777" w:rsidR="007956BF" w:rsidRPr="00846421" w:rsidRDefault="007956BF">
      <w:pPr>
        <w:pStyle w:val="BodyLarge"/>
        <w:tabs>
          <w:tab w:val="left" w:pos="600"/>
          <w:tab w:val="left" w:pos="1200"/>
          <w:tab w:val="left" w:pos="1800"/>
          <w:tab w:val="right" w:leader="dot" w:pos="6120"/>
          <w:tab w:val="right" w:pos="8145"/>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Interest revenue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single"/>
        </w:rPr>
        <w:t xml:space="preserve">       20,000</w:t>
      </w:r>
    </w:p>
    <w:p w14:paraId="6B7B2E20" w14:textId="77777777" w:rsidR="007956BF" w:rsidRPr="00846421" w:rsidRDefault="007956BF">
      <w:pPr>
        <w:pStyle w:val="BodyLarge"/>
        <w:tabs>
          <w:tab w:val="left" w:pos="600"/>
          <w:tab w:val="left" w:pos="1200"/>
          <w:tab w:val="left" w:pos="1800"/>
          <w:tab w:val="right" w:leader="dot" w:pos="6120"/>
          <w:tab w:val="right" w:pos="8145"/>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Total revenues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$1,670,000</w:t>
      </w:r>
    </w:p>
    <w:p w14:paraId="6B7B2E21" w14:textId="77777777" w:rsidR="007956BF" w:rsidRPr="00846421" w:rsidRDefault="007956BF">
      <w:pPr>
        <w:pStyle w:val="BodyLarge"/>
        <w:tabs>
          <w:tab w:val="left" w:pos="600"/>
          <w:tab w:val="left" w:pos="1200"/>
          <w:tab w:val="left" w:pos="1800"/>
          <w:tab w:val="right" w:leader="dot" w:pos="6120"/>
          <w:tab w:val="right" w:pos="8040"/>
          <w:tab w:val="right" w:pos="9940"/>
        </w:tabs>
        <w:rPr>
          <w:rFonts w:ascii="Liberation Sans" w:hAnsi="Liberation Sans" w:cs="Liberation Sans"/>
        </w:rPr>
      </w:pPr>
      <w:r w:rsidRPr="00846421">
        <w:rPr>
          <w:rFonts w:ascii="Liberation Sans" w:hAnsi="Liberation Sans" w:cs="Liberation Sans"/>
        </w:rPr>
        <w:tab/>
        <w:t>Expenses</w:t>
      </w:r>
    </w:p>
    <w:p w14:paraId="6B7B2E22" w14:textId="77777777" w:rsidR="007956BF" w:rsidRPr="00846421" w:rsidRDefault="00462BC2">
      <w:pPr>
        <w:pStyle w:val="BodyLarge"/>
        <w:tabs>
          <w:tab w:val="left" w:pos="600"/>
          <w:tab w:val="left" w:pos="1200"/>
          <w:tab w:val="left" w:pos="1800"/>
          <w:tab w:val="right" w:leader="dot" w:pos="6120"/>
          <w:tab w:val="right" w:pos="8145"/>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Cost of goods sold</w:t>
      </w:r>
      <w:r w:rsidRPr="00846421">
        <w:rPr>
          <w:rFonts w:ascii="Liberation Sans" w:hAnsi="Liberation Sans" w:cs="Liberation Sans"/>
        </w:rPr>
        <w:tab/>
      </w:r>
      <w:r w:rsidRPr="00846421">
        <w:rPr>
          <w:rFonts w:ascii="Liberation Sans" w:hAnsi="Liberation Sans" w:cs="Liberation Sans"/>
        </w:rPr>
        <w:tab/>
        <w:t>92</w:t>
      </w:r>
      <w:r w:rsidR="007956BF" w:rsidRPr="00846421">
        <w:rPr>
          <w:rFonts w:ascii="Liberation Sans" w:hAnsi="Liberation Sans" w:cs="Liberation Sans"/>
        </w:rPr>
        <w:t>2,000</w:t>
      </w:r>
      <w:r w:rsidR="007956BF" w:rsidRPr="00846421">
        <w:rPr>
          <w:rFonts w:ascii="Liberation Sans" w:hAnsi="Liberation Sans" w:cs="Liberation Sans"/>
        </w:rPr>
        <w:tab/>
      </w:r>
    </w:p>
    <w:p w14:paraId="6B7B2E23" w14:textId="77777777" w:rsidR="007956BF" w:rsidRPr="00846421" w:rsidRDefault="007956BF">
      <w:pPr>
        <w:pStyle w:val="BodyLarge"/>
        <w:tabs>
          <w:tab w:val="left" w:pos="600"/>
          <w:tab w:val="left" w:pos="1200"/>
          <w:tab w:val="left" w:pos="1800"/>
          <w:tab w:val="right" w:leader="dot" w:pos="6120"/>
          <w:tab w:val="right" w:pos="8145"/>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Operating expenses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w:t>
      </w:r>
      <w:r w:rsidRPr="00846421">
        <w:rPr>
          <w:rFonts w:ascii="Liberation Sans" w:hAnsi="Liberation Sans" w:cs="Liberation Sans"/>
        </w:rPr>
        <w:t xml:space="preserve"> 647,000</w:t>
      </w:r>
      <w:r w:rsidRPr="00846421">
        <w:rPr>
          <w:rFonts w:ascii="Liberation Sans" w:hAnsi="Liberation Sans" w:cs="Liberation Sans"/>
        </w:rPr>
        <w:tab/>
      </w:r>
    </w:p>
    <w:p w14:paraId="6B7B2E24" w14:textId="77777777" w:rsidR="007956BF" w:rsidRPr="00846421" w:rsidRDefault="007956BF">
      <w:pPr>
        <w:pStyle w:val="BodyLarge"/>
        <w:tabs>
          <w:tab w:val="left" w:pos="600"/>
          <w:tab w:val="left" w:pos="1200"/>
          <w:tab w:val="left" w:pos="1800"/>
          <w:tab w:val="right" w:leader="dot" w:pos="6120"/>
          <w:tab w:val="right" w:pos="8145"/>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Interest expense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 </w:t>
      </w:r>
      <w:r w:rsidRPr="00846421">
        <w:rPr>
          <w:rFonts w:ascii="Liberation Sans" w:hAnsi="Liberation Sans" w:cs="Liberation Sans"/>
        </w:rPr>
        <w:t xml:space="preserve"> </w:t>
      </w:r>
      <w:r w:rsidRPr="00846421">
        <w:rPr>
          <w:rFonts w:ascii="Liberation Sans" w:hAnsi="Liberation Sans" w:cs="Liberation Sans"/>
        </w:rPr>
        <w:t> </w:t>
      </w:r>
      <w:r w:rsidRPr="00846421">
        <w:rPr>
          <w:rFonts w:ascii="Liberation Sans" w:hAnsi="Liberation Sans" w:cs="Liberation Sans"/>
        </w:rPr>
        <w:t>49,000</w:t>
      </w:r>
      <w:r w:rsidRPr="00846421">
        <w:rPr>
          <w:rFonts w:ascii="Liberation Sans" w:hAnsi="Liberation Sans" w:cs="Liberation Sans"/>
        </w:rPr>
        <w:tab/>
      </w:r>
    </w:p>
    <w:p w14:paraId="6B7B2E25" w14:textId="77777777" w:rsidR="007956BF" w:rsidRPr="00846421" w:rsidRDefault="00CE4796">
      <w:pPr>
        <w:pStyle w:val="BodyLarge"/>
        <w:tabs>
          <w:tab w:val="left" w:pos="600"/>
          <w:tab w:val="left" w:pos="1200"/>
          <w:tab w:val="left" w:pos="1800"/>
          <w:tab w:val="right" w:leader="dot" w:pos="6120"/>
          <w:tab w:val="right" w:pos="8145"/>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Loss on disposal</w:t>
      </w:r>
      <w:r w:rsidR="007956BF" w:rsidRPr="00846421">
        <w:rPr>
          <w:rFonts w:ascii="Liberation Sans" w:hAnsi="Liberation Sans" w:cs="Liberation Sans"/>
        </w:rPr>
        <w:t xml:space="preserve"> of equipment</w:t>
      </w:r>
      <w:r w:rsidR="007956BF" w:rsidRPr="00846421">
        <w:rPr>
          <w:rFonts w:ascii="Liberation Sans" w:hAnsi="Liberation Sans" w:cs="Liberation Sans"/>
        </w:rPr>
        <w:tab/>
      </w:r>
      <w:r w:rsidR="007956BF" w:rsidRPr="00846421">
        <w:rPr>
          <w:rFonts w:ascii="Liberation Sans" w:hAnsi="Liberation Sans" w:cs="Liberation Sans"/>
        </w:rPr>
        <w:tab/>
      </w:r>
      <w:r w:rsidR="007956BF" w:rsidRPr="00846421">
        <w:rPr>
          <w:rFonts w:ascii="Liberation Sans" w:hAnsi="Liberation Sans" w:cs="Liberation Sans"/>
          <w:u w:val="single"/>
        </w:rPr>
        <w:t xml:space="preserve">         7,000</w:t>
      </w:r>
      <w:r w:rsidR="007956BF" w:rsidRPr="00846421">
        <w:rPr>
          <w:rFonts w:ascii="Liberation Sans" w:hAnsi="Liberation Sans" w:cs="Liberation Sans"/>
        </w:rPr>
        <w:tab/>
      </w:r>
    </w:p>
    <w:p w14:paraId="6B7B2E26" w14:textId="77777777" w:rsidR="007956BF" w:rsidRPr="00846421" w:rsidRDefault="007956BF">
      <w:pPr>
        <w:pStyle w:val="BodyLarge"/>
        <w:tabs>
          <w:tab w:val="left" w:pos="600"/>
          <w:tab w:val="left" w:pos="1200"/>
          <w:tab w:val="left" w:pos="1800"/>
          <w:tab w:val="right" w:leader="dot" w:pos="6120"/>
          <w:tab w:val="right" w:pos="80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Total expenses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00462BC2" w:rsidRPr="00846421">
        <w:rPr>
          <w:rFonts w:ascii="Liberation Sans" w:hAnsi="Liberation Sans" w:cs="Liberation Sans"/>
          <w:u w:val="single"/>
        </w:rPr>
        <w:t xml:space="preserve">  1,62</w:t>
      </w:r>
      <w:r w:rsidRPr="00846421">
        <w:rPr>
          <w:rFonts w:ascii="Liberation Sans" w:hAnsi="Liberation Sans" w:cs="Liberation Sans"/>
          <w:u w:val="single"/>
        </w:rPr>
        <w:t>5,000</w:t>
      </w:r>
    </w:p>
    <w:p w14:paraId="6B7B2E27" w14:textId="77777777" w:rsidR="007956BF" w:rsidRPr="00846421" w:rsidRDefault="007956BF">
      <w:pPr>
        <w:pStyle w:val="BodyLarge"/>
        <w:tabs>
          <w:tab w:val="left" w:pos="600"/>
          <w:tab w:val="left" w:pos="1200"/>
          <w:tab w:val="left" w:pos="1800"/>
          <w:tab w:val="right" w:leader="dot" w:pos="6120"/>
          <w:tab w:val="right" w:pos="8040"/>
          <w:tab w:val="right" w:pos="9940"/>
        </w:tabs>
        <w:rPr>
          <w:rFonts w:ascii="Liberation Sans" w:hAnsi="Liberation Sans" w:cs="Liberation Sans"/>
        </w:rPr>
      </w:pPr>
      <w:r w:rsidRPr="00846421">
        <w:rPr>
          <w:rFonts w:ascii="Liberation Sans" w:hAnsi="Liberation Sans" w:cs="Liberation Sans"/>
        </w:rPr>
        <w:tab/>
        <w:t>Net income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double"/>
        </w:rPr>
        <w:t>$</w:t>
      </w:r>
      <w:r w:rsidRPr="00846421">
        <w:rPr>
          <w:rFonts w:ascii="Liberation Sans" w:hAnsi="Liberation Sans" w:cs="Liberation Sans"/>
          <w:u w:val="double"/>
        </w:rPr>
        <w:t> </w:t>
      </w:r>
      <w:r w:rsidR="00462BC2" w:rsidRPr="00846421">
        <w:rPr>
          <w:rFonts w:ascii="Liberation Sans" w:hAnsi="Liberation Sans" w:cs="Liberation Sans"/>
          <w:u w:val="double"/>
        </w:rPr>
        <w:t xml:space="preserve">   4</w:t>
      </w:r>
      <w:r w:rsidRPr="00846421">
        <w:rPr>
          <w:rFonts w:ascii="Liberation Sans" w:hAnsi="Liberation Sans" w:cs="Liberation Sans"/>
          <w:u w:val="double"/>
        </w:rPr>
        <w:t>5,000</w:t>
      </w:r>
    </w:p>
    <w:p w14:paraId="6B7B2E28" w14:textId="77777777" w:rsidR="007956BF" w:rsidRPr="00846421" w:rsidRDefault="007956BF">
      <w:pPr>
        <w:pStyle w:val="BodyLarge"/>
        <w:rPr>
          <w:rFonts w:ascii="Liberation Sans" w:hAnsi="Liberation Sans" w:cs="Liberation Sans"/>
        </w:rPr>
      </w:pPr>
    </w:p>
    <w:p w14:paraId="6B7B2E29" w14:textId="77777777" w:rsidR="007956BF" w:rsidRPr="00846421" w:rsidRDefault="007956BF">
      <w:pPr>
        <w:pStyle w:val="BodyLarge"/>
        <w:rPr>
          <w:rFonts w:ascii="Liberation Sans" w:hAnsi="Liberation Sans" w:cs="Liberation Sans"/>
        </w:rPr>
      </w:pPr>
      <w:r w:rsidRPr="00846421">
        <w:rPr>
          <w:rFonts w:ascii="Liberation Sans" w:hAnsi="Liberation Sans" w:cs="Liberation Sans"/>
        </w:rPr>
        <w:br w:type="page"/>
      </w:r>
      <w:r w:rsidRPr="00846421">
        <w:rPr>
          <w:rFonts w:ascii="Liberation Sans" w:hAnsi="Liberation Sans" w:cs="Liberation Sans"/>
        </w:rPr>
        <w:lastRenderedPageBreak/>
        <w:t>EXERCISE 5-11B</w:t>
      </w:r>
    </w:p>
    <w:p w14:paraId="6B7B2E2A" w14:textId="77777777" w:rsidR="007956BF" w:rsidRPr="00846421" w:rsidRDefault="007956BF">
      <w:pPr>
        <w:pStyle w:val="BodyLarge"/>
        <w:rPr>
          <w:rFonts w:ascii="Liberation Sans" w:hAnsi="Liberation Sans" w:cs="Liberation Sans"/>
        </w:rPr>
      </w:pPr>
    </w:p>
    <w:p w14:paraId="6B7B2E2B" w14:textId="77777777" w:rsidR="007956BF" w:rsidRPr="00846421" w:rsidRDefault="007956BF">
      <w:pPr>
        <w:pStyle w:val="BodyLarge"/>
        <w:tabs>
          <w:tab w:val="left" w:pos="600"/>
          <w:tab w:val="left" w:pos="1200"/>
          <w:tab w:val="right" w:leader="dot" w:pos="7920"/>
          <w:tab w:val="right" w:pos="9000"/>
          <w:tab w:val="right" w:pos="9940"/>
        </w:tabs>
        <w:rPr>
          <w:rFonts w:ascii="Liberation Sans" w:hAnsi="Liberation Sans" w:cs="Liberation Sans"/>
        </w:rPr>
      </w:pPr>
      <w:r w:rsidRPr="00846421">
        <w:rPr>
          <w:rFonts w:ascii="Liberation Sans" w:hAnsi="Liberation Sans" w:cs="Liberation Sans"/>
        </w:rPr>
        <w:t>1.</w:t>
      </w:r>
      <w:r w:rsidRPr="00846421">
        <w:rPr>
          <w:rFonts w:ascii="Liberation Sans" w:hAnsi="Liberation Sans" w:cs="Liberation Sans"/>
        </w:rPr>
        <w:tab/>
        <w:t>Sales Returns and Allowances</w:t>
      </w:r>
      <w:r w:rsidRPr="00846421">
        <w:rPr>
          <w:rFonts w:ascii="Liberation Sans" w:hAnsi="Liberation Sans" w:cs="Liberation Sans"/>
        </w:rPr>
        <w:tab/>
      </w:r>
      <w:r w:rsidRPr="00846421">
        <w:rPr>
          <w:rFonts w:ascii="Liberation Sans" w:hAnsi="Liberation Sans" w:cs="Liberation Sans"/>
        </w:rPr>
        <w:tab/>
        <w:t>205</w:t>
      </w:r>
    </w:p>
    <w:p w14:paraId="6B7B2E2C" w14:textId="77777777" w:rsidR="007956BF" w:rsidRPr="00846421" w:rsidRDefault="007956BF">
      <w:pPr>
        <w:pStyle w:val="BodyLarge"/>
        <w:tabs>
          <w:tab w:val="left" w:pos="600"/>
          <w:tab w:val="left" w:pos="1200"/>
          <w:tab w:val="right" w:leader="dot" w:pos="7920"/>
          <w:tab w:val="right" w:pos="90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Sales Revenue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205</w:t>
      </w:r>
    </w:p>
    <w:p w14:paraId="6B7B2E2D" w14:textId="77777777" w:rsidR="007956BF" w:rsidRPr="00846421" w:rsidRDefault="007956BF">
      <w:pPr>
        <w:pStyle w:val="BodyLarge"/>
        <w:tabs>
          <w:tab w:val="left" w:pos="600"/>
          <w:tab w:val="left" w:pos="1200"/>
          <w:tab w:val="right" w:leader="dot" w:pos="7920"/>
          <w:tab w:val="right" w:pos="9000"/>
          <w:tab w:val="right" w:pos="9940"/>
        </w:tabs>
        <w:rPr>
          <w:rFonts w:ascii="Liberation Sans" w:hAnsi="Liberation Sans" w:cs="Liberation Sans"/>
        </w:rPr>
      </w:pPr>
    </w:p>
    <w:p w14:paraId="6B7B2E2E" w14:textId="77777777" w:rsidR="007956BF" w:rsidRPr="00846421" w:rsidRDefault="007956BF">
      <w:pPr>
        <w:pStyle w:val="BodyLarge"/>
        <w:tabs>
          <w:tab w:val="left" w:pos="600"/>
          <w:tab w:val="left" w:pos="1200"/>
          <w:tab w:val="right" w:leader="dot" w:pos="7920"/>
          <w:tab w:val="right" w:pos="9000"/>
          <w:tab w:val="right" w:pos="9940"/>
        </w:tabs>
        <w:rPr>
          <w:rFonts w:ascii="Liberation Sans" w:hAnsi="Liberation Sans" w:cs="Liberation Sans"/>
        </w:rPr>
      </w:pPr>
      <w:r w:rsidRPr="00846421">
        <w:rPr>
          <w:rFonts w:ascii="Liberation Sans" w:hAnsi="Liberation Sans" w:cs="Liberation Sans"/>
        </w:rPr>
        <w:t>2.</w:t>
      </w:r>
      <w:r w:rsidRPr="00846421">
        <w:rPr>
          <w:rFonts w:ascii="Liberation Sans" w:hAnsi="Liberation Sans" w:cs="Liberation Sans"/>
        </w:rPr>
        <w:tab/>
        <w:t>Supplies</w:t>
      </w:r>
      <w:r w:rsidRPr="00846421">
        <w:rPr>
          <w:rFonts w:ascii="Liberation Sans" w:hAnsi="Liberation Sans" w:cs="Liberation Sans"/>
        </w:rPr>
        <w:tab/>
      </w:r>
      <w:r w:rsidRPr="00846421">
        <w:rPr>
          <w:rFonts w:ascii="Liberation Sans" w:hAnsi="Liberation Sans" w:cs="Liberation Sans"/>
        </w:rPr>
        <w:tab/>
        <w:t>300</w:t>
      </w:r>
    </w:p>
    <w:p w14:paraId="6B7B2E2F" w14:textId="77777777" w:rsidR="007956BF" w:rsidRPr="00846421" w:rsidRDefault="007956BF">
      <w:pPr>
        <w:pStyle w:val="BodyLarge"/>
        <w:tabs>
          <w:tab w:val="left" w:pos="600"/>
          <w:tab w:val="left" w:pos="1200"/>
          <w:tab w:val="right" w:leader="dot" w:pos="7920"/>
          <w:tab w:val="right" w:pos="9000"/>
          <w:tab w:val="right" w:pos="9940"/>
        </w:tabs>
        <w:rPr>
          <w:rFonts w:ascii="Liberation Sans" w:hAnsi="Liberation Sans" w:cs="Liberation Sans"/>
        </w:rPr>
      </w:pPr>
      <w:r w:rsidRPr="00846421">
        <w:rPr>
          <w:rFonts w:ascii="Liberation Sans" w:hAnsi="Liberation Sans" w:cs="Liberation Sans"/>
        </w:rPr>
        <w:tab/>
        <w:t>Accounts Payable</w:t>
      </w:r>
      <w:r w:rsidRPr="00846421">
        <w:rPr>
          <w:rFonts w:ascii="Liberation Sans" w:hAnsi="Liberation Sans" w:cs="Liberation Sans"/>
        </w:rPr>
        <w:tab/>
      </w:r>
      <w:r w:rsidRPr="00846421">
        <w:rPr>
          <w:rFonts w:ascii="Liberation Sans" w:hAnsi="Liberation Sans" w:cs="Liberation Sans"/>
        </w:rPr>
        <w:tab/>
        <w:t>300</w:t>
      </w:r>
    </w:p>
    <w:p w14:paraId="6B7B2E30" w14:textId="77777777" w:rsidR="007956BF" w:rsidRPr="00846421" w:rsidRDefault="007956BF">
      <w:pPr>
        <w:pStyle w:val="BodyLarge"/>
        <w:tabs>
          <w:tab w:val="left" w:pos="600"/>
          <w:tab w:val="left" w:pos="1200"/>
          <w:tab w:val="right" w:leader="dot" w:pos="7920"/>
          <w:tab w:val="right" w:pos="90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Cash</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300</w:t>
      </w:r>
    </w:p>
    <w:p w14:paraId="6B7B2E31" w14:textId="77777777" w:rsidR="007956BF" w:rsidRPr="00846421" w:rsidRDefault="007956BF">
      <w:pPr>
        <w:pStyle w:val="BodyLarge"/>
        <w:tabs>
          <w:tab w:val="left" w:pos="600"/>
          <w:tab w:val="left" w:pos="1200"/>
          <w:tab w:val="right" w:leader="dot" w:pos="7920"/>
          <w:tab w:val="right" w:pos="90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Inventory</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300</w:t>
      </w:r>
    </w:p>
    <w:p w14:paraId="6B7B2E32" w14:textId="77777777" w:rsidR="007956BF" w:rsidRPr="00846421" w:rsidRDefault="007956BF">
      <w:pPr>
        <w:pStyle w:val="BodyLarge"/>
        <w:tabs>
          <w:tab w:val="left" w:pos="600"/>
          <w:tab w:val="left" w:pos="1200"/>
          <w:tab w:val="right" w:leader="dot" w:pos="7920"/>
          <w:tab w:val="right" w:pos="9000"/>
          <w:tab w:val="right" w:pos="9940"/>
        </w:tabs>
        <w:rPr>
          <w:rFonts w:ascii="Liberation Sans" w:hAnsi="Liberation Sans" w:cs="Liberation Sans"/>
        </w:rPr>
      </w:pPr>
    </w:p>
    <w:p w14:paraId="6B7B2E33" w14:textId="77777777" w:rsidR="007956BF" w:rsidRPr="00846421" w:rsidRDefault="007956BF">
      <w:pPr>
        <w:pStyle w:val="BodyLarge"/>
        <w:tabs>
          <w:tab w:val="left" w:pos="600"/>
          <w:tab w:val="left" w:pos="1200"/>
          <w:tab w:val="right" w:leader="dot" w:pos="7920"/>
          <w:tab w:val="right" w:pos="9000"/>
          <w:tab w:val="right" w:pos="9940"/>
        </w:tabs>
        <w:rPr>
          <w:rFonts w:ascii="Liberation Sans" w:hAnsi="Liberation Sans" w:cs="Liberation Sans"/>
        </w:rPr>
      </w:pPr>
      <w:r w:rsidRPr="00846421">
        <w:rPr>
          <w:rFonts w:ascii="Liberation Sans" w:hAnsi="Liberation Sans" w:cs="Liberation Sans"/>
        </w:rPr>
        <w:t>3.</w:t>
      </w:r>
      <w:r w:rsidRPr="00846421">
        <w:rPr>
          <w:rFonts w:ascii="Liberation Sans" w:hAnsi="Liberation Sans" w:cs="Liberation Sans"/>
        </w:rPr>
        <w:tab/>
        <w:t>Sales Discounts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130</w:t>
      </w:r>
    </w:p>
    <w:p w14:paraId="6B7B2E34" w14:textId="77777777" w:rsidR="007956BF" w:rsidRPr="00846421" w:rsidRDefault="007956BF">
      <w:pPr>
        <w:pStyle w:val="BodyLarge"/>
        <w:tabs>
          <w:tab w:val="left" w:pos="600"/>
          <w:tab w:val="left" w:pos="1200"/>
          <w:tab w:val="right" w:leader="dot" w:pos="7920"/>
          <w:tab w:val="right" w:pos="90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Sales Returns and Allowances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130</w:t>
      </w:r>
    </w:p>
    <w:p w14:paraId="6B7B2E35" w14:textId="77777777" w:rsidR="007956BF" w:rsidRPr="00846421" w:rsidRDefault="007956BF">
      <w:pPr>
        <w:pStyle w:val="BodyLarge"/>
        <w:tabs>
          <w:tab w:val="left" w:pos="600"/>
          <w:tab w:val="left" w:pos="1200"/>
          <w:tab w:val="right" w:leader="dot" w:pos="7920"/>
          <w:tab w:val="right" w:pos="9000"/>
          <w:tab w:val="right" w:pos="9940"/>
        </w:tabs>
        <w:rPr>
          <w:rFonts w:ascii="Liberation Sans" w:hAnsi="Liberation Sans" w:cs="Liberation Sans"/>
        </w:rPr>
      </w:pPr>
    </w:p>
    <w:p w14:paraId="6B7B2E36" w14:textId="77777777" w:rsidR="007956BF" w:rsidRPr="00846421" w:rsidRDefault="007956BF">
      <w:pPr>
        <w:pStyle w:val="BodyLarge"/>
        <w:tabs>
          <w:tab w:val="left" w:pos="600"/>
          <w:tab w:val="left" w:pos="1200"/>
          <w:tab w:val="right" w:leader="dot" w:pos="7920"/>
          <w:tab w:val="right" w:pos="9000"/>
          <w:tab w:val="right" w:pos="9940"/>
        </w:tabs>
        <w:rPr>
          <w:rFonts w:ascii="Liberation Sans" w:hAnsi="Liberation Sans" w:cs="Liberation Sans"/>
        </w:rPr>
      </w:pPr>
      <w:r w:rsidRPr="00846421">
        <w:rPr>
          <w:rFonts w:ascii="Liberation Sans" w:hAnsi="Liberation Sans" w:cs="Liberation Sans"/>
        </w:rPr>
        <w:t>4.</w:t>
      </w:r>
      <w:r w:rsidRPr="00846421">
        <w:rPr>
          <w:rFonts w:ascii="Liberation Sans" w:hAnsi="Liberation Sans" w:cs="Liberation Sans"/>
        </w:rPr>
        <w:tab/>
        <w:t>Inventory</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30</w:t>
      </w:r>
    </w:p>
    <w:p w14:paraId="6B7B2E37" w14:textId="77777777" w:rsidR="007956BF" w:rsidRPr="00846421" w:rsidRDefault="007956BF">
      <w:pPr>
        <w:pStyle w:val="BodyLarge"/>
        <w:tabs>
          <w:tab w:val="left" w:pos="600"/>
          <w:tab w:val="left" w:pos="1200"/>
          <w:tab w:val="right" w:leader="dot" w:pos="7920"/>
          <w:tab w:val="right" w:pos="9000"/>
          <w:tab w:val="right" w:pos="9940"/>
        </w:tabs>
        <w:rPr>
          <w:rFonts w:ascii="Liberation Sans" w:hAnsi="Liberation Sans" w:cs="Liberation Sans"/>
        </w:rPr>
      </w:pPr>
      <w:r w:rsidRPr="00846421">
        <w:rPr>
          <w:rFonts w:ascii="Liberation Sans" w:hAnsi="Liberation Sans" w:cs="Liberation Sans"/>
        </w:rPr>
        <w:tab/>
        <w:t>Cash</w:t>
      </w:r>
      <w:r w:rsidRPr="00846421">
        <w:rPr>
          <w:rFonts w:ascii="Liberation Sans" w:hAnsi="Liberation Sans" w:cs="Liberation Sans"/>
        </w:rPr>
        <w:tab/>
      </w:r>
      <w:r w:rsidRPr="00846421">
        <w:rPr>
          <w:rFonts w:ascii="Liberation Sans" w:hAnsi="Liberation Sans" w:cs="Liberation Sans"/>
        </w:rPr>
        <w:tab/>
        <w:t>270</w:t>
      </w:r>
    </w:p>
    <w:p w14:paraId="6B7B2E38" w14:textId="77777777" w:rsidR="007956BF" w:rsidRPr="00846421" w:rsidRDefault="00462BC2">
      <w:pPr>
        <w:pStyle w:val="BodyLarge"/>
        <w:tabs>
          <w:tab w:val="left" w:pos="600"/>
          <w:tab w:val="left" w:pos="1200"/>
          <w:tab w:val="right" w:leader="dot" w:pos="7920"/>
          <w:tab w:val="right" w:pos="900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Freight-O</w:t>
      </w:r>
      <w:r w:rsidR="007956BF" w:rsidRPr="00846421">
        <w:rPr>
          <w:rFonts w:ascii="Liberation Sans" w:hAnsi="Liberation Sans" w:cs="Liberation Sans"/>
        </w:rPr>
        <w:t>ut</w:t>
      </w:r>
      <w:r w:rsidR="007956BF" w:rsidRPr="00846421">
        <w:rPr>
          <w:rFonts w:ascii="Liberation Sans" w:hAnsi="Liberation Sans" w:cs="Liberation Sans"/>
        </w:rPr>
        <w:tab/>
      </w:r>
      <w:r w:rsidR="007956BF" w:rsidRPr="00846421">
        <w:rPr>
          <w:rFonts w:ascii="Liberation Sans" w:hAnsi="Liberation Sans" w:cs="Liberation Sans"/>
        </w:rPr>
        <w:tab/>
      </w:r>
      <w:r w:rsidR="007956BF" w:rsidRPr="00846421">
        <w:rPr>
          <w:rFonts w:ascii="Liberation Sans" w:hAnsi="Liberation Sans" w:cs="Liberation Sans"/>
        </w:rPr>
        <w:tab/>
        <w:t>300</w:t>
      </w:r>
    </w:p>
    <w:p w14:paraId="6B7B2E39" w14:textId="77777777" w:rsidR="007956BF" w:rsidRPr="00846421" w:rsidRDefault="007956BF">
      <w:pPr>
        <w:pStyle w:val="BodyLarge"/>
        <w:rPr>
          <w:rFonts w:ascii="Liberation Sans" w:hAnsi="Liberation Sans" w:cs="Liberation Sans"/>
        </w:rPr>
      </w:pPr>
    </w:p>
    <w:p w14:paraId="6B7B2E3A" w14:textId="77777777" w:rsidR="007956BF" w:rsidRPr="00846421" w:rsidRDefault="007956BF">
      <w:pPr>
        <w:pStyle w:val="BodyLarge"/>
        <w:rPr>
          <w:rFonts w:ascii="Liberation Sans" w:hAnsi="Liberation Sans" w:cs="Liberation Sans"/>
        </w:rPr>
      </w:pPr>
    </w:p>
    <w:p w14:paraId="6B7B2E3B" w14:textId="77777777" w:rsidR="007956BF" w:rsidRPr="00846421" w:rsidRDefault="007956BF">
      <w:pPr>
        <w:pStyle w:val="BodyLarge"/>
        <w:rPr>
          <w:rFonts w:ascii="Liberation Sans" w:hAnsi="Liberation Sans" w:cs="Liberation Sans"/>
        </w:rPr>
      </w:pPr>
      <w:r w:rsidRPr="00846421">
        <w:rPr>
          <w:rFonts w:ascii="Liberation Sans" w:hAnsi="Liberation Sans" w:cs="Liberation Sans"/>
        </w:rPr>
        <w:t>EXERCISE 5-12B</w:t>
      </w:r>
    </w:p>
    <w:p w14:paraId="6B7B2E3C" w14:textId="77777777" w:rsidR="007956BF" w:rsidRPr="00846421" w:rsidRDefault="007956BF">
      <w:pPr>
        <w:pStyle w:val="BodyLarge"/>
        <w:spacing w:before="60"/>
        <w:rPr>
          <w:rFonts w:ascii="Liberation Sans" w:hAnsi="Liberation Sans" w:cs="Liberation Sans"/>
        </w:rPr>
      </w:pPr>
    </w:p>
    <w:p w14:paraId="6B7B2E3D" w14:textId="77777777" w:rsidR="007956BF" w:rsidRPr="00846421" w:rsidRDefault="00462BC2">
      <w:pPr>
        <w:pStyle w:val="BodyLarge"/>
        <w:tabs>
          <w:tab w:val="left" w:pos="540"/>
        </w:tabs>
        <w:ind w:left="547" w:hanging="547"/>
        <w:jc w:val="both"/>
        <w:rPr>
          <w:rFonts w:ascii="Liberation Sans" w:hAnsi="Liberation Sans" w:cs="Liberation Sans"/>
        </w:rPr>
      </w:pPr>
      <w:r w:rsidRPr="00846421">
        <w:rPr>
          <w:rFonts w:ascii="Liberation Sans" w:hAnsi="Liberation Sans" w:cs="Liberation Sans"/>
        </w:rPr>
        <w:t>(a)</w:t>
      </w:r>
      <w:r w:rsidRPr="00846421">
        <w:rPr>
          <w:rFonts w:ascii="Liberation Sans" w:hAnsi="Liberation Sans" w:cs="Liberation Sans"/>
        </w:rPr>
        <w:tab/>
        <w:t>$1,000,000 – $670,000 = $33</w:t>
      </w:r>
      <w:r w:rsidR="007956BF" w:rsidRPr="00846421">
        <w:rPr>
          <w:rFonts w:ascii="Liberation Sans" w:hAnsi="Liberation Sans" w:cs="Liberation Sans"/>
        </w:rPr>
        <w:t>0,000.</w:t>
      </w:r>
    </w:p>
    <w:p w14:paraId="6B7B2E3E" w14:textId="77777777" w:rsidR="007956BF" w:rsidRPr="00846421" w:rsidRDefault="007956BF">
      <w:pPr>
        <w:pStyle w:val="BodyLarge"/>
        <w:tabs>
          <w:tab w:val="left" w:pos="540"/>
        </w:tabs>
        <w:spacing w:before="160"/>
        <w:ind w:left="547" w:hanging="547"/>
        <w:jc w:val="both"/>
        <w:rPr>
          <w:rFonts w:ascii="Liberation Sans" w:hAnsi="Liberation Sans" w:cs="Liberation Sans"/>
        </w:rPr>
      </w:pPr>
      <w:r w:rsidRPr="00846421">
        <w:rPr>
          <w:rFonts w:ascii="Liberation Sans" w:hAnsi="Liberation Sans" w:cs="Liberation Sans"/>
        </w:rPr>
        <w:t>(b)</w:t>
      </w:r>
      <w:r w:rsidRPr="00846421">
        <w:rPr>
          <w:rFonts w:ascii="Liberation Sans" w:hAnsi="Liberation Sans" w:cs="Liberation Sans"/>
        </w:rPr>
        <w:tab/>
      </w:r>
      <w:r w:rsidR="00462BC2" w:rsidRPr="00846421">
        <w:rPr>
          <w:rFonts w:ascii="Liberation Sans" w:hAnsi="Liberation Sans" w:cs="Liberation Sans"/>
          <w:spacing w:val="-3"/>
        </w:rPr>
        <w:t>$33</w:t>
      </w:r>
      <w:r w:rsidRPr="00846421">
        <w:rPr>
          <w:rFonts w:ascii="Liberation Sans" w:hAnsi="Liberation Sans" w:cs="Liberation Sans"/>
          <w:spacing w:val="-3"/>
        </w:rPr>
        <w:t>0,000/$1,000,000 = 3</w:t>
      </w:r>
      <w:r w:rsidR="00462BC2" w:rsidRPr="00846421">
        <w:rPr>
          <w:rFonts w:ascii="Liberation Sans" w:hAnsi="Liberation Sans" w:cs="Liberation Sans"/>
          <w:spacing w:val="-3"/>
        </w:rPr>
        <w:t>3</w:t>
      </w:r>
      <w:r w:rsidRPr="00846421">
        <w:rPr>
          <w:rFonts w:ascii="Liberation Sans" w:hAnsi="Liberation Sans" w:cs="Liberation Sans"/>
          <w:spacing w:val="-3"/>
        </w:rPr>
        <w:t xml:space="preserve">%. The gross profit rate is generally considered to be more useful than the gross profit amount. The rate expresses a more </w:t>
      </w:r>
      <w:r w:rsidRPr="00846421">
        <w:rPr>
          <w:rFonts w:ascii="Liberation Sans" w:hAnsi="Liberation Sans" w:cs="Liberation Sans"/>
          <w:spacing w:val="-2"/>
        </w:rPr>
        <w:t>meaningful (qualitative) relationship between net sales and gross profit</w:t>
      </w:r>
      <w:r w:rsidRPr="00846421">
        <w:rPr>
          <w:rFonts w:ascii="Liberation Sans" w:hAnsi="Liberation Sans" w:cs="Liberation Sans"/>
        </w:rPr>
        <w:t>. The gross profit rate tells how many cents of each sales dollar go to gross profit. The trend of the gross profit rate is closely watched by financial statement users, and is compared with rates of competi</w:t>
      </w:r>
      <w:r w:rsidRPr="00846421">
        <w:rPr>
          <w:rFonts w:ascii="Liberation Sans" w:hAnsi="Liberation Sans" w:cs="Liberation Sans"/>
        </w:rPr>
        <w:softHyphen/>
        <w:t xml:space="preserve">tors </w:t>
      </w:r>
      <w:r w:rsidRPr="00846421">
        <w:rPr>
          <w:rFonts w:ascii="Liberation Sans" w:hAnsi="Liberation Sans" w:cs="Liberation Sans"/>
          <w:spacing w:val="-6"/>
        </w:rPr>
        <w:t xml:space="preserve">and with industry averages. Such comparisons provide information about </w:t>
      </w:r>
      <w:r w:rsidRPr="00846421">
        <w:rPr>
          <w:rFonts w:ascii="Liberation Sans" w:hAnsi="Liberation Sans" w:cs="Liberation Sans"/>
          <w:spacing w:val="-4"/>
        </w:rPr>
        <w:t xml:space="preserve">the effectiveness of a company’s purchasing function and the soundness </w:t>
      </w:r>
      <w:r w:rsidRPr="00846421">
        <w:rPr>
          <w:rFonts w:ascii="Liberation Sans" w:hAnsi="Liberation Sans" w:cs="Liberation Sans"/>
        </w:rPr>
        <w:t>of its pricing policies.</w:t>
      </w:r>
    </w:p>
    <w:p w14:paraId="6B7B2E3F" w14:textId="77777777" w:rsidR="007956BF" w:rsidRPr="00846421" w:rsidRDefault="007956BF">
      <w:pPr>
        <w:pStyle w:val="BodyLarge"/>
        <w:tabs>
          <w:tab w:val="left" w:pos="540"/>
        </w:tabs>
        <w:spacing w:before="160"/>
        <w:ind w:left="547" w:hanging="547"/>
        <w:jc w:val="both"/>
        <w:rPr>
          <w:rFonts w:ascii="Liberation Sans" w:hAnsi="Liberation Sans" w:cs="Liberation Sans"/>
        </w:rPr>
      </w:pPr>
      <w:r w:rsidRPr="00846421">
        <w:rPr>
          <w:rFonts w:ascii="Liberation Sans" w:hAnsi="Liberation Sans" w:cs="Liberation Sans"/>
        </w:rPr>
        <w:t>(c)</w:t>
      </w:r>
      <w:r w:rsidRPr="00846421">
        <w:rPr>
          <w:rFonts w:ascii="Liberation Sans" w:hAnsi="Liberation Sans" w:cs="Liberation Sans"/>
        </w:rPr>
        <w:tab/>
      </w:r>
      <w:r w:rsidR="00462BC2" w:rsidRPr="00846421">
        <w:rPr>
          <w:rFonts w:ascii="Liberation Sans" w:hAnsi="Liberation Sans" w:cs="Liberation Sans"/>
          <w:spacing w:val="-5"/>
        </w:rPr>
        <w:t>Income from operations is $13</w:t>
      </w:r>
      <w:r w:rsidRPr="00846421">
        <w:rPr>
          <w:rFonts w:ascii="Liberation Sans" w:hAnsi="Liberation Sans" w:cs="Liberation Sans"/>
          <w:spacing w:val="-5"/>
        </w:rPr>
        <w:t>0,000 ($3</w:t>
      </w:r>
      <w:r w:rsidR="00462BC2" w:rsidRPr="00846421">
        <w:rPr>
          <w:rFonts w:ascii="Liberation Sans" w:hAnsi="Liberation Sans" w:cs="Liberation Sans"/>
          <w:spacing w:val="-5"/>
        </w:rPr>
        <w:t>3</w:t>
      </w:r>
      <w:r w:rsidRPr="00846421">
        <w:rPr>
          <w:rFonts w:ascii="Liberation Sans" w:hAnsi="Liberation Sans" w:cs="Liberation Sans"/>
          <w:spacing w:val="-5"/>
        </w:rPr>
        <w:t>0,000 – $200,000</w:t>
      </w:r>
      <w:r w:rsidRPr="00846421">
        <w:rPr>
          <w:rFonts w:ascii="Liberation Sans" w:hAnsi="Liberation Sans" w:cs="Liberation Sans"/>
        </w:rPr>
        <w:t>),</w:t>
      </w:r>
      <w:r w:rsidRPr="00846421">
        <w:rPr>
          <w:rFonts w:ascii="Liberation Sans" w:hAnsi="Liberation Sans" w:cs="Liberation Sans"/>
          <w:spacing w:val="-5"/>
        </w:rPr>
        <w:t xml:space="preserve"> and net income </w:t>
      </w:r>
      <w:r w:rsidR="00462BC2" w:rsidRPr="00846421">
        <w:rPr>
          <w:rFonts w:ascii="Liberation Sans" w:hAnsi="Liberation Sans" w:cs="Liberation Sans"/>
        </w:rPr>
        <w:t>is $120,000 ($130</w:t>
      </w:r>
      <w:r w:rsidRPr="00846421">
        <w:rPr>
          <w:rFonts w:ascii="Liberation Sans" w:hAnsi="Liberation Sans" w:cs="Liberation Sans"/>
        </w:rPr>
        <w:t>,000 – $10,000).</w:t>
      </w:r>
    </w:p>
    <w:p w14:paraId="6B7B2E40" w14:textId="77777777" w:rsidR="007956BF" w:rsidRPr="00846421" w:rsidRDefault="007956BF">
      <w:pPr>
        <w:pStyle w:val="BodyLarge"/>
        <w:tabs>
          <w:tab w:val="left" w:pos="540"/>
        </w:tabs>
        <w:spacing w:before="160"/>
        <w:ind w:left="547" w:hanging="547"/>
        <w:jc w:val="both"/>
        <w:rPr>
          <w:rFonts w:ascii="Liberation Sans" w:hAnsi="Liberation Sans" w:cs="Liberation Sans"/>
        </w:rPr>
      </w:pPr>
      <w:r w:rsidRPr="00846421">
        <w:rPr>
          <w:rFonts w:ascii="Liberation Sans" w:hAnsi="Liberation Sans" w:cs="Liberation Sans"/>
        </w:rPr>
        <w:t>(d)</w:t>
      </w:r>
      <w:r w:rsidRPr="00846421">
        <w:rPr>
          <w:rFonts w:ascii="Liberation Sans" w:hAnsi="Liberation Sans" w:cs="Liberation Sans"/>
        </w:rPr>
        <w:tab/>
      </w:r>
      <w:r w:rsidRPr="00846421">
        <w:rPr>
          <w:rFonts w:ascii="Liberation Sans" w:hAnsi="Liberation Sans" w:cs="Liberation Sans"/>
          <w:spacing w:val="-2"/>
        </w:rPr>
        <w:t xml:space="preserve">The amount shown for net income is the same in a multiple-step income statement and a single-step income statement. Both income statements </w:t>
      </w:r>
      <w:r w:rsidRPr="00846421">
        <w:rPr>
          <w:rFonts w:ascii="Liberation Sans" w:hAnsi="Liberation Sans" w:cs="Liberation Sans"/>
          <w:spacing w:val="-4"/>
        </w:rPr>
        <w:t>report the same revenues and expenses, but in different order. Therefore</w:t>
      </w:r>
      <w:r w:rsidRPr="00846421">
        <w:rPr>
          <w:rFonts w:ascii="Liberation Sans" w:hAnsi="Liberation Sans" w:cs="Liberation Sans"/>
        </w:rPr>
        <w:t xml:space="preserve">, net income in </w:t>
      </w:r>
      <w:r w:rsidR="00462BC2" w:rsidRPr="00846421">
        <w:rPr>
          <w:rFonts w:ascii="Liberation Sans" w:hAnsi="Liberation Sans" w:cs="Liberation Sans"/>
        </w:rPr>
        <w:t>Hanlon</w:t>
      </w:r>
      <w:r w:rsidRPr="00846421">
        <w:rPr>
          <w:rFonts w:ascii="Liberation Sans" w:hAnsi="Liberation Sans" w:cs="Liberation Sans"/>
        </w:rPr>
        <w:t>’s single-step income statement is also $</w:t>
      </w:r>
      <w:r w:rsidR="00462BC2" w:rsidRPr="00846421">
        <w:rPr>
          <w:rFonts w:ascii="Liberation Sans" w:hAnsi="Liberation Sans" w:cs="Liberation Sans"/>
        </w:rPr>
        <w:t>12</w:t>
      </w:r>
      <w:r w:rsidRPr="00846421">
        <w:rPr>
          <w:rFonts w:ascii="Liberation Sans" w:hAnsi="Liberation Sans" w:cs="Liberation Sans"/>
        </w:rPr>
        <w:t>0,000.</w:t>
      </w:r>
    </w:p>
    <w:p w14:paraId="6B7B2E41" w14:textId="77777777" w:rsidR="007956BF" w:rsidRPr="00846421" w:rsidRDefault="007956BF">
      <w:pPr>
        <w:pStyle w:val="BodyLarge"/>
        <w:tabs>
          <w:tab w:val="left" w:pos="540"/>
        </w:tabs>
        <w:spacing w:before="160"/>
        <w:ind w:left="547" w:hanging="547"/>
        <w:jc w:val="both"/>
        <w:rPr>
          <w:rFonts w:ascii="Liberation Sans" w:hAnsi="Liberation Sans" w:cs="Liberation Sans"/>
        </w:rPr>
      </w:pPr>
      <w:r w:rsidRPr="00846421">
        <w:rPr>
          <w:rFonts w:ascii="Liberation Sans" w:hAnsi="Liberation Sans" w:cs="Liberation Sans"/>
        </w:rPr>
        <w:t>(e)</w:t>
      </w:r>
      <w:r w:rsidRPr="00846421">
        <w:rPr>
          <w:rFonts w:ascii="Liberation Sans" w:hAnsi="Liberation Sans" w:cs="Liberation Sans"/>
        </w:rPr>
        <w:tab/>
      </w:r>
      <w:r w:rsidRPr="00846421">
        <w:rPr>
          <w:rFonts w:ascii="Liberation Sans" w:hAnsi="Liberation Sans" w:cs="Liberation Sans"/>
          <w:spacing w:val="-6"/>
        </w:rPr>
        <w:t>Inventory is reported as a current asset immediately below</w:t>
      </w:r>
      <w:r w:rsidRPr="00846421">
        <w:rPr>
          <w:rFonts w:ascii="Liberation Sans" w:hAnsi="Liberation Sans" w:cs="Liberation Sans"/>
        </w:rPr>
        <w:t xml:space="preserve"> accounts receivable.</w:t>
      </w:r>
    </w:p>
    <w:p w14:paraId="6B7B2E42" w14:textId="77777777" w:rsidR="007956BF" w:rsidRPr="00846421" w:rsidRDefault="007956BF">
      <w:pPr>
        <w:pStyle w:val="BodyLarge"/>
        <w:rPr>
          <w:rFonts w:ascii="Liberation Sans" w:hAnsi="Liberation Sans" w:cs="Liberation Sans"/>
        </w:rPr>
      </w:pPr>
      <w:r w:rsidRPr="00846421">
        <w:rPr>
          <w:rFonts w:ascii="Liberation Sans" w:hAnsi="Liberation Sans" w:cs="Liberation Sans"/>
        </w:rPr>
        <w:br w:type="page"/>
      </w:r>
      <w:r w:rsidRPr="00846421">
        <w:rPr>
          <w:rFonts w:ascii="Liberation Sans" w:hAnsi="Liberation Sans" w:cs="Liberation Sans"/>
        </w:rPr>
        <w:lastRenderedPageBreak/>
        <w:t>EXERCISE 5-13B</w:t>
      </w:r>
    </w:p>
    <w:p w14:paraId="6B7B2E43" w14:textId="77777777" w:rsidR="007956BF" w:rsidRPr="00846421" w:rsidRDefault="007956BF">
      <w:pPr>
        <w:pStyle w:val="BodyLarge"/>
        <w:rPr>
          <w:rFonts w:ascii="Liberation Sans" w:hAnsi="Liberation Sans" w:cs="Liberation Sans"/>
        </w:rPr>
      </w:pPr>
    </w:p>
    <w:p w14:paraId="6B7B2E44" w14:textId="77777777" w:rsidR="007956BF" w:rsidRPr="00846421" w:rsidRDefault="007956BF">
      <w:pPr>
        <w:pStyle w:val="BodyLarge"/>
        <w:tabs>
          <w:tab w:val="left" w:pos="500"/>
          <w:tab w:val="left" w:pos="600"/>
          <w:tab w:val="right" w:leader="dot" w:pos="8160"/>
          <w:tab w:val="right" w:pos="9940"/>
        </w:tabs>
        <w:rPr>
          <w:rFonts w:ascii="Liberation Sans" w:hAnsi="Liberation Sans" w:cs="Liberation Sans"/>
        </w:rPr>
      </w:pPr>
      <w:r w:rsidRPr="00846421">
        <w:rPr>
          <w:rFonts w:ascii="Liberation Sans" w:hAnsi="Liberation Sans" w:cs="Liberation Sans"/>
        </w:rPr>
        <w:t>(a)</w:t>
      </w:r>
      <w:r w:rsidRPr="00846421">
        <w:rPr>
          <w:rFonts w:ascii="Liberation Sans" w:hAnsi="Liberation Sans" w:cs="Liberation Sans"/>
        </w:rPr>
        <w:tab/>
        <w:t>(*missing amount)</w:t>
      </w:r>
    </w:p>
    <w:p w14:paraId="6B7B2E45" w14:textId="77777777" w:rsidR="007956BF" w:rsidRPr="00846421" w:rsidRDefault="007956BF">
      <w:pPr>
        <w:pStyle w:val="BodyLarge"/>
        <w:tabs>
          <w:tab w:val="left" w:pos="500"/>
          <w:tab w:val="left" w:pos="600"/>
          <w:tab w:val="right" w:leader="dot" w:pos="8160"/>
          <w:tab w:val="right" w:pos="9940"/>
        </w:tabs>
        <w:rPr>
          <w:rFonts w:ascii="Liberation Sans" w:hAnsi="Liberation Sans" w:cs="Liberation Sans"/>
        </w:rPr>
      </w:pPr>
    </w:p>
    <w:p w14:paraId="6B7B2E46" w14:textId="77777777" w:rsidR="007956BF" w:rsidRPr="00846421" w:rsidRDefault="007956BF">
      <w:pPr>
        <w:pStyle w:val="BodyLarge"/>
        <w:tabs>
          <w:tab w:val="left" w:pos="1170"/>
          <w:tab w:val="left" w:pos="1260"/>
          <w:tab w:val="right" w:leader="dot" w:pos="8160"/>
          <w:tab w:val="right" w:pos="9940"/>
        </w:tabs>
        <w:ind w:left="540"/>
        <w:rPr>
          <w:rFonts w:ascii="Liberation Sans" w:hAnsi="Liberation Sans" w:cs="Liberation Sans"/>
        </w:rPr>
      </w:pPr>
      <w:r w:rsidRPr="00846421">
        <w:rPr>
          <w:rFonts w:ascii="Liberation Sans" w:hAnsi="Liberation Sans" w:cs="Liberation Sans"/>
        </w:rPr>
        <w:t>a.</w:t>
      </w:r>
      <w:r w:rsidRPr="00846421">
        <w:rPr>
          <w:rFonts w:ascii="Liberation Sans" w:hAnsi="Liberation Sans" w:cs="Liberation Sans"/>
        </w:rPr>
        <w:tab/>
      </w:r>
      <w:r w:rsidRPr="00846421">
        <w:rPr>
          <w:rFonts w:ascii="Liberation Sans" w:hAnsi="Liberation Sans" w:cs="Liberation Sans"/>
        </w:rPr>
        <w:tab/>
        <w:t>Sales revenue</w:t>
      </w:r>
      <w:r w:rsidRPr="00846421">
        <w:rPr>
          <w:rFonts w:ascii="Liberation Sans" w:hAnsi="Liberation Sans" w:cs="Liberation Sans"/>
        </w:rPr>
        <w:tab/>
      </w:r>
      <w:r w:rsidRPr="00846421">
        <w:rPr>
          <w:rFonts w:ascii="Liberation Sans" w:hAnsi="Liberation Sans" w:cs="Liberation Sans"/>
        </w:rPr>
        <w:tab/>
        <w:t>$</w:t>
      </w:r>
      <w:r w:rsidRPr="00846421">
        <w:rPr>
          <w:rFonts w:ascii="Liberation Sans" w:hAnsi="Liberation Sans" w:cs="Liberation Sans"/>
        </w:rPr>
        <w:t> </w:t>
      </w:r>
      <w:r w:rsidRPr="00846421">
        <w:rPr>
          <w:rFonts w:ascii="Liberation Sans" w:hAnsi="Liberation Sans" w:cs="Liberation Sans"/>
        </w:rPr>
        <w:t>210,000</w:t>
      </w:r>
      <w:r w:rsidRPr="00846421">
        <w:rPr>
          <w:rFonts w:ascii="Liberation Sans" w:hAnsi="Liberation Sans" w:cs="Liberation Sans"/>
          <w:color w:val="FFFFFF"/>
        </w:rPr>
        <w:t>)</w:t>
      </w:r>
    </w:p>
    <w:p w14:paraId="6B7B2E47" w14:textId="77777777" w:rsidR="007956BF" w:rsidRPr="00846421" w:rsidRDefault="007956BF">
      <w:pPr>
        <w:pStyle w:val="BodyLarge"/>
        <w:tabs>
          <w:tab w:val="left" w:pos="1170"/>
          <w:tab w:val="left" w:pos="1260"/>
          <w:tab w:val="right" w:leader="dot" w:pos="8160"/>
          <w:tab w:val="right" w:pos="9940"/>
        </w:tabs>
        <w:ind w:left="540"/>
        <w:rPr>
          <w:rFonts w:ascii="Liberation Sans" w:hAnsi="Liberation Sans" w:cs="Liberation Sans"/>
        </w:rPr>
      </w:pPr>
      <w:r w:rsidRPr="00846421">
        <w:rPr>
          <w:rFonts w:ascii="Liberation Sans" w:hAnsi="Liberation Sans" w:cs="Liberation Sans"/>
        </w:rPr>
        <w:tab/>
        <w:t>*Sales returns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spacing w:val="-6"/>
          <w:u w:val="single"/>
        </w:rPr>
        <w:t xml:space="preserve">     </w:t>
      </w:r>
      <w:r w:rsidRPr="00846421">
        <w:rPr>
          <w:rFonts w:ascii="Liberation Sans" w:hAnsi="Liberation Sans" w:cs="Liberation Sans"/>
          <w:u w:val="single"/>
        </w:rPr>
        <w:t>(10,000</w:t>
      </w:r>
      <w:r w:rsidRPr="00846421">
        <w:rPr>
          <w:rFonts w:ascii="Liberation Sans" w:hAnsi="Liberation Sans" w:cs="Liberation Sans"/>
        </w:rPr>
        <w:t>)</w:t>
      </w:r>
    </w:p>
    <w:p w14:paraId="6B7B2E48" w14:textId="77777777" w:rsidR="007956BF" w:rsidRPr="00846421" w:rsidRDefault="007956BF">
      <w:pPr>
        <w:pStyle w:val="BodyLarge"/>
        <w:tabs>
          <w:tab w:val="left" w:pos="1170"/>
          <w:tab w:val="left" w:pos="1260"/>
          <w:tab w:val="right" w:leader="dot" w:pos="8160"/>
          <w:tab w:val="right" w:pos="9940"/>
        </w:tabs>
        <w:ind w:left="540"/>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Net sales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double"/>
        </w:rPr>
        <w:t>$</w:t>
      </w:r>
      <w:r w:rsidRPr="00846421">
        <w:rPr>
          <w:rFonts w:ascii="Liberation Sans" w:hAnsi="Liberation Sans" w:cs="Liberation Sans"/>
          <w:u w:val="double"/>
        </w:rPr>
        <w:t> </w:t>
      </w:r>
      <w:r w:rsidRPr="00846421">
        <w:rPr>
          <w:rFonts w:ascii="Liberation Sans" w:hAnsi="Liberation Sans" w:cs="Liberation Sans"/>
          <w:u w:val="double"/>
        </w:rPr>
        <w:t>200,000</w:t>
      </w:r>
      <w:r w:rsidRPr="00846421">
        <w:rPr>
          <w:rFonts w:ascii="Liberation Sans" w:hAnsi="Liberation Sans" w:cs="Liberation Sans"/>
          <w:color w:val="FFFFFF"/>
        </w:rPr>
        <w:t>)</w:t>
      </w:r>
    </w:p>
    <w:p w14:paraId="6B7B2E49" w14:textId="77777777" w:rsidR="007956BF" w:rsidRPr="00846421" w:rsidRDefault="007956BF">
      <w:pPr>
        <w:pStyle w:val="BodyLarge"/>
        <w:tabs>
          <w:tab w:val="left" w:pos="1170"/>
          <w:tab w:val="left" w:pos="1260"/>
          <w:tab w:val="right" w:leader="dot" w:pos="8160"/>
          <w:tab w:val="left" w:pos="8700"/>
          <w:tab w:val="right" w:pos="9940"/>
        </w:tabs>
        <w:ind w:left="540"/>
        <w:rPr>
          <w:rFonts w:ascii="Liberation Sans" w:hAnsi="Liberation Sans" w:cs="Liberation Sans"/>
        </w:rPr>
      </w:pPr>
    </w:p>
    <w:p w14:paraId="6B7B2E4A" w14:textId="77777777" w:rsidR="007956BF" w:rsidRPr="00846421" w:rsidRDefault="007956BF">
      <w:pPr>
        <w:pStyle w:val="BodyLarge"/>
        <w:tabs>
          <w:tab w:val="left" w:pos="1170"/>
          <w:tab w:val="left" w:pos="1260"/>
          <w:tab w:val="right" w:leader="dot" w:pos="8160"/>
          <w:tab w:val="right" w:pos="9940"/>
        </w:tabs>
        <w:ind w:left="540"/>
        <w:rPr>
          <w:rFonts w:ascii="Liberation Sans" w:hAnsi="Liberation Sans" w:cs="Liberation Sans"/>
        </w:rPr>
      </w:pPr>
      <w:r w:rsidRPr="00846421">
        <w:rPr>
          <w:rFonts w:ascii="Liberation Sans" w:hAnsi="Liberation Sans" w:cs="Liberation Sans"/>
        </w:rPr>
        <w:t>b.</w:t>
      </w:r>
      <w:r w:rsidRPr="00846421">
        <w:rPr>
          <w:rFonts w:ascii="Liberation Sans" w:hAnsi="Liberation Sans" w:cs="Liberation Sans"/>
        </w:rPr>
        <w:tab/>
      </w:r>
      <w:r w:rsidRPr="00846421">
        <w:rPr>
          <w:rFonts w:ascii="Liberation Sans" w:hAnsi="Liberation Sans" w:cs="Liberation Sans"/>
        </w:rPr>
        <w:tab/>
        <w:t>Net sales</w:t>
      </w:r>
      <w:r w:rsidRPr="00846421">
        <w:rPr>
          <w:rFonts w:ascii="Liberation Sans" w:hAnsi="Liberation Sans" w:cs="Liberation Sans"/>
        </w:rPr>
        <w:tab/>
      </w:r>
      <w:r w:rsidRPr="00846421">
        <w:rPr>
          <w:rFonts w:ascii="Liberation Sans" w:hAnsi="Liberation Sans" w:cs="Liberation Sans"/>
        </w:rPr>
        <w:tab/>
        <w:t>$</w:t>
      </w:r>
      <w:r w:rsidRPr="00846421">
        <w:rPr>
          <w:rFonts w:ascii="Liberation Sans" w:hAnsi="Liberation Sans" w:cs="Liberation Sans"/>
        </w:rPr>
        <w:t> </w:t>
      </w:r>
      <w:r w:rsidRPr="00846421">
        <w:rPr>
          <w:rFonts w:ascii="Liberation Sans" w:hAnsi="Liberation Sans" w:cs="Liberation Sans"/>
        </w:rPr>
        <w:t>200,000</w:t>
      </w:r>
      <w:r w:rsidRPr="00846421">
        <w:rPr>
          <w:rFonts w:ascii="Liberation Sans" w:hAnsi="Liberation Sans" w:cs="Liberation Sans"/>
          <w:color w:val="FFFFFF"/>
        </w:rPr>
        <w:t>)</w:t>
      </w:r>
    </w:p>
    <w:p w14:paraId="6B7B2E4B" w14:textId="77777777" w:rsidR="007956BF" w:rsidRPr="00846421" w:rsidRDefault="007956BF">
      <w:pPr>
        <w:pStyle w:val="BodyLarge"/>
        <w:tabs>
          <w:tab w:val="left" w:pos="1170"/>
          <w:tab w:val="left" w:pos="1260"/>
          <w:tab w:val="right" w:leader="dot" w:pos="8160"/>
          <w:tab w:val="right" w:pos="9940"/>
        </w:tabs>
        <w:ind w:left="540"/>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Cost of goods sold</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spacing w:val="-4"/>
          <w:u w:val="single"/>
        </w:rPr>
        <w:t xml:space="preserve">  </w:t>
      </w:r>
      <w:r w:rsidRPr="00846421">
        <w:rPr>
          <w:rFonts w:ascii="Liberation Sans" w:hAnsi="Liberation Sans" w:cs="Liberation Sans"/>
          <w:spacing w:val="-4"/>
          <w:u w:val="single"/>
          <w:vertAlign w:val="superscript"/>
        </w:rPr>
        <w:t xml:space="preserve"> </w:t>
      </w:r>
      <w:r w:rsidRPr="00846421">
        <w:rPr>
          <w:rFonts w:ascii="Liberation Sans" w:hAnsi="Liberation Sans" w:cs="Liberation Sans"/>
          <w:u w:val="single"/>
        </w:rPr>
        <w:t>(120,000</w:t>
      </w:r>
      <w:r w:rsidRPr="00846421">
        <w:rPr>
          <w:rFonts w:ascii="Liberation Sans" w:hAnsi="Liberation Sans" w:cs="Liberation Sans"/>
        </w:rPr>
        <w:t>)</w:t>
      </w:r>
    </w:p>
    <w:p w14:paraId="6B7B2E4C" w14:textId="77777777" w:rsidR="007956BF" w:rsidRPr="00846421" w:rsidRDefault="007956BF">
      <w:pPr>
        <w:pStyle w:val="BodyLarge"/>
        <w:tabs>
          <w:tab w:val="left" w:pos="1170"/>
          <w:tab w:val="left" w:pos="1260"/>
          <w:tab w:val="right" w:leader="dot" w:pos="8160"/>
          <w:tab w:val="right" w:pos="9940"/>
        </w:tabs>
        <w:ind w:left="540"/>
        <w:rPr>
          <w:rFonts w:ascii="Liberation Sans" w:hAnsi="Liberation Sans" w:cs="Liberation Sans"/>
        </w:rPr>
      </w:pPr>
      <w:r w:rsidRPr="00846421">
        <w:rPr>
          <w:rFonts w:ascii="Liberation Sans" w:hAnsi="Liberation Sans" w:cs="Liberation Sans"/>
        </w:rPr>
        <w:tab/>
        <w:t>*Gross profit</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double"/>
        </w:rPr>
        <w:t xml:space="preserve">$  </w:t>
      </w:r>
      <w:r w:rsidRPr="00846421">
        <w:rPr>
          <w:rFonts w:ascii="Liberation Sans" w:hAnsi="Liberation Sans" w:cs="Liberation Sans"/>
          <w:u w:val="double"/>
        </w:rPr>
        <w:t> </w:t>
      </w:r>
      <w:r w:rsidRPr="00846421">
        <w:rPr>
          <w:rFonts w:ascii="Liberation Sans" w:hAnsi="Liberation Sans" w:cs="Liberation Sans"/>
          <w:u w:val="double"/>
        </w:rPr>
        <w:t>80,000</w:t>
      </w:r>
      <w:r w:rsidRPr="00846421">
        <w:rPr>
          <w:rFonts w:ascii="Liberation Sans" w:hAnsi="Liberation Sans" w:cs="Liberation Sans"/>
          <w:color w:val="FFFFFF"/>
        </w:rPr>
        <w:t>)</w:t>
      </w:r>
    </w:p>
    <w:p w14:paraId="6B7B2E4D" w14:textId="77777777" w:rsidR="007956BF" w:rsidRPr="00846421" w:rsidRDefault="007956BF">
      <w:pPr>
        <w:pStyle w:val="BodyLarge"/>
        <w:tabs>
          <w:tab w:val="left" w:pos="1170"/>
          <w:tab w:val="left" w:pos="1260"/>
          <w:tab w:val="right" w:leader="dot" w:pos="8160"/>
          <w:tab w:val="left" w:pos="8700"/>
          <w:tab w:val="right" w:pos="9940"/>
        </w:tabs>
        <w:ind w:left="540"/>
        <w:rPr>
          <w:rFonts w:ascii="Liberation Sans" w:hAnsi="Liberation Sans" w:cs="Liberation Sans"/>
        </w:rPr>
      </w:pPr>
    </w:p>
    <w:p w14:paraId="6B7B2E4E" w14:textId="77777777" w:rsidR="007956BF" w:rsidRPr="00846421" w:rsidRDefault="007956BF">
      <w:pPr>
        <w:pStyle w:val="BodyLarge"/>
        <w:tabs>
          <w:tab w:val="left" w:pos="1170"/>
          <w:tab w:val="left" w:pos="1260"/>
          <w:tab w:val="right" w:leader="dot" w:pos="8160"/>
          <w:tab w:val="right" w:pos="9940"/>
        </w:tabs>
        <w:ind w:left="540"/>
        <w:rPr>
          <w:rFonts w:ascii="Liberation Sans" w:hAnsi="Liberation Sans" w:cs="Liberation Sans"/>
        </w:rPr>
      </w:pPr>
      <w:r w:rsidRPr="00846421">
        <w:rPr>
          <w:rFonts w:ascii="Liberation Sans" w:hAnsi="Liberation Sans" w:cs="Liberation Sans"/>
        </w:rPr>
        <w:t>c.</w:t>
      </w:r>
      <w:r w:rsidRPr="00846421">
        <w:rPr>
          <w:rFonts w:ascii="Liberation Sans" w:hAnsi="Liberation Sans" w:cs="Liberation Sans"/>
        </w:rPr>
        <w:tab/>
      </w:r>
      <w:r w:rsidRPr="00846421">
        <w:rPr>
          <w:rFonts w:ascii="Liberation Sans" w:hAnsi="Liberation Sans" w:cs="Liberation Sans"/>
        </w:rPr>
        <w:tab/>
        <w:t>Gross profit</w:t>
      </w:r>
      <w:r w:rsidRPr="00846421">
        <w:rPr>
          <w:rFonts w:ascii="Liberation Sans" w:hAnsi="Liberation Sans" w:cs="Liberation Sans"/>
        </w:rPr>
        <w:tab/>
      </w:r>
      <w:r w:rsidRPr="00846421">
        <w:rPr>
          <w:rFonts w:ascii="Liberation Sans" w:hAnsi="Liberation Sans" w:cs="Liberation Sans"/>
        </w:rPr>
        <w:tab/>
        <w:t xml:space="preserve">$  </w:t>
      </w:r>
      <w:r w:rsidRPr="00846421">
        <w:rPr>
          <w:rFonts w:ascii="Liberation Sans" w:hAnsi="Liberation Sans" w:cs="Liberation Sans"/>
        </w:rPr>
        <w:t> </w:t>
      </w:r>
      <w:r w:rsidRPr="00846421">
        <w:rPr>
          <w:rFonts w:ascii="Liberation Sans" w:hAnsi="Liberation Sans" w:cs="Liberation Sans"/>
        </w:rPr>
        <w:t>80,000</w:t>
      </w:r>
      <w:r w:rsidRPr="00846421">
        <w:rPr>
          <w:rFonts w:ascii="Liberation Sans" w:hAnsi="Liberation Sans" w:cs="Liberation Sans"/>
          <w:color w:val="FFFFFF"/>
        </w:rPr>
        <w:t>)</w:t>
      </w:r>
    </w:p>
    <w:p w14:paraId="6B7B2E4F" w14:textId="77777777" w:rsidR="007956BF" w:rsidRPr="00846421" w:rsidRDefault="007956BF">
      <w:pPr>
        <w:pStyle w:val="BodyLarge"/>
        <w:tabs>
          <w:tab w:val="left" w:pos="1170"/>
          <w:tab w:val="left" w:pos="1260"/>
          <w:tab w:val="right" w:leader="dot" w:pos="8160"/>
          <w:tab w:val="right" w:pos="9940"/>
        </w:tabs>
        <w:ind w:left="540"/>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Operating expenses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spacing w:val="-4"/>
          <w:u w:val="single"/>
        </w:rPr>
        <w:t xml:space="preserve">     </w:t>
      </w:r>
      <w:r w:rsidRPr="00846421">
        <w:rPr>
          <w:rFonts w:ascii="Liberation Sans" w:hAnsi="Liberation Sans" w:cs="Liberation Sans"/>
          <w:u w:val="single"/>
        </w:rPr>
        <w:t>(50,000</w:t>
      </w:r>
      <w:r w:rsidRPr="00846421">
        <w:rPr>
          <w:rFonts w:ascii="Liberation Sans" w:hAnsi="Liberation Sans" w:cs="Liberation Sans"/>
        </w:rPr>
        <w:t>)</w:t>
      </w:r>
    </w:p>
    <w:p w14:paraId="6B7B2E50" w14:textId="77777777" w:rsidR="007956BF" w:rsidRPr="00846421" w:rsidRDefault="007956BF">
      <w:pPr>
        <w:pStyle w:val="BodyLarge"/>
        <w:tabs>
          <w:tab w:val="left" w:pos="1170"/>
          <w:tab w:val="left" w:pos="1260"/>
          <w:tab w:val="right" w:leader="dot" w:pos="8160"/>
          <w:tab w:val="right" w:pos="9940"/>
        </w:tabs>
        <w:ind w:left="540"/>
        <w:rPr>
          <w:rFonts w:ascii="Liberation Sans" w:hAnsi="Liberation Sans" w:cs="Liberation Sans"/>
        </w:rPr>
      </w:pPr>
      <w:r w:rsidRPr="00846421">
        <w:rPr>
          <w:rFonts w:ascii="Liberation Sans" w:hAnsi="Liberation Sans" w:cs="Liberation Sans"/>
        </w:rPr>
        <w:tab/>
        <w:t>*Net income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double"/>
        </w:rPr>
        <w:t xml:space="preserve">$  </w:t>
      </w:r>
      <w:r w:rsidRPr="00846421">
        <w:rPr>
          <w:rFonts w:ascii="Liberation Sans" w:hAnsi="Liberation Sans" w:cs="Liberation Sans"/>
          <w:u w:val="double"/>
        </w:rPr>
        <w:t> </w:t>
      </w:r>
      <w:r w:rsidRPr="00846421">
        <w:rPr>
          <w:rFonts w:ascii="Liberation Sans" w:hAnsi="Liberation Sans" w:cs="Liberation Sans"/>
          <w:u w:val="double"/>
        </w:rPr>
        <w:t>30,000</w:t>
      </w:r>
      <w:r w:rsidRPr="00846421">
        <w:rPr>
          <w:rFonts w:ascii="Liberation Sans" w:hAnsi="Liberation Sans" w:cs="Liberation Sans"/>
          <w:color w:val="FFFFFF"/>
        </w:rPr>
        <w:t>)</w:t>
      </w:r>
    </w:p>
    <w:p w14:paraId="6B7B2E51" w14:textId="77777777" w:rsidR="007956BF" w:rsidRPr="00846421" w:rsidRDefault="007956BF">
      <w:pPr>
        <w:pStyle w:val="BodyLarge"/>
        <w:tabs>
          <w:tab w:val="left" w:pos="1170"/>
          <w:tab w:val="left" w:pos="1260"/>
          <w:tab w:val="right" w:leader="dot" w:pos="8160"/>
          <w:tab w:val="left" w:pos="8700"/>
          <w:tab w:val="right" w:pos="9940"/>
        </w:tabs>
        <w:ind w:left="540"/>
        <w:rPr>
          <w:rFonts w:ascii="Liberation Sans" w:hAnsi="Liberation Sans" w:cs="Liberation Sans"/>
        </w:rPr>
      </w:pPr>
    </w:p>
    <w:p w14:paraId="6B7B2E52" w14:textId="77777777" w:rsidR="007956BF" w:rsidRPr="00846421" w:rsidRDefault="007956BF">
      <w:pPr>
        <w:pStyle w:val="BodyLarge"/>
        <w:tabs>
          <w:tab w:val="left" w:pos="1170"/>
          <w:tab w:val="left" w:pos="1260"/>
          <w:tab w:val="right" w:leader="dot" w:pos="8160"/>
          <w:tab w:val="right" w:pos="9940"/>
        </w:tabs>
        <w:ind w:left="540"/>
        <w:rPr>
          <w:rFonts w:ascii="Liberation Sans" w:hAnsi="Liberation Sans" w:cs="Liberation Sans"/>
        </w:rPr>
      </w:pPr>
      <w:r w:rsidRPr="00846421">
        <w:rPr>
          <w:rFonts w:ascii="Liberation Sans" w:hAnsi="Liberation Sans" w:cs="Liberation Sans"/>
        </w:rPr>
        <w:t>d.</w:t>
      </w:r>
      <w:r w:rsidRPr="00846421">
        <w:rPr>
          <w:rFonts w:ascii="Liberation Sans" w:hAnsi="Liberation Sans" w:cs="Liberation Sans"/>
        </w:rPr>
        <w:tab/>
        <w:t>*Sales revenue</w:t>
      </w:r>
      <w:r w:rsidRPr="00846421">
        <w:rPr>
          <w:rFonts w:ascii="Liberation Sans" w:hAnsi="Liberation Sans" w:cs="Liberation Sans"/>
        </w:rPr>
        <w:tab/>
      </w:r>
      <w:r w:rsidRPr="00846421">
        <w:rPr>
          <w:rFonts w:ascii="Liberation Sans" w:hAnsi="Liberation Sans" w:cs="Liberation Sans"/>
        </w:rPr>
        <w:tab/>
        <w:t>$</w:t>
      </w:r>
      <w:r w:rsidRPr="00846421">
        <w:rPr>
          <w:rFonts w:ascii="Liberation Sans" w:hAnsi="Liberation Sans" w:cs="Liberation Sans"/>
        </w:rPr>
        <w:t> </w:t>
      </w:r>
      <w:r w:rsidRPr="00846421">
        <w:rPr>
          <w:rFonts w:ascii="Liberation Sans" w:hAnsi="Liberation Sans" w:cs="Liberation Sans"/>
        </w:rPr>
        <w:t>100,000</w:t>
      </w:r>
      <w:r w:rsidRPr="00846421">
        <w:rPr>
          <w:rFonts w:ascii="Liberation Sans" w:hAnsi="Liberation Sans" w:cs="Liberation Sans"/>
          <w:color w:val="FFFFFF"/>
        </w:rPr>
        <w:t>)</w:t>
      </w:r>
    </w:p>
    <w:p w14:paraId="6B7B2E53" w14:textId="77777777" w:rsidR="007956BF" w:rsidRPr="00846421" w:rsidRDefault="007956BF">
      <w:pPr>
        <w:pStyle w:val="BodyLarge"/>
        <w:tabs>
          <w:tab w:val="left" w:pos="1170"/>
          <w:tab w:val="left" w:pos="1260"/>
          <w:tab w:val="right" w:leader="dot" w:pos="8160"/>
          <w:tab w:val="right" w:pos="9940"/>
        </w:tabs>
        <w:ind w:left="540"/>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Sales returns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spacing w:val="-4"/>
          <w:u w:val="single"/>
        </w:rPr>
        <w:t xml:space="preserve">       </w:t>
      </w:r>
      <w:r w:rsidRPr="00846421">
        <w:rPr>
          <w:rFonts w:ascii="Liberation Sans" w:hAnsi="Liberation Sans" w:cs="Liberation Sans"/>
          <w:u w:val="single"/>
        </w:rPr>
        <w:t>(5,000</w:t>
      </w:r>
      <w:r w:rsidRPr="00846421">
        <w:rPr>
          <w:rFonts w:ascii="Liberation Sans" w:hAnsi="Liberation Sans" w:cs="Liberation Sans"/>
        </w:rPr>
        <w:t>)</w:t>
      </w:r>
    </w:p>
    <w:p w14:paraId="6B7B2E54" w14:textId="77777777" w:rsidR="007956BF" w:rsidRPr="00846421" w:rsidRDefault="007956BF">
      <w:pPr>
        <w:pStyle w:val="BodyLarge"/>
        <w:tabs>
          <w:tab w:val="left" w:pos="1170"/>
          <w:tab w:val="left" w:pos="1260"/>
          <w:tab w:val="right" w:leader="dot" w:pos="8160"/>
          <w:tab w:val="right" w:pos="9940"/>
        </w:tabs>
        <w:ind w:left="540"/>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Net sales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double"/>
        </w:rPr>
        <w:t>$    95,000</w:t>
      </w:r>
      <w:r w:rsidRPr="00846421">
        <w:rPr>
          <w:rFonts w:ascii="Liberation Sans" w:hAnsi="Liberation Sans" w:cs="Liberation Sans"/>
          <w:color w:val="FFFFFF"/>
        </w:rPr>
        <w:t>)</w:t>
      </w:r>
    </w:p>
    <w:p w14:paraId="6B7B2E55" w14:textId="77777777" w:rsidR="007956BF" w:rsidRPr="00846421" w:rsidRDefault="007956BF">
      <w:pPr>
        <w:pStyle w:val="BodyLarge"/>
        <w:tabs>
          <w:tab w:val="left" w:pos="1170"/>
          <w:tab w:val="left" w:pos="1260"/>
          <w:tab w:val="right" w:leader="dot" w:pos="8160"/>
          <w:tab w:val="left" w:pos="8700"/>
          <w:tab w:val="right" w:pos="9940"/>
        </w:tabs>
        <w:ind w:left="540"/>
        <w:rPr>
          <w:rFonts w:ascii="Liberation Sans" w:hAnsi="Liberation Sans" w:cs="Liberation Sans"/>
        </w:rPr>
      </w:pPr>
    </w:p>
    <w:p w14:paraId="6B7B2E56" w14:textId="77777777" w:rsidR="007956BF" w:rsidRPr="00846421" w:rsidRDefault="007956BF">
      <w:pPr>
        <w:pStyle w:val="BodyLarge"/>
        <w:tabs>
          <w:tab w:val="left" w:pos="1170"/>
          <w:tab w:val="left" w:pos="1260"/>
          <w:tab w:val="right" w:leader="dot" w:pos="8160"/>
          <w:tab w:val="right" w:pos="9940"/>
        </w:tabs>
        <w:ind w:left="540"/>
        <w:rPr>
          <w:rFonts w:ascii="Liberation Sans" w:hAnsi="Liberation Sans" w:cs="Liberation Sans"/>
        </w:rPr>
      </w:pPr>
      <w:r w:rsidRPr="00846421">
        <w:rPr>
          <w:rFonts w:ascii="Liberation Sans" w:hAnsi="Liberation Sans" w:cs="Liberation Sans"/>
        </w:rPr>
        <w:t>e.</w:t>
      </w:r>
      <w:r w:rsidRPr="00846421">
        <w:rPr>
          <w:rFonts w:ascii="Liberation Sans" w:hAnsi="Liberation Sans" w:cs="Liberation Sans"/>
        </w:rPr>
        <w:tab/>
      </w:r>
      <w:r w:rsidRPr="00846421">
        <w:rPr>
          <w:rFonts w:ascii="Liberation Sans" w:hAnsi="Liberation Sans" w:cs="Liberation Sans"/>
        </w:rPr>
        <w:tab/>
        <w:t>Net sales</w:t>
      </w:r>
      <w:r w:rsidRPr="00846421">
        <w:rPr>
          <w:rFonts w:ascii="Liberation Sans" w:hAnsi="Liberation Sans" w:cs="Liberation Sans"/>
        </w:rPr>
        <w:tab/>
      </w:r>
      <w:r w:rsidRPr="00846421">
        <w:rPr>
          <w:rFonts w:ascii="Liberation Sans" w:hAnsi="Liberation Sans" w:cs="Liberation Sans"/>
        </w:rPr>
        <w:tab/>
        <w:t>$    95,000</w:t>
      </w:r>
      <w:r w:rsidRPr="00846421">
        <w:rPr>
          <w:rFonts w:ascii="Liberation Sans" w:hAnsi="Liberation Sans" w:cs="Liberation Sans"/>
          <w:color w:val="FFFFFF"/>
        </w:rPr>
        <w:t>)</w:t>
      </w:r>
    </w:p>
    <w:p w14:paraId="6B7B2E57" w14:textId="77777777" w:rsidR="007956BF" w:rsidRPr="00846421" w:rsidRDefault="007956BF">
      <w:pPr>
        <w:pStyle w:val="BodyLarge"/>
        <w:tabs>
          <w:tab w:val="left" w:pos="1170"/>
          <w:tab w:val="left" w:pos="1260"/>
          <w:tab w:val="right" w:leader="dot" w:pos="8160"/>
          <w:tab w:val="right" w:pos="9940"/>
        </w:tabs>
        <w:ind w:left="540"/>
        <w:rPr>
          <w:rFonts w:ascii="Liberation Sans" w:hAnsi="Liberation Sans" w:cs="Liberation Sans"/>
        </w:rPr>
      </w:pPr>
      <w:r w:rsidRPr="00846421">
        <w:rPr>
          <w:rFonts w:ascii="Liberation Sans" w:hAnsi="Liberation Sans" w:cs="Liberation Sans"/>
        </w:rPr>
        <w:tab/>
        <w:t>*Cost of goods sold</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spacing w:val="-4"/>
          <w:u w:val="single"/>
        </w:rPr>
        <w:t xml:space="preserve">      </w:t>
      </w:r>
      <w:r w:rsidRPr="00846421">
        <w:rPr>
          <w:rFonts w:ascii="Liberation Sans" w:hAnsi="Liberation Sans" w:cs="Liberation Sans"/>
          <w:u w:val="single"/>
        </w:rPr>
        <w:t>53,000</w:t>
      </w:r>
      <w:r w:rsidRPr="00846421">
        <w:rPr>
          <w:rFonts w:ascii="Liberation Sans" w:hAnsi="Liberation Sans" w:cs="Liberation Sans"/>
          <w:color w:val="FFFFFF"/>
        </w:rPr>
        <w:t>)</w:t>
      </w:r>
    </w:p>
    <w:p w14:paraId="6B7B2E58" w14:textId="77777777" w:rsidR="007956BF" w:rsidRPr="00846421" w:rsidRDefault="007956BF">
      <w:pPr>
        <w:pStyle w:val="BodyLarge"/>
        <w:tabs>
          <w:tab w:val="left" w:pos="1170"/>
          <w:tab w:val="left" w:pos="1260"/>
          <w:tab w:val="right" w:leader="dot" w:pos="8160"/>
          <w:tab w:val="left" w:pos="8550"/>
          <w:tab w:val="right" w:pos="9909"/>
        </w:tabs>
        <w:ind w:left="540"/>
        <w:rPr>
          <w:rFonts w:ascii="Liberation Sans" w:hAnsi="Liberation Sans" w:cs="Liberation Sans"/>
          <w:u w:val="double"/>
        </w:rPr>
      </w:pPr>
      <w:r w:rsidRPr="00846421">
        <w:rPr>
          <w:rFonts w:ascii="Liberation Sans" w:hAnsi="Liberation Sans" w:cs="Liberation Sans"/>
        </w:rPr>
        <w:tab/>
      </w:r>
      <w:r w:rsidRPr="00846421">
        <w:rPr>
          <w:rFonts w:ascii="Liberation Sans" w:hAnsi="Liberation Sans" w:cs="Liberation Sans"/>
        </w:rPr>
        <w:tab/>
        <w:t>Gross profit</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double"/>
        </w:rPr>
        <w:t>$</w:t>
      </w:r>
      <w:r w:rsidRPr="00846421">
        <w:rPr>
          <w:rFonts w:ascii="Liberation Sans" w:hAnsi="Liberation Sans" w:cs="Liberation Sans"/>
          <w:u w:val="double"/>
        </w:rPr>
        <w:t> </w:t>
      </w:r>
      <w:r w:rsidRPr="00846421">
        <w:rPr>
          <w:rFonts w:ascii="Liberation Sans" w:hAnsi="Liberation Sans" w:cs="Liberation Sans"/>
          <w:u w:val="double"/>
        </w:rPr>
        <w:t xml:space="preserve">  42,000</w:t>
      </w:r>
      <w:r w:rsidRPr="00846421">
        <w:rPr>
          <w:rFonts w:ascii="Liberation Sans" w:hAnsi="Liberation Sans" w:cs="Liberation Sans"/>
          <w:color w:val="FFFFFF"/>
        </w:rPr>
        <w:t>)</w:t>
      </w:r>
    </w:p>
    <w:p w14:paraId="6B7B2E59" w14:textId="77777777" w:rsidR="007956BF" w:rsidRPr="00846421" w:rsidRDefault="007956BF">
      <w:pPr>
        <w:pStyle w:val="BodyLarge"/>
        <w:tabs>
          <w:tab w:val="left" w:pos="1170"/>
          <w:tab w:val="left" w:pos="1260"/>
        </w:tabs>
        <w:ind w:left="540"/>
        <w:rPr>
          <w:rFonts w:ascii="Liberation Sans" w:hAnsi="Liberation Sans" w:cs="Liberation Sans"/>
        </w:rPr>
      </w:pPr>
    </w:p>
    <w:p w14:paraId="6B7B2E5A" w14:textId="77777777" w:rsidR="007956BF" w:rsidRPr="00846421" w:rsidRDefault="007956BF">
      <w:pPr>
        <w:pStyle w:val="BodyLarge"/>
        <w:tabs>
          <w:tab w:val="left" w:pos="1170"/>
          <w:tab w:val="left" w:pos="1260"/>
          <w:tab w:val="right" w:leader="dot" w:pos="8160"/>
          <w:tab w:val="right" w:pos="9940"/>
        </w:tabs>
        <w:ind w:left="540"/>
        <w:rPr>
          <w:rFonts w:ascii="Liberation Sans" w:hAnsi="Liberation Sans" w:cs="Liberation Sans"/>
        </w:rPr>
      </w:pPr>
      <w:r w:rsidRPr="00846421">
        <w:rPr>
          <w:rFonts w:ascii="Liberation Sans" w:hAnsi="Liberation Sans" w:cs="Liberation Sans"/>
        </w:rPr>
        <w:t>f.</w:t>
      </w:r>
      <w:r w:rsidRPr="00846421">
        <w:rPr>
          <w:rFonts w:ascii="Liberation Sans" w:hAnsi="Liberation Sans" w:cs="Liberation Sans"/>
        </w:rPr>
        <w:tab/>
      </w:r>
      <w:r w:rsidRPr="00846421">
        <w:rPr>
          <w:rFonts w:ascii="Liberation Sans" w:hAnsi="Liberation Sans" w:cs="Liberation Sans"/>
        </w:rPr>
        <w:tab/>
        <w:t>Gross profit</w:t>
      </w:r>
      <w:r w:rsidRPr="00846421">
        <w:rPr>
          <w:rFonts w:ascii="Liberation Sans" w:hAnsi="Liberation Sans" w:cs="Liberation Sans"/>
        </w:rPr>
        <w:tab/>
      </w:r>
      <w:r w:rsidRPr="00846421">
        <w:rPr>
          <w:rFonts w:ascii="Liberation Sans" w:hAnsi="Liberation Sans" w:cs="Liberation Sans"/>
        </w:rPr>
        <w:tab/>
        <w:t>$</w:t>
      </w:r>
      <w:r w:rsidRPr="00846421">
        <w:rPr>
          <w:rFonts w:ascii="Liberation Sans" w:hAnsi="Liberation Sans" w:cs="Liberation Sans"/>
        </w:rPr>
        <w:t> </w:t>
      </w:r>
      <w:r w:rsidRPr="00846421">
        <w:rPr>
          <w:rFonts w:ascii="Liberation Sans" w:hAnsi="Liberation Sans" w:cs="Liberation Sans"/>
        </w:rPr>
        <w:t xml:space="preserve">  42,000</w:t>
      </w:r>
      <w:r w:rsidRPr="00846421">
        <w:rPr>
          <w:rFonts w:ascii="Liberation Sans" w:hAnsi="Liberation Sans" w:cs="Liberation Sans"/>
          <w:color w:val="FFFFFF"/>
        </w:rPr>
        <w:t>)</w:t>
      </w:r>
    </w:p>
    <w:p w14:paraId="6B7B2E5B" w14:textId="77777777" w:rsidR="007956BF" w:rsidRPr="00846421" w:rsidRDefault="007956BF">
      <w:pPr>
        <w:pStyle w:val="BodyLarge"/>
        <w:tabs>
          <w:tab w:val="left" w:pos="1170"/>
          <w:tab w:val="left" w:pos="1260"/>
          <w:tab w:val="right" w:leader="dot" w:pos="8160"/>
          <w:tab w:val="right" w:pos="9940"/>
        </w:tabs>
        <w:ind w:left="540"/>
        <w:rPr>
          <w:rFonts w:ascii="Liberation Sans" w:hAnsi="Liberation Sans" w:cs="Liberation Sans"/>
        </w:rPr>
      </w:pPr>
      <w:r w:rsidRPr="00846421">
        <w:rPr>
          <w:rFonts w:ascii="Liberation Sans" w:hAnsi="Liberation Sans" w:cs="Liberation Sans"/>
        </w:rPr>
        <w:tab/>
        <w:t>*Operating expenses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spacing w:val="-6"/>
          <w:u w:val="single"/>
        </w:rPr>
        <w:t xml:space="preserve">      </w:t>
      </w:r>
      <w:r w:rsidRPr="00846421">
        <w:rPr>
          <w:rFonts w:ascii="Liberation Sans" w:hAnsi="Liberation Sans" w:cs="Liberation Sans"/>
          <w:u w:val="single"/>
        </w:rPr>
        <w:t>22,000</w:t>
      </w:r>
      <w:r w:rsidRPr="00846421">
        <w:rPr>
          <w:rFonts w:ascii="Liberation Sans" w:hAnsi="Liberation Sans" w:cs="Liberation Sans"/>
          <w:color w:val="FFFFFF"/>
        </w:rPr>
        <w:t>)</w:t>
      </w:r>
    </w:p>
    <w:p w14:paraId="6B7B2E5C" w14:textId="77777777" w:rsidR="007956BF" w:rsidRPr="00846421" w:rsidRDefault="007956BF">
      <w:pPr>
        <w:pStyle w:val="BodyLarge"/>
        <w:tabs>
          <w:tab w:val="left" w:pos="1170"/>
          <w:tab w:val="left" w:pos="1260"/>
          <w:tab w:val="right" w:leader="dot" w:pos="8160"/>
          <w:tab w:val="right" w:pos="9940"/>
        </w:tabs>
        <w:ind w:left="540"/>
        <w:rPr>
          <w:rFonts w:ascii="Liberation Sans" w:hAnsi="Liberation Sans" w:cs="Liberation Sans"/>
          <w:u w:val="double"/>
        </w:rPr>
      </w:pPr>
      <w:r w:rsidRPr="00846421">
        <w:rPr>
          <w:rFonts w:ascii="Liberation Sans" w:hAnsi="Liberation Sans" w:cs="Liberation Sans"/>
        </w:rPr>
        <w:tab/>
      </w:r>
      <w:r w:rsidRPr="00846421">
        <w:rPr>
          <w:rFonts w:ascii="Liberation Sans" w:hAnsi="Liberation Sans" w:cs="Liberation Sans"/>
        </w:rPr>
        <w:tab/>
        <w:t>Net income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double"/>
        </w:rPr>
        <w:t>$</w:t>
      </w:r>
      <w:r w:rsidRPr="00846421">
        <w:rPr>
          <w:rFonts w:ascii="Liberation Sans" w:hAnsi="Liberation Sans" w:cs="Liberation Sans"/>
          <w:u w:val="double"/>
        </w:rPr>
        <w:t> </w:t>
      </w:r>
      <w:r w:rsidRPr="00846421">
        <w:rPr>
          <w:rFonts w:ascii="Liberation Sans" w:hAnsi="Liberation Sans" w:cs="Liberation Sans"/>
          <w:u w:val="double"/>
        </w:rPr>
        <w:t xml:space="preserve">  20,000</w:t>
      </w:r>
      <w:r w:rsidRPr="00846421">
        <w:rPr>
          <w:rFonts w:ascii="Liberation Sans" w:hAnsi="Liberation Sans" w:cs="Liberation Sans"/>
          <w:color w:val="FFFFFF"/>
        </w:rPr>
        <w:t>)</w:t>
      </w:r>
    </w:p>
    <w:p w14:paraId="6B7B2E5D" w14:textId="77777777" w:rsidR="007956BF" w:rsidRPr="00846421" w:rsidRDefault="007956BF">
      <w:pPr>
        <w:pStyle w:val="BodyLarge"/>
        <w:tabs>
          <w:tab w:val="left" w:pos="500"/>
          <w:tab w:val="left" w:pos="600"/>
          <w:tab w:val="right" w:leader="dot" w:pos="8160"/>
          <w:tab w:val="right" w:pos="9940"/>
        </w:tabs>
        <w:rPr>
          <w:rFonts w:ascii="Liberation Sans" w:hAnsi="Liberation Sans" w:cs="Liberation Sans"/>
        </w:rPr>
      </w:pPr>
      <w:r w:rsidRPr="00846421">
        <w:rPr>
          <w:rFonts w:ascii="Liberation Sans" w:hAnsi="Liberation Sans" w:cs="Liberation Sans"/>
          <w:color w:val="FFFFFF"/>
        </w:rPr>
        <w:t>)</w:t>
      </w:r>
    </w:p>
    <w:p w14:paraId="6B7B2E5E" w14:textId="77777777" w:rsidR="007956BF" w:rsidRPr="00846421" w:rsidRDefault="00462BC2">
      <w:pPr>
        <w:pStyle w:val="BodyLarge"/>
        <w:tabs>
          <w:tab w:val="left" w:pos="500"/>
          <w:tab w:val="left" w:pos="600"/>
          <w:tab w:val="right" w:leader="dot" w:pos="8160"/>
          <w:tab w:val="right" w:pos="9940"/>
        </w:tabs>
        <w:rPr>
          <w:rFonts w:ascii="Liberation Sans" w:hAnsi="Liberation Sans" w:cs="Liberation Sans"/>
        </w:rPr>
      </w:pPr>
      <w:r w:rsidRPr="00846421">
        <w:rPr>
          <w:rFonts w:ascii="Liberation Sans" w:hAnsi="Liberation Sans" w:cs="Liberation Sans"/>
        </w:rPr>
        <w:t>(b)</w:t>
      </w:r>
      <w:r w:rsidRPr="00846421">
        <w:rPr>
          <w:rFonts w:ascii="Liberation Sans" w:hAnsi="Liberation Sans" w:cs="Liberation Sans"/>
        </w:rPr>
        <w:tab/>
        <w:t>Doty</w:t>
      </w:r>
      <w:r w:rsidR="007956BF" w:rsidRPr="00846421">
        <w:rPr>
          <w:rFonts w:ascii="Liberation Sans" w:hAnsi="Liberation Sans" w:cs="Liberation Sans"/>
        </w:rPr>
        <w:t xml:space="preserve"> Company</w:t>
      </w:r>
    </w:p>
    <w:p w14:paraId="6B7B2E5F" w14:textId="77777777" w:rsidR="007956BF" w:rsidRPr="00846421" w:rsidRDefault="007956BF">
      <w:pPr>
        <w:pStyle w:val="BodyLarge"/>
        <w:ind w:left="504"/>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Gross profit ÷ Net sales = $80,000 ÷ $200,000 = 40%</w:t>
      </w:r>
    </w:p>
    <w:p w14:paraId="6B7B2E60" w14:textId="77777777" w:rsidR="007956BF" w:rsidRPr="00846421" w:rsidRDefault="007956BF">
      <w:pPr>
        <w:pStyle w:val="BodyLarge"/>
        <w:ind w:left="504"/>
        <w:rPr>
          <w:rFonts w:ascii="Liberation Sans" w:hAnsi="Liberation Sans" w:cs="Liberation Sans"/>
        </w:rPr>
      </w:pPr>
    </w:p>
    <w:p w14:paraId="6B7B2E61" w14:textId="77777777" w:rsidR="007956BF" w:rsidRPr="00846421" w:rsidRDefault="00462BC2">
      <w:pPr>
        <w:pStyle w:val="BodyLarge"/>
        <w:ind w:left="504"/>
        <w:rPr>
          <w:rFonts w:ascii="Liberation Sans" w:hAnsi="Liberation Sans" w:cs="Liberation Sans"/>
        </w:rPr>
      </w:pPr>
      <w:r w:rsidRPr="00846421">
        <w:rPr>
          <w:rFonts w:ascii="Liberation Sans" w:hAnsi="Liberation Sans" w:cs="Liberation Sans"/>
        </w:rPr>
        <w:t>Ramos</w:t>
      </w:r>
      <w:r w:rsidR="007956BF" w:rsidRPr="00846421">
        <w:rPr>
          <w:rFonts w:ascii="Liberation Sans" w:hAnsi="Liberation Sans" w:cs="Liberation Sans"/>
        </w:rPr>
        <w:t xml:space="preserve"> Company</w:t>
      </w:r>
    </w:p>
    <w:p w14:paraId="6B7B2E62" w14:textId="77777777" w:rsidR="007956BF" w:rsidRPr="00846421" w:rsidRDefault="007956BF">
      <w:pPr>
        <w:pStyle w:val="BodyLarge"/>
        <w:ind w:left="504"/>
        <w:rPr>
          <w:rFonts w:ascii="Liberation Sans" w:hAnsi="Liberation Sans" w:cs="Liberation Sans"/>
        </w:rPr>
      </w:pPr>
      <w:r w:rsidRPr="00846421">
        <w:rPr>
          <w:rFonts w:ascii="Liberation Sans" w:hAnsi="Liberation Sans" w:cs="Liberation Sans"/>
        </w:rPr>
        <w:t> </w:t>
      </w:r>
      <w:r w:rsidRPr="00846421">
        <w:rPr>
          <w:rFonts w:ascii="Liberation Sans" w:hAnsi="Liberation Sans" w:cs="Liberation Sans"/>
        </w:rPr>
        <w:t>Gross profit ÷ Net sales = $42,000 ÷ $95,000 = 44.2%</w:t>
      </w:r>
    </w:p>
    <w:p w14:paraId="6B7B2E63" w14:textId="77777777" w:rsidR="007956BF" w:rsidRPr="00846421" w:rsidRDefault="007956BF">
      <w:pPr>
        <w:pStyle w:val="BodyLarge"/>
        <w:rPr>
          <w:rFonts w:ascii="Liberation Sans" w:hAnsi="Liberation Sans" w:cs="Liberation Sans"/>
        </w:rPr>
      </w:pPr>
    </w:p>
    <w:p w14:paraId="6B7B2E64" w14:textId="77777777" w:rsidR="007956BF" w:rsidRPr="00846421" w:rsidRDefault="007956BF">
      <w:pPr>
        <w:pStyle w:val="BodyLarge"/>
        <w:rPr>
          <w:rFonts w:ascii="Liberation Sans" w:hAnsi="Liberation Sans" w:cs="Liberation Sans"/>
        </w:rPr>
      </w:pPr>
      <w:r w:rsidRPr="00846421">
        <w:rPr>
          <w:rFonts w:ascii="Liberation Sans" w:hAnsi="Liberation Sans" w:cs="Liberation Sans"/>
        </w:rPr>
        <w:br w:type="page"/>
      </w:r>
      <w:r w:rsidRPr="00846421">
        <w:rPr>
          <w:rFonts w:ascii="Liberation Sans" w:hAnsi="Liberation Sans" w:cs="Liberation Sans"/>
        </w:rPr>
        <w:lastRenderedPageBreak/>
        <w:t>EXERCISE 5-14B</w:t>
      </w:r>
    </w:p>
    <w:p w14:paraId="6B7B2E65" w14:textId="77777777" w:rsidR="007956BF" w:rsidRPr="00846421" w:rsidRDefault="007956BF">
      <w:pPr>
        <w:pStyle w:val="BodyLarge"/>
        <w:rPr>
          <w:rFonts w:ascii="Liberation Sans" w:hAnsi="Liberation Sans" w:cs="Liberation Sans"/>
        </w:rPr>
      </w:pPr>
    </w:p>
    <w:p w14:paraId="6B7B2E66" w14:textId="77777777" w:rsidR="007956BF" w:rsidRPr="00846421" w:rsidRDefault="007956BF">
      <w:pPr>
        <w:pStyle w:val="BodyLarge"/>
        <w:tabs>
          <w:tab w:val="left" w:pos="500"/>
          <w:tab w:val="left" w:pos="600"/>
          <w:tab w:val="right" w:leader="dot" w:pos="8160"/>
          <w:tab w:val="right" w:pos="9940"/>
        </w:tabs>
        <w:rPr>
          <w:rFonts w:ascii="Liberation Sans" w:hAnsi="Liberation Sans" w:cs="Liberation Sans"/>
        </w:rPr>
      </w:pPr>
      <w:r w:rsidRPr="00846421">
        <w:rPr>
          <w:rFonts w:ascii="Liberation Sans" w:hAnsi="Liberation Sans" w:cs="Liberation Sans"/>
        </w:rPr>
        <w:t>(*Missing amount)</w:t>
      </w:r>
    </w:p>
    <w:p w14:paraId="6B7B2E67" w14:textId="77777777" w:rsidR="007956BF" w:rsidRPr="00846421" w:rsidRDefault="007956BF">
      <w:pPr>
        <w:pStyle w:val="BodyLarge"/>
        <w:tabs>
          <w:tab w:val="left" w:pos="500"/>
          <w:tab w:val="left" w:pos="600"/>
          <w:tab w:val="right" w:leader="dot" w:pos="8160"/>
          <w:tab w:val="right" w:pos="9940"/>
        </w:tabs>
        <w:rPr>
          <w:rFonts w:ascii="Liberation Sans" w:hAnsi="Liberation Sans" w:cs="Liberation Sans"/>
        </w:rPr>
      </w:pPr>
    </w:p>
    <w:p w14:paraId="6B7B2E68"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r w:rsidRPr="00846421">
        <w:rPr>
          <w:rFonts w:ascii="Liberation Sans" w:hAnsi="Liberation Sans" w:cs="Liberation Sans"/>
        </w:rPr>
        <w:t>(a)</w:t>
      </w:r>
      <w:r w:rsidRPr="00846421">
        <w:rPr>
          <w:rFonts w:ascii="Liberation Sans" w:hAnsi="Liberation Sans" w:cs="Liberation Sans"/>
        </w:rPr>
        <w:tab/>
        <w:t>Sales revenue</w:t>
      </w:r>
      <w:r w:rsidRPr="00846421">
        <w:rPr>
          <w:rFonts w:ascii="Liberation Sans" w:hAnsi="Liberation Sans" w:cs="Liberation Sans"/>
        </w:rPr>
        <w:tab/>
      </w:r>
      <w:r w:rsidRPr="00846421">
        <w:rPr>
          <w:rFonts w:ascii="Liberation Sans" w:hAnsi="Liberation Sans" w:cs="Liberation Sans"/>
        </w:rPr>
        <w:tab/>
        <w:t>$</w:t>
      </w:r>
      <w:r w:rsidRPr="00846421">
        <w:rPr>
          <w:rFonts w:ascii="Liberation Sans" w:hAnsi="Liberation Sans" w:cs="Liberation Sans"/>
        </w:rPr>
        <w:t> </w:t>
      </w:r>
      <w:r w:rsidRPr="00846421">
        <w:rPr>
          <w:rFonts w:ascii="Liberation Sans" w:hAnsi="Liberation Sans" w:cs="Liberation Sans"/>
        </w:rPr>
        <w:t>90,000</w:t>
      </w:r>
    </w:p>
    <w:p w14:paraId="6B7B2E69" w14:textId="77777777" w:rsidR="007956BF" w:rsidRPr="00846421" w:rsidRDefault="007956BF">
      <w:pPr>
        <w:pStyle w:val="BodyLarge"/>
        <w:tabs>
          <w:tab w:val="left" w:pos="600"/>
          <w:tab w:val="right" w:leader="dot" w:pos="8160"/>
          <w:tab w:val="right" w:pos="9936"/>
        </w:tabs>
        <w:rPr>
          <w:rFonts w:ascii="Liberation Sans" w:hAnsi="Liberation Sans" w:cs="Liberation Sans"/>
        </w:rPr>
      </w:pPr>
      <w:r w:rsidRPr="00846421">
        <w:rPr>
          <w:rFonts w:ascii="Liberation Sans" w:hAnsi="Liberation Sans" w:cs="Liberation Sans"/>
        </w:rPr>
        <w:tab/>
        <w:t>Sales returns and allowances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spacing w:val="-6"/>
          <w:u w:val="single"/>
        </w:rPr>
        <w:t xml:space="preserve">      </w:t>
      </w:r>
      <w:r w:rsidR="00462BC2" w:rsidRPr="00846421">
        <w:rPr>
          <w:rFonts w:ascii="Liberation Sans" w:hAnsi="Liberation Sans" w:cs="Liberation Sans"/>
          <w:spacing w:val="-6"/>
          <w:u w:val="single"/>
        </w:rPr>
        <w:t>2</w:t>
      </w:r>
      <w:r w:rsidRPr="00846421">
        <w:rPr>
          <w:rFonts w:ascii="Liberation Sans" w:hAnsi="Liberation Sans" w:cs="Liberation Sans"/>
          <w:u w:val="single"/>
        </w:rPr>
        <w:t>,000</w:t>
      </w:r>
      <w:r w:rsidRPr="00846421">
        <w:rPr>
          <w:rFonts w:ascii="Liberation Sans" w:hAnsi="Liberation Sans" w:cs="Liberation Sans"/>
        </w:rPr>
        <w:t>*</w:t>
      </w:r>
    </w:p>
    <w:p w14:paraId="6B7B2E6A"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r w:rsidRPr="00846421">
        <w:rPr>
          <w:rFonts w:ascii="Liberation Sans" w:hAnsi="Liberation Sans" w:cs="Liberation Sans"/>
        </w:rPr>
        <w:tab/>
        <w:t>Net sales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double"/>
        </w:rPr>
        <w:t>$</w:t>
      </w:r>
      <w:r w:rsidRPr="00846421">
        <w:rPr>
          <w:rFonts w:ascii="Liberation Sans" w:hAnsi="Liberation Sans" w:cs="Liberation Sans"/>
          <w:u w:val="double"/>
        </w:rPr>
        <w:t> </w:t>
      </w:r>
      <w:r w:rsidRPr="00846421">
        <w:rPr>
          <w:rFonts w:ascii="Liberation Sans" w:hAnsi="Liberation Sans" w:cs="Liberation Sans"/>
          <w:u w:val="double"/>
        </w:rPr>
        <w:t>8</w:t>
      </w:r>
      <w:r w:rsidR="00462BC2" w:rsidRPr="00846421">
        <w:rPr>
          <w:rFonts w:ascii="Liberation Sans" w:hAnsi="Liberation Sans" w:cs="Liberation Sans"/>
          <w:u w:val="double"/>
        </w:rPr>
        <w:t>8</w:t>
      </w:r>
      <w:r w:rsidRPr="00846421">
        <w:rPr>
          <w:rFonts w:ascii="Liberation Sans" w:hAnsi="Liberation Sans" w:cs="Liberation Sans"/>
          <w:u w:val="double"/>
        </w:rPr>
        <w:t>,000</w:t>
      </w:r>
    </w:p>
    <w:p w14:paraId="6B7B2E6B"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p>
    <w:p w14:paraId="6B7B2E6C" w14:textId="77777777" w:rsidR="007956BF" w:rsidRPr="00846421" w:rsidRDefault="007956BF">
      <w:pPr>
        <w:pStyle w:val="BodyLarge"/>
        <w:tabs>
          <w:tab w:val="left" w:pos="600"/>
          <w:tab w:val="right" w:leader="dot" w:pos="8160"/>
          <w:tab w:val="right" w:pos="9810"/>
        </w:tabs>
        <w:rPr>
          <w:rFonts w:ascii="Liberation Sans" w:hAnsi="Liberation Sans" w:cs="Liberation Sans"/>
          <w:u w:val="double"/>
        </w:rPr>
      </w:pPr>
      <w:r w:rsidRPr="00846421">
        <w:rPr>
          <w:rFonts w:ascii="Liberation Sans" w:hAnsi="Liberation Sans" w:cs="Liberation Sans"/>
        </w:rPr>
        <w:t>(b)</w:t>
      </w:r>
      <w:r w:rsidRPr="00846421">
        <w:rPr>
          <w:rFonts w:ascii="Liberation Sans" w:hAnsi="Liberation Sans" w:cs="Liberation Sans"/>
        </w:rPr>
        <w:tab/>
        <w:t>Net sales</w:t>
      </w:r>
      <w:r w:rsidRPr="00846421">
        <w:rPr>
          <w:rFonts w:ascii="Liberation Sans" w:hAnsi="Liberation Sans" w:cs="Liberation Sans"/>
        </w:rPr>
        <w:tab/>
      </w:r>
      <w:r w:rsidRPr="00846421">
        <w:rPr>
          <w:rFonts w:ascii="Liberation Sans" w:hAnsi="Liberation Sans" w:cs="Liberation Sans"/>
        </w:rPr>
        <w:tab/>
        <w:t>$</w:t>
      </w:r>
      <w:r w:rsidRPr="00846421">
        <w:rPr>
          <w:rFonts w:ascii="Liberation Sans" w:hAnsi="Liberation Sans" w:cs="Liberation Sans"/>
        </w:rPr>
        <w:t> </w:t>
      </w:r>
      <w:r w:rsidRPr="00846421">
        <w:rPr>
          <w:rFonts w:ascii="Liberation Sans" w:hAnsi="Liberation Sans" w:cs="Liberation Sans"/>
        </w:rPr>
        <w:t>8</w:t>
      </w:r>
      <w:r w:rsidR="00462BC2" w:rsidRPr="00846421">
        <w:rPr>
          <w:rFonts w:ascii="Liberation Sans" w:hAnsi="Liberation Sans" w:cs="Liberation Sans"/>
        </w:rPr>
        <w:t>8</w:t>
      </w:r>
      <w:r w:rsidRPr="00846421">
        <w:rPr>
          <w:rFonts w:ascii="Liberation Sans" w:hAnsi="Liberation Sans" w:cs="Liberation Sans"/>
        </w:rPr>
        <w:t>,000</w:t>
      </w:r>
    </w:p>
    <w:p w14:paraId="6B7B2E6D" w14:textId="77777777" w:rsidR="007956BF" w:rsidRPr="00846421" w:rsidRDefault="007956BF">
      <w:pPr>
        <w:pStyle w:val="BodyLarge"/>
        <w:tabs>
          <w:tab w:val="left" w:pos="600"/>
          <w:tab w:val="right" w:leader="dot" w:pos="8160"/>
          <w:tab w:val="right" w:pos="9810"/>
        </w:tabs>
        <w:rPr>
          <w:rFonts w:ascii="Liberation Sans" w:hAnsi="Liberation Sans" w:cs="Liberation Sans"/>
          <w:u w:val="double"/>
        </w:rPr>
      </w:pPr>
      <w:r w:rsidRPr="00846421">
        <w:rPr>
          <w:rFonts w:ascii="Liberation Sans" w:hAnsi="Liberation Sans" w:cs="Liberation Sans"/>
        </w:rPr>
        <w:tab/>
        <w:t>Cost of goods sold</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single"/>
        </w:rPr>
        <w:t> </w:t>
      </w:r>
      <w:r w:rsidRPr="00846421">
        <w:rPr>
          <w:rFonts w:ascii="Liberation Sans" w:hAnsi="Liberation Sans" w:cs="Liberation Sans"/>
          <w:u w:val="single"/>
        </w:rPr>
        <w:t xml:space="preserve">  56,000</w:t>
      </w:r>
    </w:p>
    <w:p w14:paraId="6B7B2E6E" w14:textId="77777777" w:rsidR="007956BF" w:rsidRPr="00846421" w:rsidRDefault="007956BF">
      <w:pPr>
        <w:pStyle w:val="BodyLarge"/>
        <w:tabs>
          <w:tab w:val="left" w:pos="600"/>
          <w:tab w:val="right" w:leader="dot" w:pos="8160"/>
          <w:tab w:val="right" w:pos="9918"/>
        </w:tabs>
        <w:rPr>
          <w:rFonts w:ascii="Liberation Sans" w:hAnsi="Liberation Sans" w:cs="Liberation Sans"/>
        </w:rPr>
      </w:pPr>
      <w:r w:rsidRPr="00846421">
        <w:rPr>
          <w:rFonts w:ascii="Liberation Sans" w:hAnsi="Liberation Sans" w:cs="Liberation Sans"/>
        </w:rPr>
        <w:tab/>
        <w:t>Gross profit</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double"/>
        </w:rPr>
        <w:t>$</w:t>
      </w:r>
      <w:r w:rsidRPr="00846421">
        <w:rPr>
          <w:rFonts w:ascii="Liberation Sans" w:hAnsi="Liberation Sans" w:cs="Liberation Sans"/>
          <w:u w:val="double"/>
        </w:rPr>
        <w:t> </w:t>
      </w:r>
      <w:r w:rsidR="00462BC2" w:rsidRPr="00846421">
        <w:rPr>
          <w:rFonts w:ascii="Liberation Sans" w:hAnsi="Liberation Sans" w:cs="Liberation Sans"/>
          <w:u w:val="double"/>
        </w:rPr>
        <w:t>32</w:t>
      </w:r>
      <w:r w:rsidRPr="00846421">
        <w:rPr>
          <w:rFonts w:ascii="Liberation Sans" w:hAnsi="Liberation Sans" w:cs="Liberation Sans"/>
          <w:u w:val="double"/>
        </w:rPr>
        <w:t>,000</w:t>
      </w:r>
      <w:r w:rsidRPr="00846421">
        <w:rPr>
          <w:rFonts w:ascii="Liberation Sans" w:hAnsi="Liberation Sans" w:cs="Liberation Sans"/>
        </w:rPr>
        <w:t>*</w:t>
      </w:r>
    </w:p>
    <w:p w14:paraId="6B7B2E6F"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p>
    <w:p w14:paraId="6B7B2E70"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r w:rsidRPr="00846421">
        <w:rPr>
          <w:rFonts w:ascii="Liberation Sans" w:hAnsi="Liberation Sans" w:cs="Liberation Sans"/>
        </w:rPr>
        <w:t>(c) and (d)</w:t>
      </w:r>
    </w:p>
    <w:p w14:paraId="6B7B2E71"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r w:rsidRPr="00846421">
        <w:rPr>
          <w:rFonts w:ascii="Liberation Sans" w:hAnsi="Liberation Sans" w:cs="Liberation Sans"/>
        </w:rPr>
        <w:tab/>
        <w:t>Gross profit</w:t>
      </w:r>
      <w:r w:rsidRPr="00846421">
        <w:rPr>
          <w:rFonts w:ascii="Liberation Sans" w:hAnsi="Liberation Sans" w:cs="Liberation Sans"/>
        </w:rPr>
        <w:tab/>
      </w:r>
      <w:r w:rsidRPr="00846421">
        <w:rPr>
          <w:rFonts w:ascii="Liberation Sans" w:hAnsi="Liberation Sans" w:cs="Liberation Sans"/>
        </w:rPr>
        <w:tab/>
        <w:t>$</w:t>
      </w:r>
      <w:r w:rsidRPr="00846421">
        <w:rPr>
          <w:rFonts w:ascii="Liberation Sans" w:hAnsi="Liberation Sans" w:cs="Liberation Sans"/>
        </w:rPr>
        <w:t> </w:t>
      </w:r>
      <w:r w:rsidR="00462BC2" w:rsidRPr="00846421">
        <w:rPr>
          <w:rFonts w:ascii="Liberation Sans" w:hAnsi="Liberation Sans" w:cs="Liberation Sans"/>
        </w:rPr>
        <w:t>32</w:t>
      </w:r>
      <w:r w:rsidRPr="00846421">
        <w:rPr>
          <w:rFonts w:ascii="Liberation Sans" w:hAnsi="Liberation Sans" w:cs="Liberation Sans"/>
        </w:rPr>
        <w:t>,000</w:t>
      </w:r>
    </w:p>
    <w:p w14:paraId="6B7B2E72"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r w:rsidRPr="00846421">
        <w:rPr>
          <w:rFonts w:ascii="Liberation Sans" w:hAnsi="Liberation Sans" w:cs="Liberation Sans"/>
        </w:rPr>
        <w:tab/>
        <w:t>Operating expenses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single"/>
        </w:rPr>
        <w:t xml:space="preserve">    15,000</w:t>
      </w:r>
    </w:p>
    <w:p w14:paraId="6B7B2E73" w14:textId="77777777" w:rsidR="007956BF" w:rsidRPr="00846421" w:rsidRDefault="007956BF">
      <w:pPr>
        <w:pStyle w:val="BodyLarge"/>
        <w:tabs>
          <w:tab w:val="left" w:pos="600"/>
          <w:tab w:val="right" w:leader="dot" w:pos="8160"/>
          <w:tab w:val="right" w:pos="9918"/>
        </w:tabs>
        <w:rPr>
          <w:rFonts w:ascii="Liberation Sans" w:hAnsi="Liberation Sans" w:cs="Liberation Sans"/>
          <w:u w:val="double"/>
        </w:rPr>
      </w:pPr>
      <w:r w:rsidRPr="00846421">
        <w:rPr>
          <w:rFonts w:ascii="Liberation Sans" w:hAnsi="Liberation Sans" w:cs="Liberation Sans"/>
        </w:rPr>
        <w:tab/>
        <w:t>Income from operations (c)</w:t>
      </w:r>
      <w:r w:rsidRPr="00846421">
        <w:rPr>
          <w:rFonts w:ascii="Liberation Sans" w:hAnsi="Liberation Sans" w:cs="Liberation Sans"/>
        </w:rPr>
        <w:tab/>
      </w:r>
      <w:r w:rsidRPr="00846421">
        <w:rPr>
          <w:rFonts w:ascii="Liberation Sans" w:hAnsi="Liberation Sans" w:cs="Liberation Sans"/>
        </w:rPr>
        <w:tab/>
        <w:t>$</w:t>
      </w:r>
      <w:r w:rsidRPr="00846421">
        <w:rPr>
          <w:rFonts w:ascii="Liberation Sans" w:hAnsi="Liberation Sans" w:cs="Liberation Sans"/>
        </w:rPr>
        <w:t> </w:t>
      </w:r>
      <w:r w:rsidR="00462BC2" w:rsidRPr="00846421">
        <w:rPr>
          <w:rFonts w:ascii="Liberation Sans" w:hAnsi="Liberation Sans" w:cs="Liberation Sans"/>
        </w:rPr>
        <w:t>17</w:t>
      </w:r>
      <w:r w:rsidRPr="00846421">
        <w:rPr>
          <w:rFonts w:ascii="Liberation Sans" w:hAnsi="Liberation Sans" w:cs="Liberation Sans"/>
        </w:rPr>
        <w:t>,000*</w:t>
      </w:r>
    </w:p>
    <w:p w14:paraId="6B7B2E74" w14:textId="77777777" w:rsidR="007956BF" w:rsidRPr="00846421" w:rsidRDefault="007956BF">
      <w:pPr>
        <w:pStyle w:val="BodyLarge"/>
        <w:tabs>
          <w:tab w:val="left" w:pos="600"/>
          <w:tab w:val="right" w:leader="dot" w:pos="8160"/>
          <w:tab w:val="right" w:pos="9810"/>
        </w:tabs>
        <w:rPr>
          <w:rFonts w:ascii="Liberation Sans" w:hAnsi="Liberation Sans" w:cs="Liberation Sans"/>
          <w:u w:val="double"/>
        </w:rPr>
      </w:pPr>
      <w:r w:rsidRPr="00846421">
        <w:rPr>
          <w:rFonts w:ascii="Liberation Sans" w:hAnsi="Liberation Sans" w:cs="Liberation Sans"/>
        </w:rPr>
        <w:tab/>
        <w:t>Other expenses and losses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single"/>
        </w:rPr>
        <w:t xml:space="preserve">      4,000</w:t>
      </w:r>
    </w:p>
    <w:p w14:paraId="6B7B2E75" w14:textId="77777777" w:rsidR="007956BF" w:rsidRPr="00846421" w:rsidRDefault="007956BF">
      <w:pPr>
        <w:pStyle w:val="BodyLarge"/>
        <w:tabs>
          <w:tab w:val="left" w:pos="600"/>
          <w:tab w:val="right" w:leader="dot" w:pos="8160"/>
          <w:tab w:val="right" w:pos="9918"/>
        </w:tabs>
        <w:rPr>
          <w:rFonts w:ascii="Liberation Sans" w:hAnsi="Liberation Sans" w:cs="Liberation Sans"/>
          <w:u w:val="double"/>
        </w:rPr>
      </w:pPr>
      <w:r w:rsidRPr="00846421">
        <w:rPr>
          <w:rFonts w:ascii="Liberation Sans" w:hAnsi="Liberation Sans" w:cs="Liberation Sans"/>
        </w:rPr>
        <w:tab/>
        <w:t>Net income (d)</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double"/>
        </w:rPr>
        <w:t xml:space="preserve">$  </w:t>
      </w:r>
      <w:r w:rsidRPr="00846421">
        <w:rPr>
          <w:rFonts w:ascii="Liberation Sans" w:hAnsi="Liberation Sans" w:cs="Liberation Sans"/>
          <w:u w:val="double"/>
        </w:rPr>
        <w:t> </w:t>
      </w:r>
      <w:r w:rsidR="00462BC2" w:rsidRPr="00846421">
        <w:rPr>
          <w:rFonts w:ascii="Liberation Sans" w:hAnsi="Liberation Sans" w:cs="Liberation Sans"/>
          <w:u w:val="double"/>
        </w:rPr>
        <w:t>13</w:t>
      </w:r>
      <w:r w:rsidRPr="00846421">
        <w:rPr>
          <w:rFonts w:ascii="Liberation Sans" w:hAnsi="Liberation Sans" w:cs="Liberation Sans"/>
          <w:u w:val="double"/>
        </w:rPr>
        <w:t>,000</w:t>
      </w:r>
      <w:r w:rsidRPr="00846421">
        <w:rPr>
          <w:rFonts w:ascii="Liberation Sans" w:hAnsi="Liberation Sans" w:cs="Liberation Sans"/>
        </w:rPr>
        <w:t>*</w:t>
      </w:r>
    </w:p>
    <w:p w14:paraId="6B7B2E76" w14:textId="77777777" w:rsidR="007956BF" w:rsidRPr="00846421" w:rsidRDefault="007956BF">
      <w:pPr>
        <w:pStyle w:val="BodyLarge"/>
        <w:tabs>
          <w:tab w:val="left" w:pos="600"/>
          <w:tab w:val="right" w:leader="dot" w:pos="8160"/>
          <w:tab w:val="right" w:pos="9810"/>
        </w:tabs>
        <w:rPr>
          <w:rFonts w:ascii="Liberation Sans" w:hAnsi="Liberation Sans" w:cs="Liberation Sans"/>
          <w:u w:val="double"/>
        </w:rPr>
      </w:pPr>
    </w:p>
    <w:p w14:paraId="6B7B2E77" w14:textId="77777777" w:rsidR="007956BF" w:rsidRPr="00846421" w:rsidRDefault="007956BF">
      <w:pPr>
        <w:pStyle w:val="BodyLarge"/>
        <w:tabs>
          <w:tab w:val="left" w:pos="600"/>
          <w:tab w:val="right" w:leader="dot" w:pos="8160"/>
          <w:tab w:val="right" w:pos="9918"/>
        </w:tabs>
        <w:rPr>
          <w:rFonts w:ascii="Liberation Sans" w:hAnsi="Liberation Sans" w:cs="Liberation Sans"/>
          <w:u w:val="double"/>
        </w:rPr>
      </w:pPr>
      <w:r w:rsidRPr="00846421">
        <w:rPr>
          <w:rFonts w:ascii="Liberation Sans" w:hAnsi="Liberation Sans" w:cs="Liberation Sans"/>
        </w:rPr>
        <w:t>(e)</w:t>
      </w:r>
      <w:r w:rsidRPr="00846421">
        <w:rPr>
          <w:rFonts w:ascii="Liberation Sans" w:hAnsi="Liberation Sans" w:cs="Liberation Sans"/>
        </w:rPr>
        <w:tab/>
        <w:t>Sales revenue</w:t>
      </w:r>
      <w:r w:rsidRPr="00846421">
        <w:rPr>
          <w:rFonts w:ascii="Liberation Sans" w:hAnsi="Liberation Sans" w:cs="Liberation Sans"/>
        </w:rPr>
        <w:tab/>
      </w:r>
      <w:r w:rsidRPr="00846421">
        <w:rPr>
          <w:rFonts w:ascii="Liberation Sans" w:hAnsi="Liberation Sans" w:cs="Liberation Sans"/>
        </w:rPr>
        <w:tab/>
        <w:t>$</w:t>
      </w:r>
      <w:r w:rsidRPr="00846421">
        <w:rPr>
          <w:rFonts w:ascii="Liberation Sans" w:hAnsi="Liberation Sans" w:cs="Liberation Sans"/>
        </w:rPr>
        <w:t> </w:t>
      </w:r>
      <w:r w:rsidRPr="00846421">
        <w:rPr>
          <w:rFonts w:ascii="Liberation Sans" w:hAnsi="Liberation Sans" w:cs="Liberation Sans"/>
        </w:rPr>
        <w:t>9</w:t>
      </w:r>
      <w:r w:rsidR="00462BC2" w:rsidRPr="00846421">
        <w:rPr>
          <w:rFonts w:ascii="Liberation Sans" w:hAnsi="Liberation Sans" w:cs="Liberation Sans"/>
        </w:rPr>
        <w:t>8</w:t>
      </w:r>
      <w:r w:rsidRPr="00846421">
        <w:rPr>
          <w:rFonts w:ascii="Liberation Sans" w:hAnsi="Liberation Sans" w:cs="Liberation Sans"/>
        </w:rPr>
        <w:t>,000*</w:t>
      </w:r>
    </w:p>
    <w:p w14:paraId="6B7B2E78" w14:textId="77777777" w:rsidR="007956BF" w:rsidRPr="00846421" w:rsidRDefault="007956BF">
      <w:pPr>
        <w:pStyle w:val="BodyLarge"/>
        <w:tabs>
          <w:tab w:val="left" w:pos="600"/>
          <w:tab w:val="right" w:leader="dot" w:pos="8160"/>
          <w:tab w:val="right" w:pos="9810"/>
        </w:tabs>
        <w:rPr>
          <w:rFonts w:ascii="Liberation Sans" w:hAnsi="Liberation Sans" w:cs="Liberation Sans"/>
          <w:u w:val="double"/>
        </w:rPr>
      </w:pPr>
      <w:r w:rsidRPr="00846421">
        <w:rPr>
          <w:rFonts w:ascii="Liberation Sans" w:hAnsi="Liberation Sans" w:cs="Liberation Sans"/>
        </w:rPr>
        <w:tab/>
        <w:t>Sales returns and allowances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single"/>
        </w:rPr>
        <w:t xml:space="preserve">      5,000</w:t>
      </w:r>
    </w:p>
    <w:p w14:paraId="6B7B2E79" w14:textId="77777777" w:rsidR="007956BF" w:rsidRPr="00846421" w:rsidRDefault="007956BF">
      <w:pPr>
        <w:pStyle w:val="BodyLarge"/>
        <w:tabs>
          <w:tab w:val="left" w:pos="600"/>
          <w:tab w:val="right" w:leader="dot" w:pos="8160"/>
          <w:tab w:val="right" w:pos="9810"/>
        </w:tabs>
        <w:rPr>
          <w:rFonts w:ascii="Liberation Sans" w:hAnsi="Liberation Sans" w:cs="Liberation Sans"/>
          <w:u w:val="double"/>
        </w:rPr>
      </w:pPr>
      <w:r w:rsidRPr="00846421">
        <w:rPr>
          <w:rFonts w:ascii="Liberation Sans" w:hAnsi="Liberation Sans" w:cs="Liberation Sans"/>
        </w:rPr>
        <w:tab/>
        <w:t>Net sales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double"/>
        </w:rPr>
        <w:t>$</w:t>
      </w:r>
      <w:r w:rsidRPr="00846421">
        <w:rPr>
          <w:rFonts w:ascii="Liberation Sans" w:hAnsi="Liberation Sans" w:cs="Liberation Sans"/>
          <w:u w:val="double"/>
        </w:rPr>
        <w:t> </w:t>
      </w:r>
      <w:r w:rsidRPr="00846421">
        <w:rPr>
          <w:rFonts w:ascii="Liberation Sans" w:hAnsi="Liberation Sans" w:cs="Liberation Sans"/>
          <w:u w:val="double"/>
        </w:rPr>
        <w:t>9</w:t>
      </w:r>
      <w:r w:rsidR="00462BC2" w:rsidRPr="00846421">
        <w:rPr>
          <w:rFonts w:ascii="Liberation Sans" w:hAnsi="Liberation Sans" w:cs="Liberation Sans"/>
          <w:u w:val="double"/>
        </w:rPr>
        <w:t>3</w:t>
      </w:r>
      <w:r w:rsidRPr="00846421">
        <w:rPr>
          <w:rFonts w:ascii="Liberation Sans" w:hAnsi="Liberation Sans" w:cs="Liberation Sans"/>
          <w:u w:val="double"/>
        </w:rPr>
        <w:t>,000</w:t>
      </w:r>
    </w:p>
    <w:p w14:paraId="6B7B2E7A" w14:textId="77777777" w:rsidR="007956BF" w:rsidRPr="00846421" w:rsidRDefault="007956BF">
      <w:pPr>
        <w:pStyle w:val="BodyLarge"/>
        <w:tabs>
          <w:tab w:val="left" w:pos="600"/>
          <w:tab w:val="right" w:leader="dot" w:pos="8160"/>
          <w:tab w:val="right" w:pos="9810"/>
        </w:tabs>
        <w:rPr>
          <w:rFonts w:ascii="Liberation Sans" w:hAnsi="Liberation Sans" w:cs="Liberation Sans"/>
          <w:u w:val="double"/>
        </w:rPr>
      </w:pPr>
    </w:p>
    <w:p w14:paraId="6B7B2E7B" w14:textId="77777777" w:rsidR="007956BF" w:rsidRPr="00846421" w:rsidRDefault="007956BF">
      <w:pPr>
        <w:pStyle w:val="BodyLarge"/>
        <w:tabs>
          <w:tab w:val="left" w:pos="600"/>
          <w:tab w:val="right" w:leader="dot" w:pos="8160"/>
          <w:tab w:val="right" w:pos="9810"/>
        </w:tabs>
        <w:rPr>
          <w:rFonts w:ascii="Liberation Sans" w:hAnsi="Liberation Sans" w:cs="Liberation Sans"/>
          <w:u w:val="double"/>
        </w:rPr>
      </w:pPr>
      <w:r w:rsidRPr="00846421">
        <w:rPr>
          <w:rFonts w:ascii="Liberation Sans" w:hAnsi="Liberation Sans" w:cs="Liberation Sans"/>
        </w:rPr>
        <w:t>(f)</w:t>
      </w:r>
      <w:r w:rsidRPr="00846421">
        <w:rPr>
          <w:rFonts w:ascii="Liberation Sans" w:hAnsi="Liberation Sans" w:cs="Liberation Sans"/>
        </w:rPr>
        <w:tab/>
        <w:t>Net sales</w:t>
      </w:r>
      <w:r w:rsidRPr="00846421">
        <w:rPr>
          <w:rFonts w:ascii="Liberation Sans" w:hAnsi="Liberation Sans" w:cs="Liberation Sans"/>
        </w:rPr>
        <w:tab/>
      </w:r>
      <w:r w:rsidRPr="00846421">
        <w:rPr>
          <w:rFonts w:ascii="Liberation Sans" w:hAnsi="Liberation Sans" w:cs="Liberation Sans"/>
        </w:rPr>
        <w:tab/>
        <w:t>$</w:t>
      </w:r>
      <w:r w:rsidRPr="00846421">
        <w:rPr>
          <w:rFonts w:ascii="Liberation Sans" w:hAnsi="Liberation Sans" w:cs="Liberation Sans"/>
        </w:rPr>
        <w:t> </w:t>
      </w:r>
      <w:r w:rsidRPr="00846421">
        <w:rPr>
          <w:rFonts w:ascii="Liberation Sans" w:hAnsi="Liberation Sans" w:cs="Liberation Sans"/>
        </w:rPr>
        <w:t>9</w:t>
      </w:r>
      <w:r w:rsidR="00462BC2" w:rsidRPr="00846421">
        <w:rPr>
          <w:rFonts w:ascii="Liberation Sans" w:hAnsi="Liberation Sans" w:cs="Liberation Sans"/>
        </w:rPr>
        <w:t>3</w:t>
      </w:r>
      <w:r w:rsidRPr="00846421">
        <w:rPr>
          <w:rFonts w:ascii="Liberation Sans" w:hAnsi="Liberation Sans" w:cs="Liberation Sans"/>
        </w:rPr>
        <w:t>,000</w:t>
      </w:r>
    </w:p>
    <w:p w14:paraId="6B7B2E7C" w14:textId="77777777" w:rsidR="007956BF" w:rsidRPr="00846421" w:rsidRDefault="007956BF">
      <w:pPr>
        <w:pStyle w:val="BodyLarge"/>
        <w:tabs>
          <w:tab w:val="left" w:pos="600"/>
          <w:tab w:val="right" w:leader="dot" w:pos="8160"/>
          <w:tab w:val="right" w:pos="9918"/>
        </w:tabs>
        <w:rPr>
          <w:rFonts w:ascii="Liberation Sans" w:hAnsi="Liberation Sans" w:cs="Liberation Sans"/>
          <w:u w:val="double"/>
        </w:rPr>
      </w:pPr>
      <w:r w:rsidRPr="00846421">
        <w:rPr>
          <w:rFonts w:ascii="Liberation Sans" w:hAnsi="Liberation Sans" w:cs="Liberation Sans"/>
        </w:rPr>
        <w:tab/>
        <w:t>Cost of goods sold</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single"/>
        </w:rPr>
        <w:t xml:space="preserve">    </w:t>
      </w:r>
      <w:r w:rsidR="00462BC2" w:rsidRPr="00846421">
        <w:rPr>
          <w:rFonts w:ascii="Liberation Sans" w:hAnsi="Liberation Sans" w:cs="Liberation Sans"/>
          <w:u w:val="single"/>
        </w:rPr>
        <w:t>60</w:t>
      </w:r>
      <w:r w:rsidRPr="00846421">
        <w:rPr>
          <w:rFonts w:ascii="Liberation Sans" w:hAnsi="Liberation Sans" w:cs="Liberation Sans"/>
          <w:u w:val="single"/>
        </w:rPr>
        <w:t>,000</w:t>
      </w:r>
      <w:r w:rsidRPr="00846421">
        <w:rPr>
          <w:rFonts w:ascii="Liberation Sans" w:hAnsi="Liberation Sans" w:cs="Liberation Sans"/>
        </w:rPr>
        <w:t>*</w:t>
      </w:r>
    </w:p>
    <w:p w14:paraId="6B7B2E7D" w14:textId="77777777" w:rsidR="007956BF" w:rsidRPr="00846421" w:rsidRDefault="007956BF">
      <w:pPr>
        <w:pStyle w:val="BodyLarge"/>
        <w:tabs>
          <w:tab w:val="left" w:pos="600"/>
          <w:tab w:val="right" w:leader="dot" w:pos="8160"/>
          <w:tab w:val="right" w:pos="9810"/>
        </w:tabs>
        <w:rPr>
          <w:rFonts w:ascii="Liberation Sans" w:hAnsi="Liberation Sans" w:cs="Liberation Sans"/>
          <w:u w:val="double"/>
        </w:rPr>
      </w:pPr>
      <w:r w:rsidRPr="00846421">
        <w:rPr>
          <w:rFonts w:ascii="Liberation Sans" w:hAnsi="Liberation Sans" w:cs="Liberation Sans"/>
        </w:rPr>
        <w:tab/>
        <w:t>Gross profit</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double"/>
        </w:rPr>
        <w:t>$</w:t>
      </w:r>
      <w:r w:rsidRPr="00846421">
        <w:rPr>
          <w:rFonts w:ascii="Liberation Sans" w:hAnsi="Liberation Sans" w:cs="Liberation Sans"/>
          <w:u w:val="double"/>
        </w:rPr>
        <w:t> </w:t>
      </w:r>
      <w:r w:rsidRPr="00846421">
        <w:rPr>
          <w:rFonts w:ascii="Liberation Sans" w:hAnsi="Liberation Sans" w:cs="Liberation Sans"/>
          <w:u w:val="double"/>
        </w:rPr>
        <w:t>33,000</w:t>
      </w:r>
    </w:p>
    <w:p w14:paraId="6B7B2E7E" w14:textId="77777777" w:rsidR="007956BF" w:rsidRPr="00846421" w:rsidRDefault="007956BF">
      <w:pPr>
        <w:pStyle w:val="BodyLarge"/>
        <w:tabs>
          <w:tab w:val="left" w:pos="600"/>
          <w:tab w:val="right" w:leader="dot" w:pos="8160"/>
          <w:tab w:val="right" w:pos="9810"/>
        </w:tabs>
        <w:rPr>
          <w:rFonts w:ascii="Liberation Sans" w:hAnsi="Liberation Sans" w:cs="Liberation Sans"/>
          <w:u w:val="double"/>
        </w:rPr>
      </w:pPr>
    </w:p>
    <w:p w14:paraId="6B7B2E7F"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r w:rsidRPr="00846421">
        <w:rPr>
          <w:rFonts w:ascii="Liberation Sans" w:hAnsi="Liberation Sans" w:cs="Liberation Sans"/>
        </w:rPr>
        <w:t>(g) and (h)</w:t>
      </w:r>
    </w:p>
    <w:p w14:paraId="6B7B2E80"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r w:rsidRPr="00846421">
        <w:rPr>
          <w:rFonts w:ascii="Liberation Sans" w:hAnsi="Liberation Sans" w:cs="Liberation Sans"/>
        </w:rPr>
        <w:tab/>
        <w:t>Gross profit</w:t>
      </w:r>
      <w:r w:rsidRPr="00846421">
        <w:rPr>
          <w:rFonts w:ascii="Liberation Sans" w:hAnsi="Liberation Sans" w:cs="Liberation Sans"/>
        </w:rPr>
        <w:tab/>
      </w:r>
      <w:r w:rsidRPr="00846421">
        <w:rPr>
          <w:rFonts w:ascii="Liberation Sans" w:hAnsi="Liberation Sans" w:cs="Liberation Sans"/>
        </w:rPr>
        <w:tab/>
        <w:t>$</w:t>
      </w:r>
      <w:r w:rsidRPr="00846421">
        <w:rPr>
          <w:rFonts w:ascii="Liberation Sans" w:hAnsi="Liberation Sans" w:cs="Liberation Sans"/>
        </w:rPr>
        <w:t> </w:t>
      </w:r>
      <w:r w:rsidRPr="00846421">
        <w:rPr>
          <w:rFonts w:ascii="Liberation Sans" w:hAnsi="Liberation Sans" w:cs="Liberation Sans"/>
        </w:rPr>
        <w:t>33,000</w:t>
      </w:r>
    </w:p>
    <w:p w14:paraId="6B7B2E81" w14:textId="77777777" w:rsidR="007956BF" w:rsidRPr="00846421" w:rsidRDefault="007956BF">
      <w:pPr>
        <w:pStyle w:val="BodyLarge"/>
        <w:tabs>
          <w:tab w:val="left" w:pos="600"/>
          <w:tab w:val="right" w:leader="dot" w:pos="8160"/>
          <w:tab w:val="right" w:pos="9918"/>
        </w:tabs>
        <w:rPr>
          <w:rFonts w:ascii="Liberation Sans" w:hAnsi="Liberation Sans" w:cs="Liberation Sans"/>
        </w:rPr>
      </w:pPr>
      <w:r w:rsidRPr="00846421">
        <w:rPr>
          <w:rFonts w:ascii="Liberation Sans" w:hAnsi="Liberation Sans" w:cs="Liberation Sans"/>
        </w:rPr>
        <w:tab/>
        <w:t>Operating expenses (g)</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single"/>
        </w:rPr>
        <w:t xml:space="preserve">    20,000</w:t>
      </w:r>
      <w:r w:rsidRPr="00846421">
        <w:rPr>
          <w:rFonts w:ascii="Liberation Sans" w:hAnsi="Liberation Sans" w:cs="Liberation Sans"/>
        </w:rPr>
        <w:t>*</w:t>
      </w:r>
    </w:p>
    <w:p w14:paraId="6B7B2E82" w14:textId="77777777" w:rsidR="007956BF" w:rsidRPr="00846421" w:rsidRDefault="007956BF">
      <w:pPr>
        <w:pStyle w:val="BodyLarge"/>
        <w:tabs>
          <w:tab w:val="left" w:pos="600"/>
          <w:tab w:val="right" w:leader="dot" w:pos="8160"/>
          <w:tab w:val="right" w:pos="9918"/>
        </w:tabs>
        <w:rPr>
          <w:rFonts w:ascii="Liberation Sans" w:hAnsi="Liberation Sans" w:cs="Liberation Sans"/>
        </w:rPr>
      </w:pPr>
      <w:r w:rsidRPr="00846421">
        <w:rPr>
          <w:rFonts w:ascii="Liberation Sans" w:hAnsi="Liberation Sans" w:cs="Liberation Sans"/>
        </w:rPr>
        <w:tab/>
        <w:t>Income from operations (h)</w:t>
      </w:r>
      <w:r w:rsidRPr="00846421">
        <w:rPr>
          <w:rFonts w:ascii="Liberation Sans" w:hAnsi="Liberation Sans" w:cs="Liberation Sans"/>
        </w:rPr>
        <w:tab/>
      </w:r>
      <w:r w:rsidRPr="00846421">
        <w:rPr>
          <w:rFonts w:ascii="Liberation Sans" w:hAnsi="Liberation Sans" w:cs="Liberation Sans"/>
        </w:rPr>
        <w:tab/>
        <w:t>$</w:t>
      </w:r>
      <w:r w:rsidRPr="00846421">
        <w:rPr>
          <w:rFonts w:ascii="Liberation Sans" w:hAnsi="Liberation Sans" w:cs="Liberation Sans"/>
        </w:rPr>
        <w:t> </w:t>
      </w:r>
      <w:r w:rsidRPr="00846421">
        <w:rPr>
          <w:rFonts w:ascii="Liberation Sans" w:hAnsi="Liberation Sans" w:cs="Liberation Sans"/>
        </w:rPr>
        <w:t>13,000*</w:t>
      </w:r>
    </w:p>
    <w:p w14:paraId="6B7B2E83"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r w:rsidRPr="00846421">
        <w:rPr>
          <w:rFonts w:ascii="Liberation Sans" w:hAnsi="Liberation Sans" w:cs="Liberation Sans"/>
        </w:rPr>
        <w:tab/>
        <w:t>Other expenses and losses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single"/>
        </w:rPr>
        <w:t xml:space="preserve">      7,000</w:t>
      </w:r>
    </w:p>
    <w:p w14:paraId="6B7B2E84"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r w:rsidRPr="00846421">
        <w:rPr>
          <w:rFonts w:ascii="Liberation Sans" w:hAnsi="Liberation Sans" w:cs="Liberation Sans"/>
        </w:rPr>
        <w:tab/>
        <w:t>Net income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double"/>
        </w:rPr>
        <w:t xml:space="preserve">$  </w:t>
      </w:r>
      <w:r w:rsidRPr="00846421">
        <w:rPr>
          <w:rFonts w:ascii="Liberation Sans" w:hAnsi="Liberation Sans" w:cs="Liberation Sans"/>
          <w:u w:val="double"/>
        </w:rPr>
        <w:t> </w:t>
      </w:r>
      <w:r w:rsidRPr="00846421">
        <w:rPr>
          <w:rFonts w:ascii="Liberation Sans" w:hAnsi="Liberation Sans" w:cs="Liberation Sans"/>
          <w:u w:val="double"/>
        </w:rPr>
        <w:t>6,000</w:t>
      </w:r>
    </w:p>
    <w:p w14:paraId="6B7B2E85"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p>
    <w:p w14:paraId="6B7B2E86"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r w:rsidRPr="00846421">
        <w:rPr>
          <w:rFonts w:ascii="Liberation Sans" w:hAnsi="Liberation Sans" w:cs="Liberation Sans"/>
        </w:rPr>
        <w:t>(i)</w:t>
      </w:r>
      <w:r w:rsidRPr="00846421">
        <w:rPr>
          <w:rFonts w:ascii="Liberation Sans" w:hAnsi="Liberation Sans" w:cs="Liberation Sans"/>
        </w:rPr>
        <w:tab/>
        <w:t>Sales revenue</w:t>
      </w:r>
      <w:r w:rsidRPr="00846421">
        <w:rPr>
          <w:rFonts w:ascii="Liberation Sans" w:hAnsi="Liberation Sans" w:cs="Liberation Sans"/>
        </w:rPr>
        <w:tab/>
      </w:r>
      <w:r w:rsidRPr="00846421">
        <w:rPr>
          <w:rFonts w:ascii="Liberation Sans" w:hAnsi="Liberation Sans" w:cs="Liberation Sans"/>
        </w:rPr>
        <w:tab/>
        <w:t>$127,000</w:t>
      </w:r>
    </w:p>
    <w:p w14:paraId="6B7B2E87"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r w:rsidRPr="00846421">
        <w:rPr>
          <w:rFonts w:ascii="Liberation Sans" w:hAnsi="Liberation Sans" w:cs="Liberation Sans"/>
        </w:rPr>
        <w:tab/>
        <w:t>Sales returns and allowances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single"/>
        </w:rPr>
        <w:t xml:space="preserve">    12,000</w:t>
      </w:r>
    </w:p>
    <w:p w14:paraId="6B7B2E88" w14:textId="77777777" w:rsidR="007956BF" w:rsidRPr="00846421" w:rsidRDefault="007956BF">
      <w:pPr>
        <w:pStyle w:val="BodyLarge"/>
        <w:tabs>
          <w:tab w:val="left" w:pos="600"/>
          <w:tab w:val="right" w:leader="dot" w:pos="8160"/>
          <w:tab w:val="right" w:pos="9918"/>
        </w:tabs>
        <w:rPr>
          <w:rFonts w:ascii="Liberation Sans" w:hAnsi="Liberation Sans" w:cs="Liberation Sans"/>
        </w:rPr>
      </w:pPr>
      <w:r w:rsidRPr="00846421">
        <w:rPr>
          <w:rFonts w:ascii="Liberation Sans" w:hAnsi="Liberation Sans" w:cs="Liberation Sans"/>
        </w:rPr>
        <w:tab/>
        <w:t>Net sales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double"/>
        </w:rPr>
        <w:t>$115,000</w:t>
      </w:r>
      <w:r w:rsidRPr="00846421">
        <w:rPr>
          <w:rFonts w:ascii="Liberation Sans" w:hAnsi="Liberation Sans" w:cs="Liberation Sans"/>
        </w:rPr>
        <w:t>*</w:t>
      </w:r>
    </w:p>
    <w:p w14:paraId="6B7B2E89"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p>
    <w:p w14:paraId="6B7B2E8A"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r w:rsidRPr="00846421">
        <w:rPr>
          <w:rFonts w:ascii="Liberation Sans" w:hAnsi="Liberation Sans" w:cs="Liberation Sans"/>
        </w:rPr>
        <w:t>(j)</w:t>
      </w:r>
      <w:r w:rsidRPr="00846421">
        <w:rPr>
          <w:rFonts w:ascii="Liberation Sans" w:hAnsi="Liberation Sans" w:cs="Liberation Sans"/>
        </w:rPr>
        <w:tab/>
        <w:t>Net sales</w:t>
      </w:r>
      <w:r w:rsidRPr="00846421">
        <w:rPr>
          <w:rFonts w:ascii="Liberation Sans" w:hAnsi="Liberation Sans" w:cs="Liberation Sans"/>
        </w:rPr>
        <w:tab/>
      </w:r>
      <w:r w:rsidRPr="00846421">
        <w:rPr>
          <w:rFonts w:ascii="Liberation Sans" w:hAnsi="Liberation Sans" w:cs="Liberation Sans"/>
        </w:rPr>
        <w:tab/>
        <w:t>$115,000</w:t>
      </w:r>
    </w:p>
    <w:p w14:paraId="6B7B2E8B" w14:textId="77777777" w:rsidR="007956BF" w:rsidRPr="00846421" w:rsidRDefault="007956BF">
      <w:pPr>
        <w:pStyle w:val="BodyLarge"/>
        <w:tabs>
          <w:tab w:val="left" w:pos="600"/>
          <w:tab w:val="right" w:leader="dot" w:pos="8160"/>
          <w:tab w:val="right" w:pos="9918"/>
        </w:tabs>
        <w:rPr>
          <w:rFonts w:ascii="Liberation Sans" w:hAnsi="Liberation Sans" w:cs="Liberation Sans"/>
        </w:rPr>
      </w:pPr>
      <w:r w:rsidRPr="00846421">
        <w:rPr>
          <w:rFonts w:ascii="Liberation Sans" w:hAnsi="Liberation Sans" w:cs="Liberation Sans"/>
        </w:rPr>
        <w:tab/>
        <w:t>Cost of goods sold</w:t>
      </w:r>
      <w:r w:rsidRPr="00846421">
        <w:rPr>
          <w:rFonts w:ascii="Liberation Sans" w:hAnsi="Liberation Sans" w:cs="Liberation Sans"/>
        </w:rPr>
        <w:tab/>
      </w:r>
      <w:r w:rsidRPr="00846421">
        <w:rPr>
          <w:rFonts w:ascii="Liberation Sans" w:hAnsi="Liberation Sans" w:cs="Liberation Sans"/>
        </w:rPr>
        <w:tab/>
      </w:r>
      <w:r w:rsidR="00462BC2" w:rsidRPr="00846421">
        <w:rPr>
          <w:rFonts w:ascii="Liberation Sans" w:hAnsi="Liberation Sans" w:cs="Liberation Sans"/>
          <w:u w:val="single"/>
        </w:rPr>
        <w:t xml:space="preserve">    84</w:t>
      </w:r>
      <w:r w:rsidRPr="00846421">
        <w:rPr>
          <w:rFonts w:ascii="Liberation Sans" w:hAnsi="Liberation Sans" w:cs="Liberation Sans"/>
          <w:u w:val="single"/>
        </w:rPr>
        <w:t>,000</w:t>
      </w:r>
      <w:r w:rsidRPr="00846421">
        <w:rPr>
          <w:rFonts w:ascii="Liberation Sans" w:hAnsi="Liberation Sans" w:cs="Liberation Sans"/>
        </w:rPr>
        <w:t>*</w:t>
      </w:r>
    </w:p>
    <w:p w14:paraId="6B7B2E8C"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r w:rsidRPr="00846421">
        <w:rPr>
          <w:rFonts w:ascii="Liberation Sans" w:hAnsi="Liberation Sans" w:cs="Liberation Sans"/>
        </w:rPr>
        <w:tab/>
        <w:t>Gross profit</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double"/>
        </w:rPr>
        <w:t>$</w:t>
      </w:r>
      <w:r w:rsidRPr="00846421">
        <w:rPr>
          <w:rFonts w:ascii="Liberation Sans" w:hAnsi="Liberation Sans" w:cs="Liberation Sans"/>
          <w:u w:val="double"/>
        </w:rPr>
        <w:t> </w:t>
      </w:r>
      <w:r w:rsidR="00462BC2" w:rsidRPr="00846421">
        <w:rPr>
          <w:rFonts w:ascii="Liberation Sans" w:hAnsi="Liberation Sans" w:cs="Liberation Sans"/>
          <w:u w:val="double"/>
        </w:rPr>
        <w:t>31</w:t>
      </w:r>
      <w:r w:rsidRPr="00846421">
        <w:rPr>
          <w:rFonts w:ascii="Liberation Sans" w:hAnsi="Liberation Sans" w:cs="Liberation Sans"/>
          <w:u w:val="double"/>
        </w:rPr>
        <w:t>,000</w:t>
      </w:r>
    </w:p>
    <w:p w14:paraId="6B7B2E8D"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p>
    <w:p w14:paraId="6B7B2E8E"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r w:rsidRPr="00846421">
        <w:rPr>
          <w:rFonts w:ascii="Liberation Sans" w:hAnsi="Liberation Sans" w:cs="Liberation Sans"/>
        </w:rPr>
        <w:lastRenderedPageBreak/>
        <w:t>EXERCISE 5-14B (Continued)</w:t>
      </w:r>
    </w:p>
    <w:p w14:paraId="6B7B2E8F"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p>
    <w:p w14:paraId="6B7B2E90"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r w:rsidRPr="00846421">
        <w:rPr>
          <w:rFonts w:ascii="Liberation Sans" w:hAnsi="Liberation Sans" w:cs="Liberation Sans"/>
        </w:rPr>
        <w:t>(k) and (l)</w:t>
      </w:r>
    </w:p>
    <w:p w14:paraId="6B7B2E91"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r w:rsidRPr="00846421">
        <w:rPr>
          <w:rFonts w:ascii="Liberation Sans" w:hAnsi="Liberation Sans" w:cs="Liberation Sans"/>
        </w:rPr>
        <w:tab/>
        <w:t>Gross profit</w:t>
      </w:r>
      <w:r w:rsidRPr="00846421">
        <w:rPr>
          <w:rFonts w:ascii="Liberation Sans" w:hAnsi="Liberation Sans" w:cs="Liberation Sans"/>
        </w:rPr>
        <w:tab/>
      </w:r>
      <w:r w:rsidRPr="00846421">
        <w:rPr>
          <w:rFonts w:ascii="Liberation Sans" w:hAnsi="Liberation Sans" w:cs="Liberation Sans"/>
        </w:rPr>
        <w:tab/>
        <w:t>$</w:t>
      </w:r>
      <w:r w:rsidRPr="00846421">
        <w:rPr>
          <w:rFonts w:ascii="Liberation Sans" w:hAnsi="Liberation Sans" w:cs="Liberation Sans"/>
        </w:rPr>
        <w:t> </w:t>
      </w:r>
      <w:r w:rsidR="00443E68" w:rsidRPr="00846421">
        <w:rPr>
          <w:rFonts w:ascii="Liberation Sans" w:hAnsi="Liberation Sans" w:cs="Liberation Sans"/>
        </w:rPr>
        <w:t>31</w:t>
      </w:r>
      <w:r w:rsidRPr="00846421">
        <w:rPr>
          <w:rFonts w:ascii="Liberation Sans" w:hAnsi="Liberation Sans" w:cs="Liberation Sans"/>
        </w:rPr>
        <w:t>,000</w:t>
      </w:r>
    </w:p>
    <w:p w14:paraId="6B7B2E92"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r w:rsidRPr="00846421">
        <w:rPr>
          <w:rFonts w:ascii="Liberation Sans" w:hAnsi="Liberation Sans" w:cs="Liberation Sans"/>
        </w:rPr>
        <w:tab/>
        <w:t>Operating expenses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single"/>
        </w:rPr>
        <w:t xml:space="preserve">    18,000</w:t>
      </w:r>
    </w:p>
    <w:p w14:paraId="6B7B2E93" w14:textId="77777777" w:rsidR="007956BF" w:rsidRPr="00846421" w:rsidRDefault="007956BF">
      <w:pPr>
        <w:pStyle w:val="BodyLarge"/>
        <w:tabs>
          <w:tab w:val="left" w:pos="600"/>
          <w:tab w:val="right" w:leader="dot" w:pos="8160"/>
          <w:tab w:val="right" w:pos="9918"/>
        </w:tabs>
        <w:rPr>
          <w:rFonts w:ascii="Liberation Sans" w:hAnsi="Liberation Sans" w:cs="Liberation Sans"/>
        </w:rPr>
      </w:pPr>
      <w:r w:rsidRPr="00846421">
        <w:rPr>
          <w:rFonts w:ascii="Liberation Sans" w:hAnsi="Liberation Sans" w:cs="Liberation Sans"/>
        </w:rPr>
        <w:tab/>
        <w:t>Income from operations (k)</w:t>
      </w:r>
      <w:r w:rsidRPr="00846421">
        <w:rPr>
          <w:rFonts w:ascii="Liberation Sans" w:hAnsi="Liberation Sans" w:cs="Liberation Sans"/>
        </w:rPr>
        <w:tab/>
      </w:r>
      <w:r w:rsidRPr="00846421">
        <w:rPr>
          <w:rFonts w:ascii="Liberation Sans" w:hAnsi="Liberation Sans" w:cs="Liberation Sans"/>
        </w:rPr>
        <w:tab/>
        <w:t>$</w:t>
      </w:r>
      <w:r w:rsidRPr="00846421">
        <w:rPr>
          <w:rFonts w:ascii="Liberation Sans" w:hAnsi="Liberation Sans" w:cs="Liberation Sans"/>
        </w:rPr>
        <w:t> </w:t>
      </w:r>
      <w:r w:rsidRPr="00846421">
        <w:rPr>
          <w:rFonts w:ascii="Liberation Sans" w:hAnsi="Liberation Sans" w:cs="Liberation Sans"/>
        </w:rPr>
        <w:t>1</w:t>
      </w:r>
      <w:r w:rsidR="00443E68" w:rsidRPr="00846421">
        <w:rPr>
          <w:rFonts w:ascii="Liberation Sans" w:hAnsi="Liberation Sans" w:cs="Liberation Sans"/>
        </w:rPr>
        <w:t>3</w:t>
      </w:r>
      <w:r w:rsidRPr="00846421">
        <w:rPr>
          <w:rFonts w:ascii="Liberation Sans" w:hAnsi="Liberation Sans" w:cs="Liberation Sans"/>
        </w:rPr>
        <w:t>,000*</w:t>
      </w:r>
    </w:p>
    <w:p w14:paraId="6B7B2E94" w14:textId="77777777" w:rsidR="007956BF" w:rsidRPr="00846421" w:rsidRDefault="007956BF">
      <w:pPr>
        <w:pStyle w:val="BodyLarge"/>
        <w:tabs>
          <w:tab w:val="left" w:pos="600"/>
          <w:tab w:val="right" w:leader="dot" w:pos="8160"/>
          <w:tab w:val="right" w:pos="9918"/>
        </w:tabs>
        <w:rPr>
          <w:rFonts w:ascii="Liberation Sans" w:hAnsi="Liberation Sans" w:cs="Liberation Sans"/>
        </w:rPr>
      </w:pPr>
      <w:r w:rsidRPr="00846421">
        <w:rPr>
          <w:rFonts w:ascii="Liberation Sans" w:hAnsi="Liberation Sans" w:cs="Liberation Sans"/>
        </w:rPr>
        <w:tab/>
        <w:t>Other expenses and losses (l)</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single"/>
        </w:rPr>
        <w:t xml:space="preserve">      </w:t>
      </w:r>
      <w:r w:rsidR="00443E68" w:rsidRPr="00846421">
        <w:rPr>
          <w:rFonts w:ascii="Liberation Sans" w:hAnsi="Liberation Sans" w:cs="Liberation Sans"/>
          <w:u w:val="single"/>
        </w:rPr>
        <w:t>3</w:t>
      </w:r>
      <w:r w:rsidRPr="00846421">
        <w:rPr>
          <w:rFonts w:ascii="Liberation Sans" w:hAnsi="Liberation Sans" w:cs="Liberation Sans"/>
          <w:u w:val="single"/>
        </w:rPr>
        <w:t>,000</w:t>
      </w:r>
      <w:r w:rsidRPr="00846421">
        <w:rPr>
          <w:rFonts w:ascii="Liberation Sans" w:hAnsi="Liberation Sans" w:cs="Liberation Sans"/>
        </w:rPr>
        <w:t>*</w:t>
      </w:r>
    </w:p>
    <w:p w14:paraId="6B7B2E95"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r w:rsidRPr="00846421">
        <w:rPr>
          <w:rFonts w:ascii="Liberation Sans" w:hAnsi="Liberation Sans" w:cs="Liberation Sans"/>
        </w:rPr>
        <w:tab/>
        <w:t>Net income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double"/>
        </w:rPr>
        <w:t>$</w:t>
      </w:r>
      <w:r w:rsidRPr="00846421">
        <w:rPr>
          <w:rFonts w:ascii="Liberation Sans" w:hAnsi="Liberation Sans" w:cs="Liberation Sans"/>
          <w:u w:val="double"/>
        </w:rPr>
        <w:t> </w:t>
      </w:r>
      <w:r w:rsidRPr="00846421">
        <w:rPr>
          <w:rFonts w:ascii="Liberation Sans" w:hAnsi="Liberation Sans" w:cs="Liberation Sans"/>
          <w:u w:val="double"/>
        </w:rPr>
        <w:t>10,000</w:t>
      </w:r>
    </w:p>
    <w:p w14:paraId="6B7B2E96" w14:textId="77777777" w:rsidR="007956BF" w:rsidRPr="00846421" w:rsidRDefault="007956BF">
      <w:pPr>
        <w:pStyle w:val="BodyLarge"/>
        <w:tabs>
          <w:tab w:val="left" w:pos="600"/>
          <w:tab w:val="right" w:leader="dot" w:pos="8160"/>
          <w:tab w:val="right" w:pos="9810"/>
        </w:tabs>
        <w:rPr>
          <w:rFonts w:ascii="Liberation Sans" w:hAnsi="Liberation Sans" w:cs="Liberation Sans"/>
        </w:rPr>
      </w:pPr>
    </w:p>
    <w:p w14:paraId="6B7B2E97" w14:textId="77777777" w:rsidR="007956BF" w:rsidRPr="00846421" w:rsidRDefault="007956BF">
      <w:pPr>
        <w:pStyle w:val="BodyLarge"/>
        <w:rPr>
          <w:rFonts w:ascii="Liberation Sans" w:hAnsi="Liberation Sans" w:cs="Liberation Sans"/>
        </w:rPr>
      </w:pPr>
    </w:p>
    <w:p w14:paraId="6B7B2E98" w14:textId="77777777" w:rsidR="00A40A32" w:rsidRPr="00846421" w:rsidRDefault="00A40A32" w:rsidP="00A40A32">
      <w:pPr>
        <w:pStyle w:val="BodyLarge"/>
        <w:rPr>
          <w:rFonts w:ascii="Liberation Sans" w:hAnsi="Liberation Sans" w:cs="Liberation Sans"/>
        </w:rPr>
      </w:pPr>
      <w:r w:rsidRPr="00846421">
        <w:rPr>
          <w:rFonts w:ascii="Liberation Sans" w:hAnsi="Liberation Sans" w:cs="Liberation Sans"/>
        </w:rPr>
        <w:t>*EXERCISE 5-15B</w:t>
      </w:r>
    </w:p>
    <w:p w14:paraId="6B7B2E99" w14:textId="77777777" w:rsidR="00A40A32" w:rsidRPr="00846421" w:rsidRDefault="00A40A32" w:rsidP="00A40A32">
      <w:pPr>
        <w:pStyle w:val="BodyLarge"/>
        <w:rPr>
          <w:rFonts w:ascii="Liberation Sans" w:hAnsi="Liberation Sans" w:cs="Liberation Sans"/>
        </w:rPr>
      </w:pPr>
    </w:p>
    <w:tbl>
      <w:tblPr>
        <w:tblW w:w="0" w:type="auto"/>
        <w:tblInd w:w="26" w:type="dxa"/>
        <w:tblLayout w:type="fixed"/>
        <w:tblCellMar>
          <w:left w:w="0" w:type="dxa"/>
          <w:right w:w="0" w:type="dxa"/>
        </w:tblCellMar>
        <w:tblLook w:val="0000" w:firstRow="0" w:lastRow="0" w:firstColumn="0" w:lastColumn="0" w:noHBand="0" w:noVBand="0"/>
      </w:tblPr>
      <w:tblGrid>
        <w:gridCol w:w="3582"/>
        <w:gridCol w:w="180"/>
        <w:gridCol w:w="900"/>
        <w:gridCol w:w="180"/>
        <w:gridCol w:w="900"/>
        <w:gridCol w:w="180"/>
        <w:gridCol w:w="900"/>
        <w:gridCol w:w="164"/>
        <w:gridCol w:w="916"/>
        <w:gridCol w:w="184"/>
        <w:gridCol w:w="806"/>
        <w:gridCol w:w="154"/>
        <w:gridCol w:w="868"/>
      </w:tblGrid>
      <w:tr w:rsidR="00A40A32" w:rsidRPr="00846421" w14:paraId="6B7B2EA5" w14:textId="77777777">
        <w:trPr>
          <w:cantSplit/>
        </w:trPr>
        <w:tc>
          <w:tcPr>
            <w:tcW w:w="3582" w:type="dxa"/>
            <w:tcBorders>
              <w:bottom w:val="single" w:sz="8" w:space="0" w:color="auto"/>
            </w:tcBorders>
          </w:tcPr>
          <w:p w14:paraId="6B7B2E9A" w14:textId="77777777" w:rsidR="00A40A32" w:rsidRPr="00846421" w:rsidRDefault="00A40A32" w:rsidP="007956BF">
            <w:pPr>
              <w:pStyle w:val="BodyLarge"/>
              <w:spacing w:line="280" w:lineRule="exact"/>
              <w:jc w:val="center"/>
              <w:rPr>
                <w:rFonts w:ascii="Liberation Sans" w:hAnsi="Liberation Sans" w:cs="Liberation Sans"/>
                <w:sz w:val="24"/>
              </w:rPr>
            </w:pPr>
          </w:p>
          <w:p w14:paraId="6B7B2E9B"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Accounts</w:t>
            </w:r>
          </w:p>
        </w:tc>
        <w:tc>
          <w:tcPr>
            <w:tcW w:w="180" w:type="dxa"/>
          </w:tcPr>
          <w:p w14:paraId="6B7B2E9C" w14:textId="77777777" w:rsidR="00A40A32" w:rsidRPr="00846421" w:rsidRDefault="00A40A32" w:rsidP="007956BF">
            <w:pPr>
              <w:pStyle w:val="BodyLarge"/>
              <w:spacing w:line="280" w:lineRule="exact"/>
              <w:rPr>
                <w:rFonts w:ascii="Liberation Sans" w:hAnsi="Liberation Sans" w:cs="Liberation Sans"/>
                <w:sz w:val="24"/>
              </w:rPr>
            </w:pPr>
          </w:p>
        </w:tc>
        <w:tc>
          <w:tcPr>
            <w:tcW w:w="1980" w:type="dxa"/>
            <w:gridSpan w:val="3"/>
            <w:tcBorders>
              <w:bottom w:val="single" w:sz="8" w:space="0" w:color="auto"/>
            </w:tcBorders>
          </w:tcPr>
          <w:p w14:paraId="6B7B2E9D"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Adjusted</w:t>
            </w:r>
          </w:p>
          <w:p w14:paraId="6B7B2E9E"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Trial Balance</w:t>
            </w:r>
          </w:p>
        </w:tc>
        <w:tc>
          <w:tcPr>
            <w:tcW w:w="180" w:type="dxa"/>
          </w:tcPr>
          <w:p w14:paraId="6B7B2E9F" w14:textId="77777777" w:rsidR="00A40A32" w:rsidRPr="00846421" w:rsidRDefault="00A40A32" w:rsidP="007956BF">
            <w:pPr>
              <w:pStyle w:val="BodyLarge"/>
              <w:spacing w:line="280" w:lineRule="exact"/>
              <w:rPr>
                <w:rFonts w:ascii="Liberation Sans" w:hAnsi="Liberation Sans" w:cs="Liberation Sans"/>
                <w:sz w:val="24"/>
              </w:rPr>
            </w:pPr>
          </w:p>
        </w:tc>
        <w:tc>
          <w:tcPr>
            <w:tcW w:w="1980" w:type="dxa"/>
            <w:gridSpan w:val="3"/>
            <w:tcBorders>
              <w:bottom w:val="single" w:sz="8" w:space="0" w:color="auto"/>
            </w:tcBorders>
          </w:tcPr>
          <w:p w14:paraId="6B7B2EA0"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Income</w:t>
            </w:r>
          </w:p>
          <w:p w14:paraId="6B7B2EA1"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Statement</w:t>
            </w:r>
          </w:p>
        </w:tc>
        <w:tc>
          <w:tcPr>
            <w:tcW w:w="184" w:type="dxa"/>
          </w:tcPr>
          <w:p w14:paraId="6B7B2EA2" w14:textId="77777777" w:rsidR="00A40A32" w:rsidRPr="00846421" w:rsidRDefault="00A40A32" w:rsidP="007956BF">
            <w:pPr>
              <w:pStyle w:val="BodyLarge"/>
              <w:spacing w:line="280" w:lineRule="exact"/>
              <w:rPr>
                <w:rFonts w:ascii="Liberation Sans" w:hAnsi="Liberation Sans" w:cs="Liberation Sans"/>
                <w:sz w:val="24"/>
              </w:rPr>
            </w:pPr>
          </w:p>
        </w:tc>
        <w:tc>
          <w:tcPr>
            <w:tcW w:w="1828" w:type="dxa"/>
            <w:gridSpan w:val="3"/>
            <w:tcBorders>
              <w:bottom w:val="single" w:sz="8" w:space="0" w:color="auto"/>
            </w:tcBorders>
          </w:tcPr>
          <w:p w14:paraId="6B7B2EA3"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Balance</w:t>
            </w:r>
          </w:p>
          <w:p w14:paraId="6B7B2EA4"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Sheet</w:t>
            </w:r>
          </w:p>
        </w:tc>
      </w:tr>
      <w:tr w:rsidR="00A40A32" w:rsidRPr="00846421" w14:paraId="6B7B2EB3" w14:textId="77777777">
        <w:tc>
          <w:tcPr>
            <w:tcW w:w="3582" w:type="dxa"/>
            <w:tcBorders>
              <w:top w:val="single" w:sz="8" w:space="0" w:color="auto"/>
            </w:tcBorders>
          </w:tcPr>
          <w:p w14:paraId="6B7B2EA6" w14:textId="77777777" w:rsidR="00A40A32" w:rsidRPr="00846421" w:rsidRDefault="00A40A32" w:rsidP="007956BF">
            <w:pPr>
              <w:pStyle w:val="BodyLarge"/>
              <w:spacing w:line="80" w:lineRule="exact"/>
              <w:rPr>
                <w:rFonts w:ascii="Liberation Sans" w:hAnsi="Liberation Sans" w:cs="Liberation Sans"/>
                <w:sz w:val="24"/>
              </w:rPr>
            </w:pPr>
          </w:p>
        </w:tc>
        <w:tc>
          <w:tcPr>
            <w:tcW w:w="180" w:type="dxa"/>
          </w:tcPr>
          <w:p w14:paraId="6B7B2EA7" w14:textId="77777777" w:rsidR="00A40A32" w:rsidRPr="00846421" w:rsidRDefault="00A40A32" w:rsidP="007956BF">
            <w:pPr>
              <w:pStyle w:val="BodyLarge"/>
              <w:spacing w:line="80" w:lineRule="exact"/>
              <w:rPr>
                <w:rFonts w:ascii="Liberation Sans" w:hAnsi="Liberation Sans" w:cs="Liberation Sans"/>
                <w:sz w:val="24"/>
              </w:rPr>
            </w:pPr>
          </w:p>
        </w:tc>
        <w:tc>
          <w:tcPr>
            <w:tcW w:w="900" w:type="dxa"/>
            <w:tcBorders>
              <w:top w:val="single" w:sz="8" w:space="0" w:color="auto"/>
            </w:tcBorders>
          </w:tcPr>
          <w:p w14:paraId="6B7B2EA8" w14:textId="77777777" w:rsidR="00A40A32" w:rsidRPr="00846421" w:rsidRDefault="00A40A32" w:rsidP="007956BF">
            <w:pPr>
              <w:pStyle w:val="BodyLarge"/>
              <w:spacing w:line="80" w:lineRule="exact"/>
              <w:jc w:val="center"/>
              <w:rPr>
                <w:rFonts w:ascii="Liberation Sans" w:hAnsi="Liberation Sans" w:cs="Liberation Sans"/>
                <w:sz w:val="24"/>
              </w:rPr>
            </w:pPr>
          </w:p>
        </w:tc>
        <w:tc>
          <w:tcPr>
            <w:tcW w:w="180" w:type="dxa"/>
            <w:tcBorders>
              <w:top w:val="single" w:sz="8" w:space="0" w:color="auto"/>
            </w:tcBorders>
          </w:tcPr>
          <w:p w14:paraId="6B7B2EA9" w14:textId="77777777" w:rsidR="00A40A32" w:rsidRPr="00846421" w:rsidRDefault="00A40A32" w:rsidP="007956BF">
            <w:pPr>
              <w:pStyle w:val="BodyLarge"/>
              <w:spacing w:line="80" w:lineRule="exact"/>
              <w:rPr>
                <w:rFonts w:ascii="Liberation Sans" w:hAnsi="Liberation Sans" w:cs="Liberation Sans"/>
                <w:sz w:val="24"/>
              </w:rPr>
            </w:pPr>
          </w:p>
        </w:tc>
        <w:tc>
          <w:tcPr>
            <w:tcW w:w="900" w:type="dxa"/>
            <w:tcBorders>
              <w:top w:val="single" w:sz="8" w:space="0" w:color="auto"/>
            </w:tcBorders>
          </w:tcPr>
          <w:p w14:paraId="6B7B2EAA" w14:textId="77777777" w:rsidR="00A40A32" w:rsidRPr="00846421" w:rsidRDefault="00A40A32" w:rsidP="007956BF">
            <w:pPr>
              <w:pStyle w:val="BodyLarge"/>
              <w:spacing w:line="80" w:lineRule="exact"/>
              <w:jc w:val="center"/>
              <w:rPr>
                <w:rFonts w:ascii="Liberation Sans" w:hAnsi="Liberation Sans" w:cs="Liberation Sans"/>
                <w:sz w:val="24"/>
              </w:rPr>
            </w:pPr>
          </w:p>
        </w:tc>
        <w:tc>
          <w:tcPr>
            <w:tcW w:w="180" w:type="dxa"/>
          </w:tcPr>
          <w:p w14:paraId="6B7B2EAB" w14:textId="77777777" w:rsidR="00A40A32" w:rsidRPr="00846421" w:rsidRDefault="00A40A32" w:rsidP="007956BF">
            <w:pPr>
              <w:pStyle w:val="BodyLarge"/>
              <w:spacing w:line="80" w:lineRule="exact"/>
              <w:rPr>
                <w:rFonts w:ascii="Liberation Sans" w:hAnsi="Liberation Sans" w:cs="Liberation Sans"/>
                <w:sz w:val="24"/>
              </w:rPr>
            </w:pPr>
          </w:p>
        </w:tc>
        <w:tc>
          <w:tcPr>
            <w:tcW w:w="900" w:type="dxa"/>
            <w:tcBorders>
              <w:top w:val="single" w:sz="8" w:space="0" w:color="auto"/>
            </w:tcBorders>
          </w:tcPr>
          <w:p w14:paraId="6B7B2EAC" w14:textId="77777777" w:rsidR="00A40A32" w:rsidRPr="00846421" w:rsidRDefault="00A40A32" w:rsidP="007956BF">
            <w:pPr>
              <w:pStyle w:val="BodyLarge"/>
              <w:spacing w:line="80" w:lineRule="exact"/>
              <w:jc w:val="center"/>
              <w:rPr>
                <w:rFonts w:ascii="Liberation Sans" w:hAnsi="Liberation Sans" w:cs="Liberation Sans"/>
                <w:sz w:val="24"/>
              </w:rPr>
            </w:pPr>
          </w:p>
        </w:tc>
        <w:tc>
          <w:tcPr>
            <w:tcW w:w="164" w:type="dxa"/>
            <w:tcBorders>
              <w:top w:val="single" w:sz="8" w:space="0" w:color="auto"/>
            </w:tcBorders>
          </w:tcPr>
          <w:p w14:paraId="6B7B2EAD" w14:textId="77777777" w:rsidR="00A40A32" w:rsidRPr="00846421" w:rsidRDefault="00A40A32" w:rsidP="007956BF">
            <w:pPr>
              <w:pStyle w:val="BodyLarge"/>
              <w:spacing w:line="80" w:lineRule="exact"/>
              <w:rPr>
                <w:rFonts w:ascii="Liberation Sans" w:hAnsi="Liberation Sans" w:cs="Liberation Sans"/>
                <w:sz w:val="24"/>
              </w:rPr>
            </w:pPr>
          </w:p>
        </w:tc>
        <w:tc>
          <w:tcPr>
            <w:tcW w:w="916" w:type="dxa"/>
            <w:tcBorders>
              <w:top w:val="single" w:sz="8" w:space="0" w:color="auto"/>
            </w:tcBorders>
          </w:tcPr>
          <w:p w14:paraId="6B7B2EAE" w14:textId="77777777" w:rsidR="00A40A32" w:rsidRPr="00846421" w:rsidRDefault="00A40A32" w:rsidP="007956BF">
            <w:pPr>
              <w:pStyle w:val="BodyLarge"/>
              <w:spacing w:line="80" w:lineRule="exact"/>
              <w:jc w:val="center"/>
              <w:rPr>
                <w:rFonts w:ascii="Liberation Sans" w:hAnsi="Liberation Sans" w:cs="Liberation Sans"/>
                <w:sz w:val="24"/>
              </w:rPr>
            </w:pPr>
          </w:p>
        </w:tc>
        <w:tc>
          <w:tcPr>
            <w:tcW w:w="184" w:type="dxa"/>
          </w:tcPr>
          <w:p w14:paraId="6B7B2EAF" w14:textId="77777777" w:rsidR="00A40A32" w:rsidRPr="00846421" w:rsidRDefault="00A40A32" w:rsidP="007956BF">
            <w:pPr>
              <w:pStyle w:val="BodyLarge"/>
              <w:spacing w:line="80" w:lineRule="exact"/>
              <w:rPr>
                <w:rFonts w:ascii="Liberation Sans" w:hAnsi="Liberation Sans" w:cs="Liberation Sans"/>
                <w:sz w:val="24"/>
              </w:rPr>
            </w:pPr>
          </w:p>
        </w:tc>
        <w:tc>
          <w:tcPr>
            <w:tcW w:w="806" w:type="dxa"/>
            <w:tcBorders>
              <w:top w:val="single" w:sz="8" w:space="0" w:color="auto"/>
            </w:tcBorders>
          </w:tcPr>
          <w:p w14:paraId="6B7B2EB0" w14:textId="77777777" w:rsidR="00A40A32" w:rsidRPr="00846421" w:rsidRDefault="00A40A32" w:rsidP="007956BF">
            <w:pPr>
              <w:pStyle w:val="BodyLarge"/>
              <w:spacing w:line="80" w:lineRule="exact"/>
              <w:jc w:val="center"/>
              <w:rPr>
                <w:rFonts w:ascii="Liberation Sans" w:hAnsi="Liberation Sans" w:cs="Liberation Sans"/>
                <w:sz w:val="24"/>
              </w:rPr>
            </w:pPr>
          </w:p>
        </w:tc>
        <w:tc>
          <w:tcPr>
            <w:tcW w:w="154" w:type="dxa"/>
            <w:tcBorders>
              <w:top w:val="single" w:sz="8" w:space="0" w:color="auto"/>
            </w:tcBorders>
          </w:tcPr>
          <w:p w14:paraId="6B7B2EB1" w14:textId="77777777" w:rsidR="00A40A32" w:rsidRPr="00846421" w:rsidRDefault="00A40A32" w:rsidP="007956BF">
            <w:pPr>
              <w:pStyle w:val="BodyLarge"/>
              <w:spacing w:line="80" w:lineRule="exact"/>
              <w:rPr>
                <w:rFonts w:ascii="Liberation Sans" w:hAnsi="Liberation Sans" w:cs="Liberation Sans"/>
                <w:sz w:val="24"/>
              </w:rPr>
            </w:pPr>
          </w:p>
        </w:tc>
        <w:tc>
          <w:tcPr>
            <w:tcW w:w="868" w:type="dxa"/>
            <w:tcBorders>
              <w:top w:val="single" w:sz="8" w:space="0" w:color="auto"/>
            </w:tcBorders>
          </w:tcPr>
          <w:p w14:paraId="6B7B2EB2" w14:textId="77777777" w:rsidR="00A40A32" w:rsidRPr="00846421" w:rsidRDefault="00A40A32" w:rsidP="007956BF">
            <w:pPr>
              <w:pStyle w:val="BodyLarge"/>
              <w:spacing w:line="80" w:lineRule="exact"/>
              <w:jc w:val="center"/>
              <w:rPr>
                <w:rFonts w:ascii="Liberation Sans" w:hAnsi="Liberation Sans" w:cs="Liberation Sans"/>
                <w:sz w:val="24"/>
              </w:rPr>
            </w:pPr>
          </w:p>
        </w:tc>
      </w:tr>
      <w:tr w:rsidR="00A40A32" w:rsidRPr="00846421" w14:paraId="6B7B2EC1" w14:textId="77777777">
        <w:tc>
          <w:tcPr>
            <w:tcW w:w="3582" w:type="dxa"/>
          </w:tcPr>
          <w:p w14:paraId="6B7B2EB4" w14:textId="77777777" w:rsidR="00A40A32" w:rsidRPr="00846421" w:rsidRDefault="00A40A32" w:rsidP="007956BF">
            <w:pPr>
              <w:pStyle w:val="BodyLarge"/>
              <w:spacing w:line="280" w:lineRule="exact"/>
              <w:jc w:val="center"/>
              <w:rPr>
                <w:rFonts w:ascii="Liberation Sans" w:hAnsi="Liberation Sans" w:cs="Liberation Sans"/>
                <w:sz w:val="24"/>
              </w:rPr>
            </w:pPr>
          </w:p>
        </w:tc>
        <w:tc>
          <w:tcPr>
            <w:tcW w:w="180" w:type="dxa"/>
          </w:tcPr>
          <w:p w14:paraId="6B7B2EB5" w14:textId="77777777" w:rsidR="00A40A32" w:rsidRPr="00846421" w:rsidRDefault="00A40A32" w:rsidP="007956BF">
            <w:pPr>
              <w:pStyle w:val="BodyLarge"/>
              <w:spacing w:line="280" w:lineRule="exact"/>
              <w:rPr>
                <w:rFonts w:ascii="Liberation Sans" w:hAnsi="Liberation Sans" w:cs="Liberation Sans"/>
                <w:sz w:val="24"/>
              </w:rPr>
            </w:pPr>
          </w:p>
        </w:tc>
        <w:tc>
          <w:tcPr>
            <w:tcW w:w="900" w:type="dxa"/>
            <w:tcBorders>
              <w:bottom w:val="single" w:sz="8" w:space="0" w:color="auto"/>
            </w:tcBorders>
          </w:tcPr>
          <w:p w14:paraId="6B7B2EB6"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Debit</w:t>
            </w:r>
          </w:p>
        </w:tc>
        <w:tc>
          <w:tcPr>
            <w:tcW w:w="180" w:type="dxa"/>
          </w:tcPr>
          <w:p w14:paraId="6B7B2EB7" w14:textId="77777777" w:rsidR="00A40A32" w:rsidRPr="00846421" w:rsidRDefault="00A40A32" w:rsidP="007956BF">
            <w:pPr>
              <w:pStyle w:val="BodyLarge"/>
              <w:spacing w:line="280" w:lineRule="exact"/>
              <w:rPr>
                <w:rFonts w:ascii="Liberation Sans" w:hAnsi="Liberation Sans" w:cs="Liberation Sans"/>
                <w:sz w:val="24"/>
              </w:rPr>
            </w:pPr>
          </w:p>
        </w:tc>
        <w:tc>
          <w:tcPr>
            <w:tcW w:w="900" w:type="dxa"/>
            <w:tcBorders>
              <w:bottom w:val="single" w:sz="8" w:space="0" w:color="auto"/>
            </w:tcBorders>
          </w:tcPr>
          <w:p w14:paraId="6B7B2EB8"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Credit</w:t>
            </w:r>
          </w:p>
        </w:tc>
        <w:tc>
          <w:tcPr>
            <w:tcW w:w="180" w:type="dxa"/>
          </w:tcPr>
          <w:p w14:paraId="6B7B2EB9" w14:textId="77777777" w:rsidR="00A40A32" w:rsidRPr="00846421" w:rsidRDefault="00A40A32" w:rsidP="007956BF">
            <w:pPr>
              <w:pStyle w:val="BodyLarge"/>
              <w:spacing w:line="280" w:lineRule="exact"/>
              <w:rPr>
                <w:rFonts w:ascii="Liberation Sans" w:hAnsi="Liberation Sans" w:cs="Liberation Sans"/>
                <w:sz w:val="24"/>
              </w:rPr>
            </w:pPr>
          </w:p>
        </w:tc>
        <w:tc>
          <w:tcPr>
            <w:tcW w:w="900" w:type="dxa"/>
            <w:tcBorders>
              <w:bottom w:val="single" w:sz="8" w:space="0" w:color="auto"/>
            </w:tcBorders>
          </w:tcPr>
          <w:p w14:paraId="6B7B2EBA"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Debit</w:t>
            </w:r>
          </w:p>
        </w:tc>
        <w:tc>
          <w:tcPr>
            <w:tcW w:w="164" w:type="dxa"/>
          </w:tcPr>
          <w:p w14:paraId="6B7B2EBB" w14:textId="77777777" w:rsidR="00A40A32" w:rsidRPr="00846421" w:rsidRDefault="00A40A32" w:rsidP="007956BF">
            <w:pPr>
              <w:pStyle w:val="BodyLarge"/>
              <w:spacing w:line="280" w:lineRule="exact"/>
              <w:rPr>
                <w:rFonts w:ascii="Liberation Sans" w:hAnsi="Liberation Sans" w:cs="Liberation Sans"/>
                <w:sz w:val="24"/>
              </w:rPr>
            </w:pPr>
          </w:p>
        </w:tc>
        <w:tc>
          <w:tcPr>
            <w:tcW w:w="916" w:type="dxa"/>
            <w:tcBorders>
              <w:bottom w:val="single" w:sz="8" w:space="0" w:color="auto"/>
            </w:tcBorders>
          </w:tcPr>
          <w:p w14:paraId="6B7B2EBC"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Credit</w:t>
            </w:r>
          </w:p>
        </w:tc>
        <w:tc>
          <w:tcPr>
            <w:tcW w:w="184" w:type="dxa"/>
          </w:tcPr>
          <w:p w14:paraId="6B7B2EBD" w14:textId="77777777" w:rsidR="00A40A32" w:rsidRPr="00846421" w:rsidRDefault="00A40A32" w:rsidP="007956BF">
            <w:pPr>
              <w:pStyle w:val="BodyLarge"/>
              <w:spacing w:line="280" w:lineRule="exact"/>
              <w:rPr>
                <w:rFonts w:ascii="Liberation Sans" w:hAnsi="Liberation Sans" w:cs="Liberation Sans"/>
                <w:sz w:val="24"/>
              </w:rPr>
            </w:pPr>
          </w:p>
        </w:tc>
        <w:tc>
          <w:tcPr>
            <w:tcW w:w="806" w:type="dxa"/>
            <w:tcBorders>
              <w:bottom w:val="single" w:sz="8" w:space="0" w:color="auto"/>
            </w:tcBorders>
          </w:tcPr>
          <w:p w14:paraId="6B7B2EBE"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Debit</w:t>
            </w:r>
          </w:p>
        </w:tc>
        <w:tc>
          <w:tcPr>
            <w:tcW w:w="154" w:type="dxa"/>
          </w:tcPr>
          <w:p w14:paraId="6B7B2EBF" w14:textId="77777777" w:rsidR="00A40A32" w:rsidRPr="00846421" w:rsidRDefault="00A40A32" w:rsidP="007956BF">
            <w:pPr>
              <w:pStyle w:val="BodyLarge"/>
              <w:spacing w:line="280" w:lineRule="exact"/>
              <w:rPr>
                <w:rFonts w:ascii="Liberation Sans" w:hAnsi="Liberation Sans" w:cs="Liberation Sans"/>
                <w:sz w:val="24"/>
              </w:rPr>
            </w:pPr>
          </w:p>
        </w:tc>
        <w:tc>
          <w:tcPr>
            <w:tcW w:w="868" w:type="dxa"/>
            <w:tcBorders>
              <w:bottom w:val="single" w:sz="8" w:space="0" w:color="auto"/>
            </w:tcBorders>
          </w:tcPr>
          <w:p w14:paraId="6B7B2EC0"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Credit</w:t>
            </w:r>
          </w:p>
        </w:tc>
      </w:tr>
      <w:tr w:rsidR="00A40A32" w:rsidRPr="00846421" w14:paraId="6B7B2ECF" w14:textId="77777777">
        <w:tc>
          <w:tcPr>
            <w:tcW w:w="3582" w:type="dxa"/>
          </w:tcPr>
          <w:p w14:paraId="6B7B2EC2" w14:textId="77777777" w:rsidR="00A40A32" w:rsidRPr="00846421" w:rsidRDefault="00A40A32" w:rsidP="007956BF">
            <w:pPr>
              <w:pStyle w:val="BodyLarge"/>
              <w:spacing w:line="80" w:lineRule="exact"/>
              <w:rPr>
                <w:rFonts w:ascii="Liberation Sans" w:hAnsi="Liberation Sans" w:cs="Liberation Sans"/>
                <w:sz w:val="24"/>
              </w:rPr>
            </w:pPr>
          </w:p>
        </w:tc>
        <w:tc>
          <w:tcPr>
            <w:tcW w:w="180" w:type="dxa"/>
          </w:tcPr>
          <w:p w14:paraId="6B7B2EC3" w14:textId="77777777" w:rsidR="00A40A32" w:rsidRPr="00846421" w:rsidRDefault="00A40A32" w:rsidP="007956BF">
            <w:pPr>
              <w:pStyle w:val="BodyLarge"/>
              <w:spacing w:line="80" w:lineRule="exact"/>
              <w:rPr>
                <w:rFonts w:ascii="Liberation Sans" w:hAnsi="Liberation Sans" w:cs="Liberation Sans"/>
                <w:sz w:val="24"/>
              </w:rPr>
            </w:pPr>
          </w:p>
        </w:tc>
        <w:tc>
          <w:tcPr>
            <w:tcW w:w="900" w:type="dxa"/>
            <w:tcBorders>
              <w:top w:val="single" w:sz="8" w:space="0" w:color="auto"/>
            </w:tcBorders>
          </w:tcPr>
          <w:p w14:paraId="6B7B2EC4" w14:textId="77777777" w:rsidR="00A40A32" w:rsidRPr="00846421" w:rsidRDefault="00A40A32" w:rsidP="007956BF">
            <w:pPr>
              <w:pStyle w:val="BodyLarge"/>
              <w:spacing w:line="80" w:lineRule="exact"/>
              <w:jc w:val="center"/>
              <w:rPr>
                <w:rFonts w:ascii="Liberation Sans" w:hAnsi="Liberation Sans" w:cs="Liberation Sans"/>
                <w:sz w:val="24"/>
              </w:rPr>
            </w:pPr>
          </w:p>
        </w:tc>
        <w:tc>
          <w:tcPr>
            <w:tcW w:w="180" w:type="dxa"/>
          </w:tcPr>
          <w:p w14:paraId="6B7B2EC5" w14:textId="77777777" w:rsidR="00A40A32" w:rsidRPr="00846421" w:rsidRDefault="00A40A32" w:rsidP="007956BF">
            <w:pPr>
              <w:pStyle w:val="BodyLarge"/>
              <w:spacing w:line="80" w:lineRule="exact"/>
              <w:rPr>
                <w:rFonts w:ascii="Liberation Sans" w:hAnsi="Liberation Sans" w:cs="Liberation Sans"/>
                <w:sz w:val="24"/>
              </w:rPr>
            </w:pPr>
          </w:p>
        </w:tc>
        <w:tc>
          <w:tcPr>
            <w:tcW w:w="900" w:type="dxa"/>
            <w:tcBorders>
              <w:top w:val="single" w:sz="8" w:space="0" w:color="auto"/>
            </w:tcBorders>
          </w:tcPr>
          <w:p w14:paraId="6B7B2EC6" w14:textId="77777777" w:rsidR="00A40A32" w:rsidRPr="00846421" w:rsidRDefault="00A40A32" w:rsidP="007956BF">
            <w:pPr>
              <w:pStyle w:val="BodyLarge"/>
              <w:spacing w:line="80" w:lineRule="exact"/>
              <w:jc w:val="center"/>
              <w:rPr>
                <w:rFonts w:ascii="Liberation Sans" w:hAnsi="Liberation Sans" w:cs="Liberation Sans"/>
                <w:sz w:val="24"/>
              </w:rPr>
            </w:pPr>
          </w:p>
        </w:tc>
        <w:tc>
          <w:tcPr>
            <w:tcW w:w="180" w:type="dxa"/>
          </w:tcPr>
          <w:p w14:paraId="6B7B2EC7" w14:textId="77777777" w:rsidR="00A40A32" w:rsidRPr="00846421" w:rsidRDefault="00A40A32" w:rsidP="007956BF">
            <w:pPr>
              <w:pStyle w:val="BodyLarge"/>
              <w:spacing w:line="80" w:lineRule="exact"/>
              <w:rPr>
                <w:rFonts w:ascii="Liberation Sans" w:hAnsi="Liberation Sans" w:cs="Liberation Sans"/>
                <w:sz w:val="24"/>
              </w:rPr>
            </w:pPr>
          </w:p>
        </w:tc>
        <w:tc>
          <w:tcPr>
            <w:tcW w:w="900" w:type="dxa"/>
            <w:tcBorders>
              <w:top w:val="single" w:sz="8" w:space="0" w:color="auto"/>
            </w:tcBorders>
          </w:tcPr>
          <w:p w14:paraId="6B7B2EC8" w14:textId="77777777" w:rsidR="00A40A32" w:rsidRPr="00846421" w:rsidRDefault="00A40A32" w:rsidP="007956BF">
            <w:pPr>
              <w:pStyle w:val="BodyLarge"/>
              <w:spacing w:line="80" w:lineRule="exact"/>
              <w:jc w:val="center"/>
              <w:rPr>
                <w:rFonts w:ascii="Liberation Sans" w:hAnsi="Liberation Sans" w:cs="Liberation Sans"/>
                <w:sz w:val="24"/>
              </w:rPr>
            </w:pPr>
          </w:p>
        </w:tc>
        <w:tc>
          <w:tcPr>
            <w:tcW w:w="164" w:type="dxa"/>
          </w:tcPr>
          <w:p w14:paraId="6B7B2EC9" w14:textId="77777777" w:rsidR="00A40A32" w:rsidRPr="00846421" w:rsidRDefault="00A40A32" w:rsidP="007956BF">
            <w:pPr>
              <w:pStyle w:val="BodyLarge"/>
              <w:spacing w:line="80" w:lineRule="exact"/>
              <w:rPr>
                <w:rFonts w:ascii="Liberation Sans" w:hAnsi="Liberation Sans" w:cs="Liberation Sans"/>
                <w:sz w:val="24"/>
              </w:rPr>
            </w:pPr>
          </w:p>
        </w:tc>
        <w:tc>
          <w:tcPr>
            <w:tcW w:w="916" w:type="dxa"/>
            <w:tcBorders>
              <w:top w:val="single" w:sz="8" w:space="0" w:color="auto"/>
            </w:tcBorders>
          </w:tcPr>
          <w:p w14:paraId="6B7B2ECA" w14:textId="77777777" w:rsidR="00A40A32" w:rsidRPr="00846421" w:rsidRDefault="00A40A32" w:rsidP="007956BF">
            <w:pPr>
              <w:pStyle w:val="BodyLarge"/>
              <w:spacing w:line="80" w:lineRule="exact"/>
              <w:jc w:val="center"/>
              <w:rPr>
                <w:rFonts w:ascii="Liberation Sans" w:hAnsi="Liberation Sans" w:cs="Liberation Sans"/>
                <w:sz w:val="24"/>
              </w:rPr>
            </w:pPr>
          </w:p>
        </w:tc>
        <w:tc>
          <w:tcPr>
            <w:tcW w:w="184" w:type="dxa"/>
          </w:tcPr>
          <w:p w14:paraId="6B7B2ECB" w14:textId="77777777" w:rsidR="00A40A32" w:rsidRPr="00846421" w:rsidRDefault="00A40A32" w:rsidP="007956BF">
            <w:pPr>
              <w:pStyle w:val="BodyLarge"/>
              <w:spacing w:line="80" w:lineRule="exact"/>
              <w:rPr>
                <w:rFonts w:ascii="Liberation Sans" w:hAnsi="Liberation Sans" w:cs="Liberation Sans"/>
                <w:sz w:val="24"/>
              </w:rPr>
            </w:pPr>
          </w:p>
        </w:tc>
        <w:tc>
          <w:tcPr>
            <w:tcW w:w="806" w:type="dxa"/>
            <w:tcBorders>
              <w:top w:val="single" w:sz="8" w:space="0" w:color="auto"/>
            </w:tcBorders>
          </w:tcPr>
          <w:p w14:paraId="6B7B2ECC" w14:textId="77777777" w:rsidR="00A40A32" w:rsidRPr="00846421" w:rsidRDefault="00A40A32" w:rsidP="007956BF">
            <w:pPr>
              <w:pStyle w:val="BodyLarge"/>
              <w:spacing w:line="80" w:lineRule="exact"/>
              <w:jc w:val="center"/>
              <w:rPr>
                <w:rFonts w:ascii="Liberation Sans" w:hAnsi="Liberation Sans" w:cs="Liberation Sans"/>
                <w:sz w:val="24"/>
              </w:rPr>
            </w:pPr>
          </w:p>
        </w:tc>
        <w:tc>
          <w:tcPr>
            <w:tcW w:w="154" w:type="dxa"/>
          </w:tcPr>
          <w:p w14:paraId="6B7B2ECD" w14:textId="77777777" w:rsidR="00A40A32" w:rsidRPr="00846421" w:rsidRDefault="00A40A32" w:rsidP="007956BF">
            <w:pPr>
              <w:pStyle w:val="BodyLarge"/>
              <w:spacing w:line="80" w:lineRule="exact"/>
              <w:rPr>
                <w:rFonts w:ascii="Liberation Sans" w:hAnsi="Liberation Sans" w:cs="Liberation Sans"/>
                <w:sz w:val="24"/>
              </w:rPr>
            </w:pPr>
          </w:p>
        </w:tc>
        <w:tc>
          <w:tcPr>
            <w:tcW w:w="868" w:type="dxa"/>
            <w:tcBorders>
              <w:top w:val="single" w:sz="8" w:space="0" w:color="auto"/>
            </w:tcBorders>
          </w:tcPr>
          <w:p w14:paraId="6B7B2ECE" w14:textId="77777777" w:rsidR="00A40A32" w:rsidRPr="00846421" w:rsidRDefault="00A40A32" w:rsidP="007956BF">
            <w:pPr>
              <w:pStyle w:val="BodyLarge"/>
              <w:spacing w:line="80" w:lineRule="exact"/>
              <w:jc w:val="center"/>
              <w:rPr>
                <w:rFonts w:ascii="Liberation Sans" w:hAnsi="Liberation Sans" w:cs="Liberation Sans"/>
                <w:sz w:val="24"/>
              </w:rPr>
            </w:pPr>
          </w:p>
        </w:tc>
      </w:tr>
      <w:tr w:rsidR="00A40A32" w:rsidRPr="00846421" w14:paraId="6B7B2EEF" w14:textId="77777777">
        <w:tc>
          <w:tcPr>
            <w:tcW w:w="3582" w:type="dxa"/>
          </w:tcPr>
          <w:p w14:paraId="6B7B2ED0" w14:textId="77777777" w:rsidR="00A40A32" w:rsidRPr="00846421" w:rsidRDefault="00A40A32" w:rsidP="007956BF">
            <w:pPr>
              <w:pStyle w:val="BodyLarge"/>
              <w:spacing w:line="280" w:lineRule="exact"/>
              <w:rPr>
                <w:rFonts w:ascii="Liberation Sans" w:hAnsi="Liberation Sans" w:cs="Liberation Sans"/>
                <w:sz w:val="24"/>
              </w:rPr>
            </w:pPr>
            <w:r w:rsidRPr="00846421">
              <w:rPr>
                <w:rFonts w:ascii="Liberation Sans" w:hAnsi="Liberation Sans" w:cs="Liberation Sans"/>
                <w:sz w:val="24"/>
              </w:rPr>
              <w:t>Cash</w:t>
            </w:r>
          </w:p>
          <w:p w14:paraId="6B7B2ED1" w14:textId="77777777" w:rsidR="00A40A32" w:rsidRPr="00846421" w:rsidRDefault="00A40A32" w:rsidP="007956BF">
            <w:pPr>
              <w:pStyle w:val="BodyLarge"/>
              <w:spacing w:line="280" w:lineRule="exact"/>
              <w:rPr>
                <w:rFonts w:ascii="Liberation Sans" w:hAnsi="Liberation Sans" w:cs="Liberation Sans"/>
                <w:sz w:val="24"/>
              </w:rPr>
            </w:pPr>
            <w:r w:rsidRPr="00846421">
              <w:rPr>
                <w:rFonts w:ascii="Liberation Sans" w:hAnsi="Liberation Sans" w:cs="Liberation Sans"/>
                <w:sz w:val="24"/>
              </w:rPr>
              <w:t>Inventory</w:t>
            </w:r>
          </w:p>
          <w:p w14:paraId="6B7B2ED2" w14:textId="77777777" w:rsidR="00A40A32" w:rsidRPr="00846421" w:rsidRDefault="00A40A32" w:rsidP="007956BF">
            <w:pPr>
              <w:pStyle w:val="BodyLarge"/>
              <w:spacing w:line="280" w:lineRule="exact"/>
              <w:rPr>
                <w:rFonts w:ascii="Liberation Sans" w:hAnsi="Liberation Sans" w:cs="Liberation Sans"/>
                <w:sz w:val="24"/>
              </w:rPr>
            </w:pPr>
            <w:r w:rsidRPr="00846421">
              <w:rPr>
                <w:rFonts w:ascii="Liberation Sans" w:hAnsi="Liberation Sans" w:cs="Liberation Sans"/>
                <w:sz w:val="24"/>
              </w:rPr>
              <w:t>Sales Revenue</w:t>
            </w:r>
          </w:p>
          <w:p w14:paraId="6B7B2ED3" w14:textId="77777777" w:rsidR="00A40A32" w:rsidRPr="00846421" w:rsidRDefault="00A40A32" w:rsidP="007956BF">
            <w:pPr>
              <w:pStyle w:val="BodyLarge"/>
              <w:spacing w:line="280" w:lineRule="exact"/>
              <w:rPr>
                <w:rFonts w:ascii="Liberation Sans" w:hAnsi="Liberation Sans" w:cs="Liberation Sans"/>
                <w:sz w:val="24"/>
              </w:rPr>
            </w:pPr>
            <w:r w:rsidRPr="00846421">
              <w:rPr>
                <w:rFonts w:ascii="Liberation Sans" w:hAnsi="Liberation Sans" w:cs="Liberation Sans"/>
                <w:sz w:val="24"/>
              </w:rPr>
              <w:t>Sales Returns and Allowances</w:t>
            </w:r>
          </w:p>
          <w:p w14:paraId="6B7B2ED4" w14:textId="77777777" w:rsidR="00A40A32" w:rsidRPr="00846421" w:rsidRDefault="00A40A32" w:rsidP="007956BF">
            <w:pPr>
              <w:pStyle w:val="BodyLarge"/>
              <w:spacing w:line="280" w:lineRule="exact"/>
              <w:rPr>
                <w:rFonts w:ascii="Liberation Sans" w:hAnsi="Liberation Sans" w:cs="Liberation Sans"/>
                <w:sz w:val="24"/>
              </w:rPr>
            </w:pPr>
            <w:r w:rsidRPr="00846421">
              <w:rPr>
                <w:rFonts w:ascii="Liberation Sans" w:hAnsi="Liberation Sans" w:cs="Liberation Sans"/>
                <w:sz w:val="24"/>
              </w:rPr>
              <w:t>Sales Discounts</w:t>
            </w:r>
          </w:p>
          <w:p w14:paraId="6B7B2ED5" w14:textId="77777777" w:rsidR="00A40A32" w:rsidRPr="00846421" w:rsidRDefault="00A40A32" w:rsidP="007956BF">
            <w:pPr>
              <w:pStyle w:val="BodyLarge"/>
              <w:spacing w:line="280" w:lineRule="exact"/>
              <w:rPr>
                <w:rFonts w:ascii="Liberation Sans" w:hAnsi="Liberation Sans" w:cs="Liberation Sans"/>
                <w:sz w:val="24"/>
              </w:rPr>
            </w:pPr>
            <w:r w:rsidRPr="00846421">
              <w:rPr>
                <w:rFonts w:ascii="Liberation Sans" w:hAnsi="Liberation Sans" w:cs="Liberation Sans"/>
                <w:sz w:val="24"/>
              </w:rPr>
              <w:t>Cost of Goods Sold</w:t>
            </w:r>
          </w:p>
        </w:tc>
        <w:tc>
          <w:tcPr>
            <w:tcW w:w="180" w:type="dxa"/>
          </w:tcPr>
          <w:p w14:paraId="6B7B2ED6" w14:textId="77777777" w:rsidR="00A40A32" w:rsidRPr="00846421" w:rsidRDefault="00A40A32" w:rsidP="007956BF">
            <w:pPr>
              <w:pStyle w:val="BodyLarge"/>
              <w:spacing w:line="280" w:lineRule="exact"/>
              <w:rPr>
                <w:rFonts w:ascii="Liberation Sans" w:hAnsi="Liberation Sans" w:cs="Liberation Sans"/>
                <w:sz w:val="24"/>
              </w:rPr>
            </w:pPr>
          </w:p>
        </w:tc>
        <w:tc>
          <w:tcPr>
            <w:tcW w:w="900" w:type="dxa"/>
          </w:tcPr>
          <w:p w14:paraId="6B7B2ED7"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 </w:t>
            </w:r>
            <w:r w:rsidRPr="00846421">
              <w:rPr>
                <w:rFonts w:ascii="Liberation Sans" w:hAnsi="Liberation Sans" w:cs="Liberation Sans"/>
                <w:sz w:val="24"/>
              </w:rPr>
              <w:t>11,000</w:t>
            </w:r>
          </w:p>
          <w:p w14:paraId="6B7B2ED8"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 </w:t>
            </w:r>
            <w:r w:rsidRPr="00846421">
              <w:rPr>
                <w:rFonts w:ascii="Liberation Sans" w:hAnsi="Liberation Sans" w:cs="Liberation Sans"/>
                <w:sz w:val="24"/>
              </w:rPr>
              <w:t>93,000</w:t>
            </w:r>
          </w:p>
          <w:p w14:paraId="6B7B2ED9" w14:textId="77777777" w:rsidR="00A40A32" w:rsidRPr="00846421" w:rsidRDefault="00A40A32" w:rsidP="007956BF">
            <w:pPr>
              <w:pStyle w:val="BodyLarge"/>
              <w:spacing w:line="280" w:lineRule="exact"/>
              <w:jc w:val="center"/>
              <w:rPr>
                <w:rFonts w:ascii="Liberation Sans" w:hAnsi="Liberation Sans" w:cs="Liberation Sans"/>
                <w:sz w:val="24"/>
              </w:rPr>
            </w:pPr>
          </w:p>
          <w:p w14:paraId="6B7B2EDA"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 </w:t>
            </w:r>
            <w:r w:rsidRPr="00846421">
              <w:rPr>
                <w:rFonts w:ascii="Liberation Sans" w:hAnsi="Liberation Sans" w:cs="Liberation Sans"/>
                <w:sz w:val="24"/>
              </w:rPr>
              <w:t>12,000</w:t>
            </w:r>
            <w:r w:rsidRPr="00846421">
              <w:rPr>
                <w:rFonts w:ascii="Liberation Sans" w:hAnsi="Liberation Sans" w:cs="Liberation Sans"/>
                <w:sz w:val="24"/>
              </w:rPr>
              <w:br/>
            </w:r>
            <w:r w:rsidRPr="00846421">
              <w:rPr>
                <w:rFonts w:ascii="Liberation Sans" w:hAnsi="Liberation Sans" w:cs="Liberation Sans"/>
                <w:sz w:val="24"/>
              </w:rPr>
              <w:t> </w:t>
            </w:r>
            <w:r w:rsidRPr="00846421">
              <w:rPr>
                <w:rFonts w:ascii="Liberation Sans" w:hAnsi="Liberation Sans" w:cs="Liberation Sans"/>
                <w:sz w:val="24"/>
              </w:rPr>
              <w:t>13,000</w:t>
            </w:r>
          </w:p>
          <w:p w14:paraId="6B7B2EDB"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370,000</w:t>
            </w:r>
          </w:p>
        </w:tc>
        <w:tc>
          <w:tcPr>
            <w:tcW w:w="180" w:type="dxa"/>
          </w:tcPr>
          <w:p w14:paraId="6B7B2EDC" w14:textId="77777777" w:rsidR="00A40A32" w:rsidRPr="00846421" w:rsidRDefault="00A40A32" w:rsidP="007956BF">
            <w:pPr>
              <w:pStyle w:val="BodyLarge"/>
              <w:spacing w:line="280" w:lineRule="exact"/>
              <w:rPr>
                <w:rFonts w:ascii="Liberation Sans" w:hAnsi="Liberation Sans" w:cs="Liberation Sans"/>
                <w:sz w:val="24"/>
              </w:rPr>
            </w:pPr>
          </w:p>
        </w:tc>
        <w:tc>
          <w:tcPr>
            <w:tcW w:w="900" w:type="dxa"/>
          </w:tcPr>
          <w:p w14:paraId="6B7B2EDD" w14:textId="77777777" w:rsidR="00A40A32" w:rsidRPr="00846421" w:rsidRDefault="00A40A32" w:rsidP="007956BF">
            <w:pPr>
              <w:pStyle w:val="BodyLarge"/>
              <w:spacing w:line="280" w:lineRule="exact"/>
              <w:jc w:val="center"/>
              <w:rPr>
                <w:rFonts w:ascii="Liberation Sans" w:hAnsi="Liberation Sans" w:cs="Liberation Sans"/>
                <w:sz w:val="24"/>
              </w:rPr>
            </w:pPr>
          </w:p>
          <w:p w14:paraId="6B7B2EDE" w14:textId="77777777" w:rsidR="00A40A32" w:rsidRPr="00846421" w:rsidRDefault="00A40A32" w:rsidP="007956BF">
            <w:pPr>
              <w:pStyle w:val="BodyLarge"/>
              <w:spacing w:line="280" w:lineRule="exact"/>
              <w:jc w:val="center"/>
              <w:rPr>
                <w:rFonts w:ascii="Liberation Sans" w:hAnsi="Liberation Sans" w:cs="Liberation Sans"/>
                <w:sz w:val="24"/>
              </w:rPr>
            </w:pPr>
          </w:p>
          <w:p w14:paraId="6B7B2EDF"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550,000</w:t>
            </w:r>
          </w:p>
        </w:tc>
        <w:tc>
          <w:tcPr>
            <w:tcW w:w="180" w:type="dxa"/>
          </w:tcPr>
          <w:p w14:paraId="6B7B2EE0" w14:textId="77777777" w:rsidR="00A40A32" w:rsidRPr="00846421" w:rsidRDefault="00A40A32" w:rsidP="007956BF">
            <w:pPr>
              <w:pStyle w:val="BodyLarge"/>
              <w:spacing w:line="280" w:lineRule="exact"/>
              <w:rPr>
                <w:rFonts w:ascii="Liberation Sans" w:hAnsi="Liberation Sans" w:cs="Liberation Sans"/>
                <w:sz w:val="24"/>
              </w:rPr>
            </w:pPr>
          </w:p>
        </w:tc>
        <w:tc>
          <w:tcPr>
            <w:tcW w:w="900" w:type="dxa"/>
          </w:tcPr>
          <w:p w14:paraId="6B7B2EE1" w14:textId="77777777" w:rsidR="00A40A32" w:rsidRPr="00846421" w:rsidRDefault="00A40A32" w:rsidP="007956BF">
            <w:pPr>
              <w:pStyle w:val="BodyLarge"/>
              <w:spacing w:line="280" w:lineRule="exact"/>
              <w:jc w:val="center"/>
              <w:rPr>
                <w:rFonts w:ascii="Liberation Sans" w:hAnsi="Liberation Sans" w:cs="Liberation Sans"/>
                <w:sz w:val="24"/>
              </w:rPr>
            </w:pPr>
          </w:p>
          <w:p w14:paraId="6B7B2EE2" w14:textId="77777777" w:rsidR="00A40A32" w:rsidRPr="00846421" w:rsidRDefault="00A40A32" w:rsidP="007956BF">
            <w:pPr>
              <w:pStyle w:val="BodyLarge"/>
              <w:spacing w:line="280" w:lineRule="exact"/>
              <w:jc w:val="center"/>
              <w:rPr>
                <w:rFonts w:ascii="Liberation Sans" w:hAnsi="Liberation Sans" w:cs="Liberation Sans"/>
                <w:sz w:val="24"/>
              </w:rPr>
            </w:pPr>
          </w:p>
          <w:p w14:paraId="6B7B2EE3" w14:textId="77777777" w:rsidR="00A40A32" w:rsidRPr="00846421" w:rsidRDefault="00A40A32" w:rsidP="007956BF">
            <w:pPr>
              <w:pStyle w:val="BodyLarge"/>
              <w:spacing w:line="280" w:lineRule="exact"/>
              <w:jc w:val="center"/>
              <w:rPr>
                <w:rFonts w:ascii="Liberation Sans" w:hAnsi="Liberation Sans" w:cs="Liberation Sans"/>
                <w:sz w:val="24"/>
              </w:rPr>
            </w:pPr>
          </w:p>
          <w:p w14:paraId="6B7B2EE4"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 </w:t>
            </w:r>
            <w:r w:rsidRPr="00846421">
              <w:rPr>
                <w:rFonts w:ascii="Liberation Sans" w:hAnsi="Liberation Sans" w:cs="Liberation Sans"/>
                <w:sz w:val="24"/>
              </w:rPr>
              <w:t>12,000</w:t>
            </w:r>
            <w:r w:rsidRPr="00846421">
              <w:rPr>
                <w:rFonts w:ascii="Liberation Sans" w:hAnsi="Liberation Sans" w:cs="Liberation Sans"/>
                <w:sz w:val="24"/>
              </w:rPr>
              <w:br/>
            </w:r>
            <w:r w:rsidRPr="00846421">
              <w:rPr>
                <w:rFonts w:ascii="Liberation Sans" w:hAnsi="Liberation Sans" w:cs="Liberation Sans"/>
                <w:sz w:val="24"/>
              </w:rPr>
              <w:t> </w:t>
            </w:r>
            <w:r w:rsidRPr="00846421">
              <w:rPr>
                <w:rFonts w:ascii="Liberation Sans" w:hAnsi="Liberation Sans" w:cs="Liberation Sans"/>
                <w:sz w:val="24"/>
              </w:rPr>
              <w:t>13,000</w:t>
            </w:r>
          </w:p>
          <w:p w14:paraId="6B7B2EE5"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370,000</w:t>
            </w:r>
          </w:p>
        </w:tc>
        <w:tc>
          <w:tcPr>
            <w:tcW w:w="164" w:type="dxa"/>
          </w:tcPr>
          <w:p w14:paraId="6B7B2EE6" w14:textId="77777777" w:rsidR="00A40A32" w:rsidRPr="00846421" w:rsidRDefault="00A40A32" w:rsidP="007956BF">
            <w:pPr>
              <w:pStyle w:val="BodyLarge"/>
              <w:spacing w:line="280" w:lineRule="exact"/>
              <w:rPr>
                <w:rFonts w:ascii="Liberation Sans" w:hAnsi="Liberation Sans" w:cs="Liberation Sans"/>
                <w:sz w:val="24"/>
              </w:rPr>
            </w:pPr>
          </w:p>
        </w:tc>
        <w:tc>
          <w:tcPr>
            <w:tcW w:w="916" w:type="dxa"/>
          </w:tcPr>
          <w:p w14:paraId="6B7B2EE7" w14:textId="77777777" w:rsidR="00A40A32" w:rsidRPr="00846421" w:rsidRDefault="00A40A32" w:rsidP="007956BF">
            <w:pPr>
              <w:pStyle w:val="BodyLarge"/>
              <w:spacing w:line="280" w:lineRule="exact"/>
              <w:jc w:val="center"/>
              <w:rPr>
                <w:rFonts w:ascii="Liberation Sans" w:hAnsi="Liberation Sans" w:cs="Liberation Sans"/>
                <w:sz w:val="24"/>
              </w:rPr>
            </w:pPr>
          </w:p>
          <w:p w14:paraId="6B7B2EE8" w14:textId="77777777" w:rsidR="00A40A32" w:rsidRPr="00846421" w:rsidRDefault="00A40A32" w:rsidP="007956BF">
            <w:pPr>
              <w:pStyle w:val="BodyLarge"/>
              <w:spacing w:line="280" w:lineRule="exact"/>
              <w:jc w:val="center"/>
              <w:rPr>
                <w:rFonts w:ascii="Liberation Sans" w:hAnsi="Liberation Sans" w:cs="Liberation Sans"/>
                <w:sz w:val="24"/>
              </w:rPr>
            </w:pPr>
          </w:p>
          <w:p w14:paraId="6B7B2EE9"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550,000</w:t>
            </w:r>
          </w:p>
        </w:tc>
        <w:tc>
          <w:tcPr>
            <w:tcW w:w="184" w:type="dxa"/>
          </w:tcPr>
          <w:p w14:paraId="6B7B2EEA" w14:textId="77777777" w:rsidR="00A40A32" w:rsidRPr="00846421" w:rsidRDefault="00A40A32" w:rsidP="007956BF">
            <w:pPr>
              <w:pStyle w:val="BodyLarge"/>
              <w:spacing w:line="280" w:lineRule="exact"/>
              <w:rPr>
                <w:rFonts w:ascii="Liberation Sans" w:hAnsi="Liberation Sans" w:cs="Liberation Sans"/>
                <w:sz w:val="24"/>
              </w:rPr>
            </w:pPr>
          </w:p>
        </w:tc>
        <w:tc>
          <w:tcPr>
            <w:tcW w:w="806" w:type="dxa"/>
          </w:tcPr>
          <w:p w14:paraId="6B7B2EEB"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11,000</w:t>
            </w:r>
          </w:p>
          <w:p w14:paraId="6B7B2EEC" w14:textId="77777777" w:rsidR="00A40A32" w:rsidRPr="00846421" w:rsidRDefault="00A40A32" w:rsidP="007956BF">
            <w:pPr>
              <w:pStyle w:val="BodyLarge"/>
              <w:spacing w:line="280" w:lineRule="exact"/>
              <w:jc w:val="center"/>
              <w:rPr>
                <w:rFonts w:ascii="Liberation Sans" w:hAnsi="Liberation Sans" w:cs="Liberation Sans"/>
                <w:sz w:val="24"/>
              </w:rPr>
            </w:pPr>
            <w:r w:rsidRPr="00846421">
              <w:rPr>
                <w:rFonts w:ascii="Liberation Sans" w:hAnsi="Liberation Sans" w:cs="Liberation Sans"/>
                <w:sz w:val="24"/>
              </w:rPr>
              <w:t>93,000</w:t>
            </w:r>
          </w:p>
        </w:tc>
        <w:tc>
          <w:tcPr>
            <w:tcW w:w="154" w:type="dxa"/>
          </w:tcPr>
          <w:p w14:paraId="6B7B2EED" w14:textId="77777777" w:rsidR="00A40A32" w:rsidRPr="00846421" w:rsidRDefault="00A40A32" w:rsidP="007956BF">
            <w:pPr>
              <w:pStyle w:val="BodyLarge"/>
              <w:spacing w:line="280" w:lineRule="exact"/>
              <w:rPr>
                <w:rFonts w:ascii="Liberation Sans" w:hAnsi="Liberation Sans" w:cs="Liberation Sans"/>
                <w:sz w:val="24"/>
              </w:rPr>
            </w:pPr>
          </w:p>
        </w:tc>
        <w:tc>
          <w:tcPr>
            <w:tcW w:w="868" w:type="dxa"/>
          </w:tcPr>
          <w:p w14:paraId="6B7B2EEE" w14:textId="77777777" w:rsidR="00A40A32" w:rsidRPr="00846421" w:rsidRDefault="00A40A32" w:rsidP="007956BF">
            <w:pPr>
              <w:pStyle w:val="BodyLarge"/>
              <w:spacing w:line="280" w:lineRule="exact"/>
              <w:jc w:val="center"/>
              <w:rPr>
                <w:rFonts w:ascii="Liberation Sans" w:hAnsi="Liberation Sans" w:cs="Liberation Sans"/>
                <w:sz w:val="24"/>
              </w:rPr>
            </w:pPr>
          </w:p>
        </w:tc>
      </w:tr>
    </w:tbl>
    <w:p w14:paraId="6B7B2EF0" w14:textId="77777777" w:rsidR="00A40A32" w:rsidRPr="00846421" w:rsidRDefault="00A40A32" w:rsidP="00A40A32">
      <w:pPr>
        <w:pStyle w:val="BodyLarge"/>
        <w:spacing w:line="300" w:lineRule="exact"/>
        <w:rPr>
          <w:rFonts w:ascii="Liberation Sans" w:hAnsi="Liberation Sans" w:cs="Liberation Sans"/>
        </w:rPr>
      </w:pPr>
    </w:p>
    <w:p w14:paraId="6B7B2EF1" w14:textId="77777777" w:rsidR="00A40A32" w:rsidRPr="00846421" w:rsidRDefault="00A40A32" w:rsidP="00A40A32">
      <w:pPr>
        <w:pStyle w:val="BodyLarge"/>
        <w:spacing w:line="300" w:lineRule="exact"/>
        <w:rPr>
          <w:rFonts w:ascii="Liberation Sans" w:hAnsi="Liberation Sans" w:cs="Liberation Sans"/>
        </w:rPr>
      </w:pPr>
    </w:p>
    <w:p w14:paraId="6B7B2EF2" w14:textId="77777777" w:rsidR="00A40A32" w:rsidRPr="00846421" w:rsidRDefault="00A40A32" w:rsidP="00A40A32">
      <w:pPr>
        <w:pStyle w:val="BodyLarge"/>
        <w:spacing w:line="300" w:lineRule="exact"/>
        <w:rPr>
          <w:rFonts w:ascii="Liberation Sans" w:hAnsi="Liberation Sans" w:cs="Liberation Sans"/>
        </w:rPr>
      </w:pPr>
      <w:r w:rsidRPr="00846421">
        <w:rPr>
          <w:rFonts w:ascii="Liberation Sans" w:hAnsi="Liberation Sans" w:cs="Liberation Sans"/>
        </w:rPr>
        <w:t>*EXERCISE 5-16B</w:t>
      </w:r>
    </w:p>
    <w:p w14:paraId="6B7B2EF3" w14:textId="77777777" w:rsidR="00A40A32" w:rsidRPr="00846421" w:rsidRDefault="00A40A32" w:rsidP="00A40A32">
      <w:pPr>
        <w:pStyle w:val="BodyLarge"/>
        <w:spacing w:line="300" w:lineRule="exact"/>
        <w:rPr>
          <w:rFonts w:ascii="Liberation Sans" w:hAnsi="Liberation Sans" w:cs="Liberation Sans"/>
        </w:rPr>
      </w:pPr>
    </w:p>
    <w:p w14:paraId="6B7B2EF4" w14:textId="77777777" w:rsidR="00A40A32" w:rsidRPr="00846421" w:rsidRDefault="00A40A32" w:rsidP="00A40A32">
      <w:pPr>
        <w:pStyle w:val="Heading3"/>
        <w:spacing w:line="300" w:lineRule="exact"/>
        <w:ind w:firstLine="0"/>
        <w:rPr>
          <w:rFonts w:ascii="Liberation Sans" w:hAnsi="Liberation Sans" w:cs="Liberation Sans"/>
          <w:sz w:val="28"/>
        </w:rPr>
      </w:pPr>
      <w:r w:rsidRPr="00846421">
        <w:rPr>
          <w:rFonts w:ascii="Liberation Sans" w:hAnsi="Liberation Sans" w:cs="Liberation Sans"/>
          <w:sz w:val="28"/>
        </w:rPr>
        <w:t>LIPPERT COMPANY</w:t>
      </w:r>
    </w:p>
    <w:p w14:paraId="6B7B2EF5" w14:textId="77777777" w:rsidR="00A40A32" w:rsidRPr="00846421" w:rsidRDefault="00A40A32" w:rsidP="00A40A32">
      <w:pPr>
        <w:pStyle w:val="Heading4"/>
        <w:spacing w:line="300" w:lineRule="exact"/>
        <w:ind w:firstLine="29"/>
        <w:rPr>
          <w:rFonts w:ascii="Liberation Sans" w:hAnsi="Liberation Sans" w:cs="Liberation Sans"/>
        </w:rPr>
      </w:pPr>
      <w:r w:rsidRPr="00846421">
        <w:rPr>
          <w:rFonts w:ascii="Liberation Sans" w:hAnsi="Liberation Sans" w:cs="Liberation Sans"/>
        </w:rPr>
        <w:t>Worksheet</w:t>
      </w:r>
    </w:p>
    <w:p w14:paraId="6B7B2EF6" w14:textId="26081193" w:rsidR="00A40A32" w:rsidRPr="00846421" w:rsidRDefault="00A40A32" w:rsidP="00A40A32">
      <w:pPr>
        <w:pStyle w:val="Header"/>
        <w:spacing w:line="300" w:lineRule="exact"/>
        <w:ind w:firstLine="29"/>
        <w:jc w:val="center"/>
        <w:rPr>
          <w:rFonts w:ascii="Liberation Sans" w:hAnsi="Liberation Sans" w:cs="Liberation Sans"/>
          <w:sz w:val="18"/>
        </w:rPr>
      </w:pPr>
      <w:r w:rsidRPr="00846421">
        <w:rPr>
          <w:rFonts w:ascii="Liberation Sans" w:hAnsi="Liberation Sans" w:cs="Liberation Sans"/>
        </w:rPr>
        <w:t xml:space="preserve">For the Month Ended June 30, </w:t>
      </w:r>
      <w:r w:rsidR="00927970">
        <w:rPr>
          <w:rFonts w:ascii="Liberation Sans" w:hAnsi="Liberation Sans" w:cs="Liberation Sans"/>
        </w:rPr>
        <w:t>2022</w:t>
      </w:r>
    </w:p>
    <w:p w14:paraId="6B7B2EF7" w14:textId="77777777" w:rsidR="00A40A32" w:rsidRPr="00846421" w:rsidRDefault="00A40A32" w:rsidP="00A40A32">
      <w:pPr>
        <w:pStyle w:val="Header"/>
        <w:tabs>
          <w:tab w:val="clear" w:pos="9940"/>
          <w:tab w:val="right" w:pos="10080"/>
        </w:tabs>
        <w:spacing w:line="120" w:lineRule="exact"/>
        <w:rPr>
          <w:rFonts w:ascii="Liberation Sans" w:hAnsi="Liberation Sans" w:cs="Liberation Sans"/>
          <w:sz w:val="18"/>
          <w:u w:val="single"/>
        </w:rPr>
      </w:pPr>
      <w:r w:rsidRPr="00846421">
        <w:rPr>
          <w:rFonts w:ascii="Liberation Sans" w:hAnsi="Liberation Sans" w:cs="Liberation Sans"/>
          <w:sz w:val="18"/>
          <w:u w:val="single"/>
        </w:rPr>
        <w:tab/>
      </w:r>
      <w:r w:rsidRPr="00846421">
        <w:rPr>
          <w:rFonts w:ascii="Liberation Sans" w:hAnsi="Liberation Sans" w:cs="Liberation Sans"/>
          <w:sz w:val="18"/>
          <w:u w:val="single"/>
        </w:rPr>
        <w:tab/>
      </w:r>
    </w:p>
    <w:tbl>
      <w:tblPr>
        <w:tblW w:w="10062" w:type="dxa"/>
        <w:tblInd w:w="126" w:type="dxa"/>
        <w:tblLayout w:type="fixed"/>
        <w:tblLook w:val="0000" w:firstRow="0" w:lastRow="0" w:firstColumn="0" w:lastColumn="0" w:noHBand="0" w:noVBand="0"/>
      </w:tblPr>
      <w:tblGrid>
        <w:gridCol w:w="2261"/>
        <w:gridCol w:w="837"/>
        <w:gridCol w:w="810"/>
        <w:gridCol w:w="612"/>
        <w:gridCol w:w="720"/>
        <w:gridCol w:w="862"/>
        <w:gridCol w:w="783"/>
        <w:gridCol w:w="819"/>
        <w:gridCol w:w="828"/>
        <w:gridCol w:w="783"/>
        <w:gridCol w:w="747"/>
      </w:tblGrid>
      <w:tr w:rsidR="00A40A32" w:rsidRPr="00846421" w14:paraId="6B7B2EFE" w14:textId="77777777">
        <w:trPr>
          <w:cantSplit/>
        </w:trPr>
        <w:tc>
          <w:tcPr>
            <w:tcW w:w="2261" w:type="dxa"/>
            <w:vAlign w:val="bottom"/>
          </w:tcPr>
          <w:p w14:paraId="6B7B2EF8" w14:textId="77777777" w:rsidR="00A40A32" w:rsidRPr="00846421" w:rsidRDefault="00A40A32" w:rsidP="007956BF">
            <w:pPr>
              <w:pStyle w:val="Heading1"/>
              <w:spacing w:line="240" w:lineRule="exact"/>
              <w:rPr>
                <w:rFonts w:ascii="Liberation Sans" w:hAnsi="Liberation Sans" w:cs="Liberation Sans"/>
                <w:b/>
                <w:sz w:val="19"/>
              </w:rPr>
            </w:pPr>
            <w:r w:rsidRPr="00846421">
              <w:rPr>
                <w:rFonts w:ascii="Liberation Sans" w:hAnsi="Liberation Sans" w:cs="Liberation Sans"/>
                <w:b/>
                <w:sz w:val="19"/>
              </w:rPr>
              <w:t>Account Titles</w:t>
            </w:r>
          </w:p>
        </w:tc>
        <w:tc>
          <w:tcPr>
            <w:tcW w:w="1647" w:type="dxa"/>
            <w:gridSpan w:val="2"/>
            <w:vAlign w:val="bottom"/>
          </w:tcPr>
          <w:p w14:paraId="6B7B2EF9" w14:textId="77777777" w:rsidR="00A40A32" w:rsidRPr="00846421" w:rsidRDefault="00A40A32" w:rsidP="007956BF">
            <w:pPr>
              <w:pStyle w:val="Heading1"/>
              <w:spacing w:line="240" w:lineRule="exact"/>
              <w:ind w:right="-108"/>
              <w:rPr>
                <w:rFonts w:ascii="Liberation Sans" w:hAnsi="Liberation Sans" w:cs="Liberation Sans"/>
                <w:b/>
                <w:sz w:val="19"/>
              </w:rPr>
            </w:pPr>
            <w:r w:rsidRPr="00846421">
              <w:rPr>
                <w:rFonts w:ascii="Liberation Sans" w:hAnsi="Liberation Sans" w:cs="Liberation Sans"/>
                <w:b/>
                <w:sz w:val="19"/>
              </w:rPr>
              <w:t>Trial Balance</w:t>
            </w:r>
          </w:p>
        </w:tc>
        <w:tc>
          <w:tcPr>
            <w:tcW w:w="1332" w:type="dxa"/>
            <w:gridSpan w:val="2"/>
            <w:vAlign w:val="bottom"/>
          </w:tcPr>
          <w:p w14:paraId="6B7B2EFA" w14:textId="77777777" w:rsidR="00A40A32" w:rsidRPr="00846421" w:rsidRDefault="00A40A32" w:rsidP="007956BF">
            <w:pPr>
              <w:pStyle w:val="Heading8"/>
              <w:ind w:right="-126"/>
              <w:rPr>
                <w:rFonts w:ascii="Liberation Sans" w:hAnsi="Liberation Sans" w:cs="Liberation Sans"/>
                <w:sz w:val="19"/>
                <w:u w:val="single"/>
              </w:rPr>
            </w:pPr>
            <w:r w:rsidRPr="00846421">
              <w:rPr>
                <w:rFonts w:ascii="Liberation Sans" w:hAnsi="Liberation Sans" w:cs="Liberation Sans"/>
                <w:sz w:val="19"/>
                <w:u w:val="single"/>
              </w:rPr>
              <w:t>Adjustments</w:t>
            </w:r>
          </w:p>
        </w:tc>
        <w:tc>
          <w:tcPr>
            <w:tcW w:w="1645" w:type="dxa"/>
            <w:gridSpan w:val="2"/>
            <w:vAlign w:val="bottom"/>
          </w:tcPr>
          <w:p w14:paraId="6B7B2EFB" w14:textId="77777777" w:rsidR="00A40A32" w:rsidRPr="00846421" w:rsidRDefault="00A40A32" w:rsidP="007956BF">
            <w:pPr>
              <w:pStyle w:val="Heading1"/>
              <w:spacing w:line="240" w:lineRule="exact"/>
              <w:ind w:right="-139"/>
              <w:rPr>
                <w:rFonts w:ascii="Liberation Sans" w:hAnsi="Liberation Sans" w:cs="Liberation Sans"/>
                <w:b/>
                <w:sz w:val="19"/>
              </w:rPr>
            </w:pPr>
            <w:r w:rsidRPr="00846421">
              <w:rPr>
                <w:rFonts w:ascii="Liberation Sans" w:hAnsi="Liberation Sans" w:cs="Liberation Sans"/>
                <w:b/>
                <w:sz w:val="19"/>
                <w:u w:val="none"/>
              </w:rPr>
              <w:t>Adj. Trial</w:t>
            </w:r>
            <w:r w:rsidRPr="00846421">
              <w:rPr>
                <w:rFonts w:ascii="Liberation Sans" w:hAnsi="Liberation Sans" w:cs="Liberation Sans"/>
                <w:b/>
                <w:sz w:val="19"/>
              </w:rPr>
              <w:t xml:space="preserve">   Balance  </w:t>
            </w:r>
          </w:p>
        </w:tc>
        <w:tc>
          <w:tcPr>
            <w:tcW w:w="1647" w:type="dxa"/>
            <w:gridSpan w:val="2"/>
            <w:vAlign w:val="bottom"/>
          </w:tcPr>
          <w:p w14:paraId="6B7B2EFC" w14:textId="77777777" w:rsidR="00A40A32" w:rsidRPr="00846421" w:rsidRDefault="00A40A32" w:rsidP="007956BF">
            <w:pPr>
              <w:spacing w:line="240" w:lineRule="exact"/>
              <w:ind w:right="-81"/>
              <w:jc w:val="center"/>
              <w:rPr>
                <w:rFonts w:ascii="Liberation Sans" w:hAnsi="Liberation Sans" w:cs="Liberation Sans"/>
                <w:b/>
                <w:sz w:val="19"/>
                <w:u w:val="single"/>
              </w:rPr>
            </w:pPr>
            <w:r w:rsidRPr="00846421">
              <w:rPr>
                <w:rFonts w:ascii="Liberation Sans" w:hAnsi="Liberation Sans" w:cs="Liberation Sans"/>
                <w:b/>
                <w:sz w:val="19"/>
              </w:rPr>
              <w:t xml:space="preserve">Income </w:t>
            </w:r>
            <w:r w:rsidRPr="00846421">
              <w:rPr>
                <w:rFonts w:ascii="Liberation Sans" w:hAnsi="Liberation Sans" w:cs="Liberation Sans"/>
                <w:b/>
                <w:sz w:val="19"/>
                <w:u w:val="single"/>
              </w:rPr>
              <w:t>Statement</w:t>
            </w:r>
          </w:p>
        </w:tc>
        <w:tc>
          <w:tcPr>
            <w:tcW w:w="1530" w:type="dxa"/>
            <w:gridSpan w:val="2"/>
            <w:vAlign w:val="bottom"/>
          </w:tcPr>
          <w:p w14:paraId="6B7B2EFD" w14:textId="77777777" w:rsidR="00A40A32" w:rsidRPr="00846421" w:rsidRDefault="00A40A32" w:rsidP="007956BF">
            <w:pPr>
              <w:pStyle w:val="Heading1"/>
              <w:spacing w:line="240" w:lineRule="exact"/>
              <w:ind w:right="-117"/>
              <w:rPr>
                <w:rFonts w:ascii="Liberation Sans" w:hAnsi="Liberation Sans" w:cs="Liberation Sans"/>
                <w:b/>
                <w:sz w:val="19"/>
              </w:rPr>
            </w:pPr>
            <w:r w:rsidRPr="00846421">
              <w:rPr>
                <w:rFonts w:ascii="Liberation Sans" w:hAnsi="Liberation Sans" w:cs="Liberation Sans"/>
                <w:b/>
                <w:sz w:val="19"/>
              </w:rPr>
              <w:t>Balance Sheet</w:t>
            </w:r>
          </w:p>
        </w:tc>
      </w:tr>
      <w:tr w:rsidR="00A40A32" w:rsidRPr="00846421" w14:paraId="6B7B2F0A" w14:textId="77777777">
        <w:trPr>
          <w:trHeight w:val="153"/>
        </w:trPr>
        <w:tc>
          <w:tcPr>
            <w:tcW w:w="2261" w:type="dxa"/>
          </w:tcPr>
          <w:p w14:paraId="6B7B2EFF" w14:textId="77777777" w:rsidR="00A40A32" w:rsidRPr="00846421" w:rsidRDefault="00A40A32" w:rsidP="007956BF">
            <w:pPr>
              <w:spacing w:line="240" w:lineRule="exact"/>
              <w:rPr>
                <w:rFonts w:ascii="Liberation Sans" w:hAnsi="Liberation Sans" w:cs="Liberation Sans"/>
                <w:b/>
                <w:sz w:val="19"/>
              </w:rPr>
            </w:pPr>
          </w:p>
        </w:tc>
        <w:tc>
          <w:tcPr>
            <w:tcW w:w="837" w:type="dxa"/>
          </w:tcPr>
          <w:p w14:paraId="6B7B2F00" w14:textId="77777777" w:rsidR="00A40A32" w:rsidRPr="00846421" w:rsidRDefault="00A40A32" w:rsidP="007956BF">
            <w:pPr>
              <w:spacing w:line="240" w:lineRule="exact"/>
              <w:ind w:left="-36" w:right="-225"/>
              <w:jc w:val="center"/>
              <w:rPr>
                <w:rFonts w:ascii="Liberation Sans" w:hAnsi="Liberation Sans" w:cs="Liberation Sans"/>
                <w:b/>
                <w:sz w:val="19"/>
                <w:u w:val="single"/>
              </w:rPr>
            </w:pPr>
            <w:r w:rsidRPr="00846421">
              <w:rPr>
                <w:rFonts w:ascii="Liberation Sans" w:hAnsi="Liberation Sans" w:cs="Liberation Sans"/>
                <w:b/>
                <w:sz w:val="19"/>
                <w:u w:val="single"/>
              </w:rPr>
              <w:t>Dr.</w:t>
            </w:r>
          </w:p>
        </w:tc>
        <w:tc>
          <w:tcPr>
            <w:tcW w:w="810" w:type="dxa"/>
          </w:tcPr>
          <w:p w14:paraId="6B7B2F01" w14:textId="77777777" w:rsidR="00A40A32" w:rsidRPr="00846421" w:rsidRDefault="00A40A32" w:rsidP="007956BF">
            <w:pPr>
              <w:spacing w:line="240" w:lineRule="exact"/>
              <w:jc w:val="center"/>
              <w:rPr>
                <w:rFonts w:ascii="Liberation Sans" w:hAnsi="Liberation Sans" w:cs="Liberation Sans"/>
                <w:b/>
                <w:sz w:val="19"/>
                <w:u w:val="single"/>
              </w:rPr>
            </w:pPr>
            <w:r w:rsidRPr="00846421">
              <w:rPr>
                <w:rFonts w:ascii="Liberation Sans" w:hAnsi="Liberation Sans" w:cs="Liberation Sans"/>
                <w:b/>
                <w:sz w:val="19"/>
                <w:u w:val="single"/>
              </w:rPr>
              <w:t>Cr.</w:t>
            </w:r>
          </w:p>
        </w:tc>
        <w:tc>
          <w:tcPr>
            <w:tcW w:w="612" w:type="dxa"/>
          </w:tcPr>
          <w:p w14:paraId="6B7B2F02" w14:textId="77777777" w:rsidR="00A40A32" w:rsidRPr="00846421" w:rsidRDefault="00A40A32" w:rsidP="007956BF">
            <w:pPr>
              <w:spacing w:line="240" w:lineRule="exact"/>
              <w:ind w:right="-162"/>
              <w:jc w:val="center"/>
              <w:rPr>
                <w:rFonts w:ascii="Liberation Sans" w:hAnsi="Liberation Sans" w:cs="Liberation Sans"/>
                <w:b/>
                <w:sz w:val="19"/>
                <w:u w:val="single"/>
              </w:rPr>
            </w:pPr>
            <w:r w:rsidRPr="00846421">
              <w:rPr>
                <w:rFonts w:ascii="Liberation Sans" w:hAnsi="Liberation Sans" w:cs="Liberation Sans"/>
                <w:b/>
                <w:sz w:val="19"/>
                <w:u w:val="single"/>
              </w:rPr>
              <w:t>Dr.</w:t>
            </w:r>
          </w:p>
        </w:tc>
        <w:tc>
          <w:tcPr>
            <w:tcW w:w="720" w:type="dxa"/>
          </w:tcPr>
          <w:p w14:paraId="6B7B2F03" w14:textId="77777777" w:rsidR="00A40A32" w:rsidRPr="00846421" w:rsidRDefault="00A40A32" w:rsidP="007956BF">
            <w:pPr>
              <w:spacing w:line="240" w:lineRule="exact"/>
              <w:ind w:right="-99"/>
              <w:jc w:val="center"/>
              <w:rPr>
                <w:rFonts w:ascii="Liberation Sans" w:hAnsi="Liberation Sans" w:cs="Liberation Sans"/>
                <w:b/>
                <w:sz w:val="19"/>
                <w:u w:val="single"/>
              </w:rPr>
            </w:pPr>
            <w:r w:rsidRPr="00846421">
              <w:rPr>
                <w:rFonts w:ascii="Liberation Sans" w:hAnsi="Liberation Sans" w:cs="Liberation Sans"/>
                <w:b/>
                <w:sz w:val="19"/>
                <w:u w:val="single"/>
              </w:rPr>
              <w:t>Cr.</w:t>
            </w:r>
          </w:p>
        </w:tc>
        <w:tc>
          <w:tcPr>
            <w:tcW w:w="862" w:type="dxa"/>
          </w:tcPr>
          <w:p w14:paraId="6B7B2F04" w14:textId="77777777" w:rsidR="00A40A32" w:rsidRPr="00846421" w:rsidRDefault="00A40A32" w:rsidP="007956BF">
            <w:pPr>
              <w:spacing w:line="240" w:lineRule="exact"/>
              <w:ind w:right="-229"/>
              <w:jc w:val="center"/>
              <w:rPr>
                <w:rFonts w:ascii="Liberation Sans" w:hAnsi="Liberation Sans" w:cs="Liberation Sans"/>
                <w:b/>
                <w:sz w:val="19"/>
                <w:u w:val="single"/>
              </w:rPr>
            </w:pPr>
            <w:r w:rsidRPr="00846421">
              <w:rPr>
                <w:rFonts w:ascii="Liberation Sans" w:hAnsi="Liberation Sans" w:cs="Liberation Sans"/>
                <w:b/>
                <w:sz w:val="19"/>
                <w:u w:val="single"/>
              </w:rPr>
              <w:t>Dr.</w:t>
            </w:r>
          </w:p>
        </w:tc>
        <w:tc>
          <w:tcPr>
            <w:tcW w:w="783" w:type="dxa"/>
          </w:tcPr>
          <w:p w14:paraId="6B7B2F05" w14:textId="77777777" w:rsidR="00A40A32" w:rsidRPr="00846421" w:rsidRDefault="00A40A32" w:rsidP="007956BF">
            <w:pPr>
              <w:spacing w:line="240" w:lineRule="exact"/>
              <w:ind w:right="-49"/>
              <w:jc w:val="center"/>
              <w:rPr>
                <w:rFonts w:ascii="Liberation Sans" w:hAnsi="Liberation Sans" w:cs="Liberation Sans"/>
                <w:b/>
                <w:sz w:val="19"/>
                <w:u w:val="single"/>
              </w:rPr>
            </w:pPr>
            <w:r w:rsidRPr="00846421">
              <w:rPr>
                <w:rFonts w:ascii="Liberation Sans" w:hAnsi="Liberation Sans" w:cs="Liberation Sans"/>
                <w:b/>
                <w:sz w:val="19"/>
                <w:u w:val="single"/>
              </w:rPr>
              <w:t>Cr.</w:t>
            </w:r>
          </w:p>
        </w:tc>
        <w:tc>
          <w:tcPr>
            <w:tcW w:w="819" w:type="dxa"/>
          </w:tcPr>
          <w:p w14:paraId="6B7B2F06" w14:textId="77777777" w:rsidR="00A40A32" w:rsidRPr="00846421" w:rsidRDefault="00A40A32" w:rsidP="007956BF">
            <w:pPr>
              <w:spacing w:line="240" w:lineRule="exact"/>
              <w:ind w:right="-207"/>
              <w:jc w:val="center"/>
              <w:rPr>
                <w:rFonts w:ascii="Liberation Sans" w:hAnsi="Liberation Sans" w:cs="Liberation Sans"/>
                <w:b/>
                <w:sz w:val="19"/>
                <w:u w:val="single"/>
              </w:rPr>
            </w:pPr>
            <w:r w:rsidRPr="00846421">
              <w:rPr>
                <w:rFonts w:ascii="Liberation Sans" w:hAnsi="Liberation Sans" w:cs="Liberation Sans"/>
                <w:b/>
                <w:sz w:val="19"/>
                <w:u w:val="single"/>
              </w:rPr>
              <w:t>Dr.</w:t>
            </w:r>
          </w:p>
        </w:tc>
        <w:tc>
          <w:tcPr>
            <w:tcW w:w="828" w:type="dxa"/>
            <w:vAlign w:val="bottom"/>
          </w:tcPr>
          <w:p w14:paraId="6B7B2F07" w14:textId="77777777" w:rsidR="00A40A32" w:rsidRPr="00846421" w:rsidRDefault="00A40A32" w:rsidP="007956BF">
            <w:pPr>
              <w:spacing w:line="240" w:lineRule="exact"/>
              <w:ind w:right="-81"/>
              <w:jc w:val="center"/>
              <w:rPr>
                <w:rFonts w:ascii="Liberation Sans" w:hAnsi="Liberation Sans" w:cs="Liberation Sans"/>
                <w:b/>
                <w:sz w:val="19"/>
                <w:u w:val="single"/>
              </w:rPr>
            </w:pPr>
            <w:r w:rsidRPr="00846421">
              <w:rPr>
                <w:rFonts w:ascii="Liberation Sans" w:hAnsi="Liberation Sans" w:cs="Liberation Sans"/>
                <w:b/>
                <w:sz w:val="19"/>
                <w:u w:val="single"/>
              </w:rPr>
              <w:t>Cr.</w:t>
            </w:r>
          </w:p>
        </w:tc>
        <w:tc>
          <w:tcPr>
            <w:tcW w:w="783" w:type="dxa"/>
          </w:tcPr>
          <w:p w14:paraId="6B7B2F08" w14:textId="77777777" w:rsidR="00A40A32" w:rsidRPr="00846421" w:rsidRDefault="00A40A32" w:rsidP="007956BF">
            <w:pPr>
              <w:spacing w:line="240" w:lineRule="exact"/>
              <w:ind w:right="-171"/>
              <w:jc w:val="center"/>
              <w:rPr>
                <w:rFonts w:ascii="Liberation Sans" w:hAnsi="Liberation Sans" w:cs="Liberation Sans"/>
                <w:b/>
                <w:sz w:val="19"/>
                <w:u w:val="single"/>
              </w:rPr>
            </w:pPr>
            <w:r w:rsidRPr="00846421">
              <w:rPr>
                <w:rFonts w:ascii="Liberation Sans" w:hAnsi="Liberation Sans" w:cs="Liberation Sans"/>
                <w:b/>
                <w:sz w:val="19"/>
                <w:u w:val="single"/>
              </w:rPr>
              <w:t>Dr.</w:t>
            </w:r>
          </w:p>
        </w:tc>
        <w:tc>
          <w:tcPr>
            <w:tcW w:w="747" w:type="dxa"/>
          </w:tcPr>
          <w:p w14:paraId="6B7B2F09" w14:textId="77777777" w:rsidR="00A40A32" w:rsidRPr="00846421" w:rsidRDefault="00A40A32" w:rsidP="007956BF">
            <w:pPr>
              <w:spacing w:line="240" w:lineRule="exact"/>
              <w:ind w:right="-117"/>
              <w:jc w:val="center"/>
              <w:rPr>
                <w:rFonts w:ascii="Liberation Sans" w:hAnsi="Liberation Sans" w:cs="Liberation Sans"/>
                <w:b/>
                <w:sz w:val="19"/>
              </w:rPr>
            </w:pPr>
            <w:r w:rsidRPr="00846421">
              <w:rPr>
                <w:rFonts w:ascii="Liberation Sans" w:hAnsi="Liberation Sans" w:cs="Liberation Sans"/>
                <w:b/>
                <w:sz w:val="19"/>
                <w:u w:val="single"/>
              </w:rPr>
              <w:t>Cr</w:t>
            </w:r>
            <w:r w:rsidRPr="00846421">
              <w:rPr>
                <w:rFonts w:ascii="Liberation Sans" w:hAnsi="Liberation Sans" w:cs="Liberation Sans"/>
                <w:b/>
                <w:sz w:val="19"/>
              </w:rPr>
              <w:t>.</w:t>
            </w:r>
          </w:p>
        </w:tc>
      </w:tr>
      <w:tr w:rsidR="00A40A32" w:rsidRPr="00846421" w14:paraId="6B7B2F16" w14:textId="77777777">
        <w:tc>
          <w:tcPr>
            <w:tcW w:w="2261" w:type="dxa"/>
            <w:vAlign w:val="bottom"/>
          </w:tcPr>
          <w:p w14:paraId="6B7B2F0B" w14:textId="77777777" w:rsidR="00A40A32" w:rsidRPr="00846421" w:rsidRDefault="00A40A32" w:rsidP="007956BF">
            <w:pPr>
              <w:pStyle w:val="Heading6"/>
              <w:ind w:left="162" w:hanging="270"/>
              <w:rPr>
                <w:rFonts w:ascii="Liberation Sans" w:hAnsi="Liberation Sans" w:cs="Liberation Sans"/>
              </w:rPr>
            </w:pPr>
            <w:r w:rsidRPr="00846421">
              <w:rPr>
                <w:rFonts w:ascii="Liberation Sans" w:hAnsi="Liberation Sans" w:cs="Liberation Sans"/>
              </w:rPr>
              <w:t>Cash</w:t>
            </w:r>
          </w:p>
        </w:tc>
        <w:tc>
          <w:tcPr>
            <w:tcW w:w="837" w:type="dxa"/>
          </w:tcPr>
          <w:p w14:paraId="6B7B2F0C" w14:textId="77777777" w:rsidR="00A40A32" w:rsidRPr="00846421" w:rsidRDefault="00A40A32" w:rsidP="007956BF">
            <w:pPr>
              <w:spacing w:line="240" w:lineRule="exact"/>
              <w:ind w:left="-108" w:right="-72"/>
              <w:jc w:val="right"/>
              <w:rPr>
                <w:rFonts w:ascii="Liberation Sans" w:hAnsi="Liberation Sans" w:cs="Liberation Sans"/>
                <w:b/>
                <w:sz w:val="19"/>
              </w:rPr>
            </w:pPr>
            <w:r w:rsidRPr="00846421">
              <w:rPr>
                <w:rFonts w:ascii="Liberation Sans" w:hAnsi="Liberation Sans" w:cs="Liberation Sans"/>
                <w:b/>
                <w:sz w:val="19"/>
              </w:rPr>
              <w:t>4,500</w:t>
            </w:r>
          </w:p>
        </w:tc>
        <w:tc>
          <w:tcPr>
            <w:tcW w:w="810" w:type="dxa"/>
          </w:tcPr>
          <w:p w14:paraId="6B7B2F0D" w14:textId="77777777" w:rsidR="00A40A32" w:rsidRPr="00846421" w:rsidRDefault="00A40A32" w:rsidP="007956BF">
            <w:pPr>
              <w:spacing w:line="240" w:lineRule="exact"/>
              <w:jc w:val="right"/>
              <w:rPr>
                <w:rFonts w:ascii="Liberation Sans" w:hAnsi="Liberation Sans" w:cs="Liberation Sans"/>
                <w:b/>
                <w:sz w:val="19"/>
              </w:rPr>
            </w:pPr>
          </w:p>
        </w:tc>
        <w:tc>
          <w:tcPr>
            <w:tcW w:w="612" w:type="dxa"/>
          </w:tcPr>
          <w:p w14:paraId="6B7B2F0E" w14:textId="77777777" w:rsidR="00A40A32" w:rsidRPr="00846421" w:rsidRDefault="00A40A32" w:rsidP="007956BF">
            <w:pPr>
              <w:spacing w:line="240" w:lineRule="exact"/>
              <w:jc w:val="right"/>
              <w:rPr>
                <w:rFonts w:ascii="Liberation Sans" w:hAnsi="Liberation Sans" w:cs="Liberation Sans"/>
                <w:b/>
                <w:sz w:val="19"/>
              </w:rPr>
            </w:pPr>
          </w:p>
        </w:tc>
        <w:tc>
          <w:tcPr>
            <w:tcW w:w="720" w:type="dxa"/>
          </w:tcPr>
          <w:p w14:paraId="6B7B2F0F" w14:textId="77777777" w:rsidR="00A40A32" w:rsidRPr="00846421" w:rsidRDefault="00A40A32" w:rsidP="007956BF">
            <w:pPr>
              <w:spacing w:line="240" w:lineRule="exact"/>
              <w:jc w:val="right"/>
              <w:rPr>
                <w:rFonts w:ascii="Liberation Sans" w:hAnsi="Liberation Sans" w:cs="Liberation Sans"/>
                <w:b/>
                <w:sz w:val="19"/>
              </w:rPr>
            </w:pPr>
          </w:p>
        </w:tc>
        <w:tc>
          <w:tcPr>
            <w:tcW w:w="862" w:type="dxa"/>
          </w:tcPr>
          <w:p w14:paraId="6B7B2F10" w14:textId="77777777" w:rsidR="00A40A32" w:rsidRPr="00846421" w:rsidRDefault="00A40A32" w:rsidP="007956BF">
            <w:pPr>
              <w:spacing w:line="240" w:lineRule="exact"/>
              <w:ind w:left="-131" w:right="-94"/>
              <w:jc w:val="right"/>
              <w:rPr>
                <w:rFonts w:ascii="Liberation Sans" w:hAnsi="Liberation Sans" w:cs="Liberation Sans"/>
                <w:b/>
                <w:sz w:val="19"/>
              </w:rPr>
            </w:pPr>
            <w:r w:rsidRPr="00846421">
              <w:rPr>
                <w:rFonts w:ascii="Liberation Sans" w:hAnsi="Liberation Sans" w:cs="Liberation Sans"/>
                <w:b/>
                <w:sz w:val="19"/>
              </w:rPr>
              <w:t>4,500</w:t>
            </w:r>
          </w:p>
        </w:tc>
        <w:tc>
          <w:tcPr>
            <w:tcW w:w="783" w:type="dxa"/>
          </w:tcPr>
          <w:p w14:paraId="6B7B2F11" w14:textId="77777777" w:rsidR="00A40A32" w:rsidRPr="00846421" w:rsidRDefault="00A40A32" w:rsidP="007956BF">
            <w:pPr>
              <w:spacing w:line="240" w:lineRule="exact"/>
              <w:jc w:val="right"/>
              <w:rPr>
                <w:rFonts w:ascii="Liberation Sans" w:hAnsi="Liberation Sans" w:cs="Liberation Sans"/>
                <w:b/>
                <w:sz w:val="19"/>
              </w:rPr>
            </w:pPr>
          </w:p>
        </w:tc>
        <w:tc>
          <w:tcPr>
            <w:tcW w:w="819" w:type="dxa"/>
          </w:tcPr>
          <w:p w14:paraId="6B7B2F12" w14:textId="77777777" w:rsidR="00A40A32" w:rsidRPr="00846421" w:rsidRDefault="00A40A32" w:rsidP="007956BF">
            <w:pPr>
              <w:spacing w:line="240" w:lineRule="exact"/>
              <w:jc w:val="right"/>
              <w:rPr>
                <w:rFonts w:ascii="Liberation Sans" w:hAnsi="Liberation Sans" w:cs="Liberation Sans"/>
                <w:b/>
                <w:sz w:val="19"/>
              </w:rPr>
            </w:pPr>
          </w:p>
        </w:tc>
        <w:tc>
          <w:tcPr>
            <w:tcW w:w="828" w:type="dxa"/>
            <w:vAlign w:val="center"/>
          </w:tcPr>
          <w:p w14:paraId="6B7B2F13" w14:textId="77777777" w:rsidR="00A40A32" w:rsidRPr="00846421" w:rsidRDefault="00A40A32" w:rsidP="007956BF">
            <w:pPr>
              <w:spacing w:line="240" w:lineRule="exact"/>
              <w:jc w:val="right"/>
              <w:rPr>
                <w:rFonts w:ascii="Liberation Sans" w:hAnsi="Liberation Sans" w:cs="Liberation Sans"/>
                <w:b/>
                <w:sz w:val="19"/>
              </w:rPr>
            </w:pPr>
          </w:p>
        </w:tc>
        <w:tc>
          <w:tcPr>
            <w:tcW w:w="783" w:type="dxa"/>
          </w:tcPr>
          <w:p w14:paraId="6B7B2F14" w14:textId="77777777" w:rsidR="00A40A32" w:rsidRPr="00846421" w:rsidRDefault="00A40A32" w:rsidP="007956BF">
            <w:pPr>
              <w:spacing w:line="240" w:lineRule="exact"/>
              <w:ind w:left="-108" w:right="-90" w:hanging="18"/>
              <w:jc w:val="right"/>
              <w:rPr>
                <w:rFonts w:ascii="Liberation Sans" w:hAnsi="Liberation Sans" w:cs="Liberation Sans"/>
                <w:b/>
                <w:sz w:val="19"/>
              </w:rPr>
            </w:pPr>
            <w:r w:rsidRPr="00846421">
              <w:rPr>
                <w:rFonts w:ascii="Liberation Sans" w:hAnsi="Liberation Sans" w:cs="Liberation Sans"/>
                <w:b/>
                <w:sz w:val="19"/>
              </w:rPr>
              <w:t>4,500</w:t>
            </w:r>
          </w:p>
        </w:tc>
        <w:tc>
          <w:tcPr>
            <w:tcW w:w="747" w:type="dxa"/>
          </w:tcPr>
          <w:p w14:paraId="6B7B2F15" w14:textId="77777777" w:rsidR="00A40A32" w:rsidRPr="00846421" w:rsidRDefault="00A40A32" w:rsidP="007956BF">
            <w:pPr>
              <w:spacing w:line="240" w:lineRule="exact"/>
              <w:jc w:val="right"/>
              <w:rPr>
                <w:rFonts w:ascii="Liberation Sans" w:hAnsi="Liberation Sans" w:cs="Liberation Sans"/>
                <w:b/>
                <w:sz w:val="19"/>
              </w:rPr>
            </w:pPr>
          </w:p>
        </w:tc>
      </w:tr>
      <w:tr w:rsidR="00A40A32" w:rsidRPr="00846421" w14:paraId="6B7B2F22" w14:textId="77777777">
        <w:tc>
          <w:tcPr>
            <w:tcW w:w="2261" w:type="dxa"/>
            <w:vAlign w:val="bottom"/>
          </w:tcPr>
          <w:p w14:paraId="6B7B2F17" w14:textId="77777777" w:rsidR="00A40A32" w:rsidRPr="00846421" w:rsidRDefault="00A40A32" w:rsidP="007956BF">
            <w:pPr>
              <w:spacing w:line="240" w:lineRule="exact"/>
              <w:ind w:left="162" w:right="-135" w:hanging="270"/>
              <w:rPr>
                <w:rFonts w:ascii="Liberation Sans" w:hAnsi="Liberation Sans" w:cs="Liberation Sans"/>
                <w:b/>
                <w:spacing w:val="-4"/>
                <w:sz w:val="19"/>
              </w:rPr>
            </w:pPr>
            <w:r w:rsidRPr="00846421">
              <w:rPr>
                <w:rFonts w:ascii="Liberation Sans" w:hAnsi="Liberation Sans" w:cs="Liberation Sans"/>
                <w:b/>
                <w:spacing w:val="-4"/>
                <w:sz w:val="19"/>
              </w:rPr>
              <w:t>Accounts Receivable</w:t>
            </w:r>
          </w:p>
        </w:tc>
        <w:tc>
          <w:tcPr>
            <w:tcW w:w="837" w:type="dxa"/>
          </w:tcPr>
          <w:p w14:paraId="6B7B2F18" w14:textId="77777777" w:rsidR="00A40A32" w:rsidRPr="00846421" w:rsidRDefault="00A40A32" w:rsidP="007956BF">
            <w:pPr>
              <w:spacing w:line="240" w:lineRule="exact"/>
              <w:ind w:left="-108" w:right="-72"/>
              <w:jc w:val="right"/>
              <w:rPr>
                <w:rFonts w:ascii="Liberation Sans" w:hAnsi="Liberation Sans" w:cs="Liberation Sans"/>
                <w:b/>
                <w:sz w:val="19"/>
              </w:rPr>
            </w:pPr>
            <w:r w:rsidRPr="00846421">
              <w:rPr>
                <w:rFonts w:ascii="Liberation Sans" w:hAnsi="Liberation Sans" w:cs="Liberation Sans"/>
                <w:b/>
                <w:sz w:val="19"/>
              </w:rPr>
              <w:t>5,000</w:t>
            </w:r>
          </w:p>
        </w:tc>
        <w:tc>
          <w:tcPr>
            <w:tcW w:w="810" w:type="dxa"/>
          </w:tcPr>
          <w:p w14:paraId="6B7B2F19" w14:textId="77777777" w:rsidR="00A40A32" w:rsidRPr="00846421" w:rsidRDefault="00A40A32" w:rsidP="007956BF">
            <w:pPr>
              <w:spacing w:line="240" w:lineRule="exact"/>
              <w:jc w:val="right"/>
              <w:rPr>
                <w:rFonts w:ascii="Liberation Sans" w:hAnsi="Liberation Sans" w:cs="Liberation Sans"/>
                <w:b/>
                <w:sz w:val="19"/>
              </w:rPr>
            </w:pPr>
          </w:p>
        </w:tc>
        <w:tc>
          <w:tcPr>
            <w:tcW w:w="612" w:type="dxa"/>
          </w:tcPr>
          <w:p w14:paraId="6B7B2F1A" w14:textId="77777777" w:rsidR="00A40A32" w:rsidRPr="00846421" w:rsidRDefault="00A40A32" w:rsidP="007956BF">
            <w:pPr>
              <w:spacing w:line="240" w:lineRule="exact"/>
              <w:jc w:val="right"/>
              <w:rPr>
                <w:rFonts w:ascii="Liberation Sans" w:hAnsi="Liberation Sans" w:cs="Liberation Sans"/>
                <w:b/>
                <w:sz w:val="19"/>
              </w:rPr>
            </w:pPr>
          </w:p>
        </w:tc>
        <w:tc>
          <w:tcPr>
            <w:tcW w:w="720" w:type="dxa"/>
          </w:tcPr>
          <w:p w14:paraId="6B7B2F1B" w14:textId="77777777" w:rsidR="00A40A32" w:rsidRPr="00846421" w:rsidRDefault="00A40A32" w:rsidP="007956BF">
            <w:pPr>
              <w:spacing w:line="240" w:lineRule="exact"/>
              <w:jc w:val="right"/>
              <w:rPr>
                <w:rFonts w:ascii="Liberation Sans" w:hAnsi="Liberation Sans" w:cs="Liberation Sans"/>
                <w:b/>
                <w:sz w:val="19"/>
              </w:rPr>
            </w:pPr>
          </w:p>
        </w:tc>
        <w:tc>
          <w:tcPr>
            <w:tcW w:w="862" w:type="dxa"/>
          </w:tcPr>
          <w:p w14:paraId="6B7B2F1C" w14:textId="77777777" w:rsidR="00A40A32" w:rsidRPr="00846421" w:rsidRDefault="00A40A32" w:rsidP="007956BF">
            <w:pPr>
              <w:spacing w:line="240" w:lineRule="exact"/>
              <w:ind w:left="-131" w:right="-94"/>
              <w:jc w:val="right"/>
              <w:rPr>
                <w:rFonts w:ascii="Liberation Sans" w:hAnsi="Liberation Sans" w:cs="Liberation Sans"/>
                <w:b/>
                <w:sz w:val="19"/>
              </w:rPr>
            </w:pPr>
            <w:r w:rsidRPr="00846421">
              <w:rPr>
                <w:rFonts w:ascii="Liberation Sans" w:hAnsi="Liberation Sans" w:cs="Liberation Sans"/>
                <w:b/>
                <w:sz w:val="19"/>
              </w:rPr>
              <w:t>5,000</w:t>
            </w:r>
          </w:p>
        </w:tc>
        <w:tc>
          <w:tcPr>
            <w:tcW w:w="783" w:type="dxa"/>
          </w:tcPr>
          <w:p w14:paraId="6B7B2F1D" w14:textId="77777777" w:rsidR="00A40A32" w:rsidRPr="00846421" w:rsidRDefault="00A40A32" w:rsidP="007956BF">
            <w:pPr>
              <w:spacing w:line="240" w:lineRule="exact"/>
              <w:jc w:val="right"/>
              <w:rPr>
                <w:rFonts w:ascii="Liberation Sans" w:hAnsi="Liberation Sans" w:cs="Liberation Sans"/>
                <w:b/>
                <w:sz w:val="19"/>
              </w:rPr>
            </w:pPr>
          </w:p>
        </w:tc>
        <w:tc>
          <w:tcPr>
            <w:tcW w:w="819" w:type="dxa"/>
          </w:tcPr>
          <w:p w14:paraId="6B7B2F1E" w14:textId="77777777" w:rsidR="00A40A32" w:rsidRPr="00846421" w:rsidRDefault="00A40A32" w:rsidP="007956BF">
            <w:pPr>
              <w:spacing w:line="240" w:lineRule="exact"/>
              <w:jc w:val="right"/>
              <w:rPr>
                <w:rFonts w:ascii="Liberation Sans" w:hAnsi="Liberation Sans" w:cs="Liberation Sans"/>
                <w:b/>
                <w:sz w:val="19"/>
              </w:rPr>
            </w:pPr>
          </w:p>
        </w:tc>
        <w:tc>
          <w:tcPr>
            <w:tcW w:w="828" w:type="dxa"/>
          </w:tcPr>
          <w:p w14:paraId="6B7B2F1F" w14:textId="77777777" w:rsidR="00A40A32" w:rsidRPr="00846421" w:rsidRDefault="00A40A32" w:rsidP="007956BF">
            <w:pPr>
              <w:spacing w:line="240" w:lineRule="exact"/>
              <w:jc w:val="right"/>
              <w:rPr>
                <w:rFonts w:ascii="Liberation Sans" w:hAnsi="Liberation Sans" w:cs="Liberation Sans"/>
                <w:b/>
                <w:sz w:val="19"/>
              </w:rPr>
            </w:pPr>
          </w:p>
        </w:tc>
        <w:tc>
          <w:tcPr>
            <w:tcW w:w="783" w:type="dxa"/>
          </w:tcPr>
          <w:p w14:paraId="6B7B2F20" w14:textId="77777777" w:rsidR="00A40A32" w:rsidRPr="00846421" w:rsidRDefault="00A40A32" w:rsidP="007956BF">
            <w:pPr>
              <w:spacing w:line="240" w:lineRule="exact"/>
              <w:ind w:left="-108" w:right="-90" w:hanging="18"/>
              <w:jc w:val="right"/>
              <w:rPr>
                <w:rFonts w:ascii="Liberation Sans" w:hAnsi="Liberation Sans" w:cs="Liberation Sans"/>
                <w:b/>
                <w:sz w:val="19"/>
              </w:rPr>
            </w:pPr>
            <w:r w:rsidRPr="00846421">
              <w:rPr>
                <w:rFonts w:ascii="Liberation Sans" w:hAnsi="Liberation Sans" w:cs="Liberation Sans"/>
                <w:b/>
                <w:sz w:val="19"/>
              </w:rPr>
              <w:t>5,000</w:t>
            </w:r>
          </w:p>
        </w:tc>
        <w:tc>
          <w:tcPr>
            <w:tcW w:w="747" w:type="dxa"/>
          </w:tcPr>
          <w:p w14:paraId="6B7B2F21" w14:textId="77777777" w:rsidR="00A40A32" w:rsidRPr="00846421" w:rsidRDefault="00A40A32" w:rsidP="007956BF">
            <w:pPr>
              <w:spacing w:line="240" w:lineRule="exact"/>
              <w:jc w:val="right"/>
              <w:rPr>
                <w:rFonts w:ascii="Liberation Sans" w:hAnsi="Liberation Sans" w:cs="Liberation Sans"/>
                <w:b/>
                <w:sz w:val="19"/>
              </w:rPr>
            </w:pPr>
          </w:p>
        </w:tc>
      </w:tr>
      <w:tr w:rsidR="00A40A32" w:rsidRPr="00846421" w14:paraId="6B7B2F2E" w14:textId="77777777">
        <w:tc>
          <w:tcPr>
            <w:tcW w:w="2261" w:type="dxa"/>
            <w:vAlign w:val="bottom"/>
          </w:tcPr>
          <w:p w14:paraId="6B7B2F23" w14:textId="77777777" w:rsidR="00A40A32" w:rsidRPr="00846421" w:rsidRDefault="00A40A32" w:rsidP="007956BF">
            <w:pPr>
              <w:spacing w:line="240" w:lineRule="exact"/>
              <w:ind w:left="162" w:right="-135" w:hanging="270"/>
              <w:rPr>
                <w:rFonts w:ascii="Liberation Sans" w:hAnsi="Liberation Sans" w:cs="Liberation Sans"/>
                <w:b/>
                <w:spacing w:val="-4"/>
                <w:sz w:val="19"/>
              </w:rPr>
            </w:pPr>
            <w:r w:rsidRPr="00846421">
              <w:rPr>
                <w:rFonts w:ascii="Liberation Sans" w:hAnsi="Liberation Sans" w:cs="Liberation Sans"/>
                <w:b/>
                <w:spacing w:val="-4"/>
                <w:sz w:val="19"/>
              </w:rPr>
              <w:t>Inventory</w:t>
            </w:r>
          </w:p>
        </w:tc>
        <w:tc>
          <w:tcPr>
            <w:tcW w:w="837" w:type="dxa"/>
          </w:tcPr>
          <w:p w14:paraId="6B7B2F24" w14:textId="77777777" w:rsidR="00A40A32" w:rsidRPr="00846421" w:rsidRDefault="00A40A32" w:rsidP="007956BF">
            <w:pPr>
              <w:spacing w:line="240" w:lineRule="exact"/>
              <w:ind w:left="-108" w:right="-72"/>
              <w:jc w:val="right"/>
              <w:rPr>
                <w:rFonts w:ascii="Liberation Sans" w:hAnsi="Liberation Sans" w:cs="Liberation Sans"/>
                <w:b/>
                <w:sz w:val="19"/>
              </w:rPr>
            </w:pPr>
            <w:r w:rsidRPr="00846421">
              <w:rPr>
                <w:rFonts w:ascii="Liberation Sans" w:hAnsi="Liberation Sans" w:cs="Liberation Sans"/>
                <w:b/>
                <w:sz w:val="19"/>
              </w:rPr>
              <w:t>12,000</w:t>
            </w:r>
          </w:p>
        </w:tc>
        <w:tc>
          <w:tcPr>
            <w:tcW w:w="810" w:type="dxa"/>
          </w:tcPr>
          <w:p w14:paraId="6B7B2F25" w14:textId="77777777" w:rsidR="00A40A32" w:rsidRPr="00846421" w:rsidRDefault="00A40A32" w:rsidP="007956BF">
            <w:pPr>
              <w:spacing w:line="240" w:lineRule="exact"/>
              <w:jc w:val="right"/>
              <w:rPr>
                <w:rFonts w:ascii="Liberation Sans" w:hAnsi="Liberation Sans" w:cs="Liberation Sans"/>
                <w:b/>
                <w:sz w:val="19"/>
              </w:rPr>
            </w:pPr>
          </w:p>
        </w:tc>
        <w:tc>
          <w:tcPr>
            <w:tcW w:w="612" w:type="dxa"/>
          </w:tcPr>
          <w:p w14:paraId="6B7B2F26" w14:textId="77777777" w:rsidR="00A40A32" w:rsidRPr="00846421" w:rsidRDefault="00A40A32" w:rsidP="007956BF">
            <w:pPr>
              <w:spacing w:line="240" w:lineRule="exact"/>
              <w:jc w:val="right"/>
              <w:rPr>
                <w:rFonts w:ascii="Liberation Sans" w:hAnsi="Liberation Sans" w:cs="Liberation Sans"/>
                <w:b/>
                <w:sz w:val="19"/>
              </w:rPr>
            </w:pPr>
          </w:p>
        </w:tc>
        <w:tc>
          <w:tcPr>
            <w:tcW w:w="720" w:type="dxa"/>
          </w:tcPr>
          <w:p w14:paraId="6B7B2F27" w14:textId="77777777" w:rsidR="00A40A32" w:rsidRPr="00846421" w:rsidRDefault="00A40A32" w:rsidP="007956BF">
            <w:pPr>
              <w:spacing w:line="240" w:lineRule="exact"/>
              <w:jc w:val="right"/>
              <w:rPr>
                <w:rFonts w:ascii="Liberation Sans" w:hAnsi="Liberation Sans" w:cs="Liberation Sans"/>
                <w:b/>
                <w:sz w:val="19"/>
              </w:rPr>
            </w:pPr>
          </w:p>
        </w:tc>
        <w:tc>
          <w:tcPr>
            <w:tcW w:w="862" w:type="dxa"/>
          </w:tcPr>
          <w:p w14:paraId="6B7B2F28" w14:textId="77777777" w:rsidR="00A40A32" w:rsidRPr="00846421" w:rsidRDefault="00A40A32" w:rsidP="007956BF">
            <w:pPr>
              <w:spacing w:line="240" w:lineRule="exact"/>
              <w:ind w:left="-131" w:right="-94"/>
              <w:jc w:val="right"/>
              <w:rPr>
                <w:rFonts w:ascii="Liberation Sans" w:hAnsi="Liberation Sans" w:cs="Liberation Sans"/>
                <w:b/>
                <w:sz w:val="19"/>
              </w:rPr>
            </w:pPr>
            <w:r w:rsidRPr="00846421">
              <w:rPr>
                <w:rFonts w:ascii="Liberation Sans" w:hAnsi="Liberation Sans" w:cs="Liberation Sans"/>
                <w:b/>
                <w:sz w:val="19"/>
              </w:rPr>
              <w:t>12,000</w:t>
            </w:r>
          </w:p>
        </w:tc>
        <w:tc>
          <w:tcPr>
            <w:tcW w:w="783" w:type="dxa"/>
          </w:tcPr>
          <w:p w14:paraId="6B7B2F29" w14:textId="77777777" w:rsidR="00A40A32" w:rsidRPr="00846421" w:rsidRDefault="00A40A32" w:rsidP="007956BF">
            <w:pPr>
              <w:spacing w:line="240" w:lineRule="exact"/>
              <w:jc w:val="right"/>
              <w:rPr>
                <w:rFonts w:ascii="Liberation Sans" w:hAnsi="Liberation Sans" w:cs="Liberation Sans"/>
                <w:b/>
                <w:sz w:val="19"/>
              </w:rPr>
            </w:pPr>
          </w:p>
        </w:tc>
        <w:tc>
          <w:tcPr>
            <w:tcW w:w="819" w:type="dxa"/>
          </w:tcPr>
          <w:p w14:paraId="6B7B2F2A" w14:textId="77777777" w:rsidR="00A40A32" w:rsidRPr="00846421" w:rsidRDefault="00A40A32" w:rsidP="007956BF">
            <w:pPr>
              <w:spacing w:line="240" w:lineRule="exact"/>
              <w:jc w:val="right"/>
              <w:rPr>
                <w:rFonts w:ascii="Liberation Sans" w:hAnsi="Liberation Sans" w:cs="Liberation Sans"/>
                <w:b/>
                <w:sz w:val="19"/>
              </w:rPr>
            </w:pPr>
          </w:p>
        </w:tc>
        <w:tc>
          <w:tcPr>
            <w:tcW w:w="828" w:type="dxa"/>
          </w:tcPr>
          <w:p w14:paraId="6B7B2F2B" w14:textId="77777777" w:rsidR="00A40A32" w:rsidRPr="00846421" w:rsidRDefault="00A40A32" w:rsidP="007956BF">
            <w:pPr>
              <w:spacing w:line="240" w:lineRule="exact"/>
              <w:jc w:val="right"/>
              <w:rPr>
                <w:rFonts w:ascii="Liberation Sans" w:hAnsi="Liberation Sans" w:cs="Liberation Sans"/>
                <w:b/>
                <w:sz w:val="19"/>
              </w:rPr>
            </w:pPr>
          </w:p>
        </w:tc>
        <w:tc>
          <w:tcPr>
            <w:tcW w:w="783" w:type="dxa"/>
          </w:tcPr>
          <w:p w14:paraId="6B7B2F2C" w14:textId="77777777" w:rsidR="00A40A32" w:rsidRPr="00846421" w:rsidRDefault="00A40A32" w:rsidP="007956BF">
            <w:pPr>
              <w:spacing w:line="240" w:lineRule="exact"/>
              <w:ind w:left="-108" w:right="-90" w:hanging="18"/>
              <w:jc w:val="right"/>
              <w:rPr>
                <w:rFonts w:ascii="Liberation Sans" w:hAnsi="Liberation Sans" w:cs="Liberation Sans"/>
                <w:b/>
                <w:sz w:val="19"/>
              </w:rPr>
            </w:pPr>
            <w:r w:rsidRPr="00846421">
              <w:rPr>
                <w:rFonts w:ascii="Liberation Sans" w:hAnsi="Liberation Sans" w:cs="Liberation Sans"/>
                <w:b/>
                <w:sz w:val="19"/>
              </w:rPr>
              <w:t>12,000</w:t>
            </w:r>
          </w:p>
        </w:tc>
        <w:tc>
          <w:tcPr>
            <w:tcW w:w="747" w:type="dxa"/>
          </w:tcPr>
          <w:p w14:paraId="6B7B2F2D" w14:textId="77777777" w:rsidR="00A40A32" w:rsidRPr="00846421" w:rsidRDefault="00A40A32" w:rsidP="007956BF">
            <w:pPr>
              <w:spacing w:line="240" w:lineRule="exact"/>
              <w:jc w:val="right"/>
              <w:rPr>
                <w:rFonts w:ascii="Liberation Sans" w:hAnsi="Liberation Sans" w:cs="Liberation Sans"/>
                <w:b/>
                <w:sz w:val="19"/>
              </w:rPr>
            </w:pPr>
          </w:p>
        </w:tc>
      </w:tr>
      <w:tr w:rsidR="00A40A32" w:rsidRPr="00846421" w14:paraId="6B7B2F3A" w14:textId="77777777">
        <w:tc>
          <w:tcPr>
            <w:tcW w:w="2261" w:type="dxa"/>
            <w:vAlign w:val="bottom"/>
          </w:tcPr>
          <w:p w14:paraId="6B7B2F2F" w14:textId="77777777" w:rsidR="00A40A32" w:rsidRPr="00846421" w:rsidRDefault="00A40A32" w:rsidP="007956BF">
            <w:pPr>
              <w:spacing w:line="240" w:lineRule="exact"/>
              <w:ind w:left="162" w:hanging="270"/>
              <w:rPr>
                <w:rFonts w:ascii="Liberation Sans" w:hAnsi="Liberation Sans" w:cs="Liberation Sans"/>
                <w:b/>
                <w:sz w:val="19"/>
              </w:rPr>
            </w:pPr>
            <w:r w:rsidRPr="00846421">
              <w:rPr>
                <w:rFonts w:ascii="Liberation Sans" w:hAnsi="Liberation Sans" w:cs="Liberation Sans"/>
                <w:b/>
                <w:sz w:val="19"/>
              </w:rPr>
              <w:t>Accounts Payable</w:t>
            </w:r>
          </w:p>
        </w:tc>
        <w:tc>
          <w:tcPr>
            <w:tcW w:w="837" w:type="dxa"/>
          </w:tcPr>
          <w:p w14:paraId="6B7B2F30" w14:textId="77777777" w:rsidR="00A40A32" w:rsidRPr="00846421" w:rsidRDefault="00A40A32" w:rsidP="007956BF">
            <w:pPr>
              <w:spacing w:line="240" w:lineRule="exact"/>
              <w:ind w:left="-108" w:right="-72"/>
              <w:jc w:val="right"/>
              <w:rPr>
                <w:rFonts w:ascii="Liberation Sans" w:hAnsi="Liberation Sans" w:cs="Liberation Sans"/>
                <w:b/>
                <w:sz w:val="19"/>
              </w:rPr>
            </w:pPr>
          </w:p>
        </w:tc>
        <w:tc>
          <w:tcPr>
            <w:tcW w:w="810" w:type="dxa"/>
          </w:tcPr>
          <w:p w14:paraId="6B7B2F31" w14:textId="77777777" w:rsidR="00A40A32" w:rsidRPr="00846421" w:rsidRDefault="00A40A32" w:rsidP="007956BF">
            <w:pPr>
              <w:spacing w:line="240" w:lineRule="exact"/>
              <w:ind w:left="-117" w:right="-90"/>
              <w:jc w:val="right"/>
              <w:rPr>
                <w:rFonts w:ascii="Liberation Sans" w:hAnsi="Liberation Sans" w:cs="Liberation Sans"/>
                <w:b/>
                <w:sz w:val="19"/>
              </w:rPr>
            </w:pPr>
            <w:r w:rsidRPr="00846421">
              <w:rPr>
                <w:rFonts w:ascii="Liberation Sans" w:hAnsi="Liberation Sans" w:cs="Liberation Sans"/>
                <w:b/>
                <w:sz w:val="19"/>
              </w:rPr>
              <w:t>2,500</w:t>
            </w:r>
          </w:p>
        </w:tc>
        <w:tc>
          <w:tcPr>
            <w:tcW w:w="612" w:type="dxa"/>
          </w:tcPr>
          <w:p w14:paraId="6B7B2F32" w14:textId="77777777" w:rsidR="00A40A32" w:rsidRPr="00846421" w:rsidRDefault="00A40A32" w:rsidP="007956BF">
            <w:pPr>
              <w:spacing w:line="240" w:lineRule="exact"/>
              <w:jc w:val="right"/>
              <w:rPr>
                <w:rFonts w:ascii="Liberation Sans" w:hAnsi="Liberation Sans" w:cs="Liberation Sans"/>
                <w:b/>
                <w:sz w:val="19"/>
              </w:rPr>
            </w:pPr>
          </w:p>
        </w:tc>
        <w:tc>
          <w:tcPr>
            <w:tcW w:w="720" w:type="dxa"/>
          </w:tcPr>
          <w:p w14:paraId="6B7B2F33" w14:textId="77777777" w:rsidR="00A40A32" w:rsidRPr="00846421" w:rsidRDefault="00A40A32" w:rsidP="007956BF">
            <w:pPr>
              <w:spacing w:line="240" w:lineRule="exact"/>
              <w:ind w:left="-101" w:right="-86"/>
              <w:jc w:val="right"/>
              <w:rPr>
                <w:rFonts w:ascii="Liberation Sans" w:hAnsi="Liberation Sans" w:cs="Liberation Sans"/>
                <w:b/>
                <w:sz w:val="19"/>
              </w:rPr>
            </w:pPr>
            <w:r w:rsidRPr="00846421">
              <w:rPr>
                <w:rFonts w:ascii="Liberation Sans" w:hAnsi="Liberation Sans" w:cs="Liberation Sans"/>
                <w:b/>
                <w:sz w:val="19"/>
              </w:rPr>
              <w:t>2,700</w:t>
            </w:r>
          </w:p>
        </w:tc>
        <w:tc>
          <w:tcPr>
            <w:tcW w:w="862" w:type="dxa"/>
          </w:tcPr>
          <w:p w14:paraId="6B7B2F34" w14:textId="77777777" w:rsidR="00A40A32" w:rsidRPr="00846421" w:rsidRDefault="00A40A32" w:rsidP="007956BF">
            <w:pPr>
              <w:spacing w:line="240" w:lineRule="exact"/>
              <w:ind w:left="-131" w:right="-94"/>
              <w:jc w:val="right"/>
              <w:rPr>
                <w:rFonts w:ascii="Liberation Sans" w:hAnsi="Liberation Sans" w:cs="Liberation Sans"/>
                <w:b/>
                <w:sz w:val="19"/>
              </w:rPr>
            </w:pPr>
          </w:p>
        </w:tc>
        <w:tc>
          <w:tcPr>
            <w:tcW w:w="783" w:type="dxa"/>
          </w:tcPr>
          <w:p w14:paraId="6B7B2F35" w14:textId="77777777" w:rsidR="00A40A32" w:rsidRPr="00846421" w:rsidRDefault="00A40A32" w:rsidP="007956BF">
            <w:pPr>
              <w:spacing w:line="240" w:lineRule="exact"/>
              <w:ind w:left="-115" w:right="-86" w:firstLine="43"/>
              <w:jc w:val="right"/>
              <w:rPr>
                <w:rFonts w:ascii="Liberation Sans" w:hAnsi="Liberation Sans" w:cs="Liberation Sans"/>
                <w:b/>
                <w:sz w:val="19"/>
              </w:rPr>
            </w:pPr>
            <w:r w:rsidRPr="00846421">
              <w:rPr>
                <w:rFonts w:ascii="Liberation Sans" w:hAnsi="Liberation Sans" w:cs="Liberation Sans"/>
                <w:b/>
                <w:sz w:val="19"/>
              </w:rPr>
              <w:t>5,200</w:t>
            </w:r>
          </w:p>
        </w:tc>
        <w:tc>
          <w:tcPr>
            <w:tcW w:w="819" w:type="dxa"/>
          </w:tcPr>
          <w:p w14:paraId="6B7B2F36" w14:textId="77777777" w:rsidR="00A40A32" w:rsidRPr="00846421" w:rsidRDefault="00A40A32" w:rsidP="007956BF">
            <w:pPr>
              <w:spacing w:line="240" w:lineRule="exact"/>
              <w:jc w:val="right"/>
              <w:rPr>
                <w:rFonts w:ascii="Liberation Sans" w:hAnsi="Liberation Sans" w:cs="Liberation Sans"/>
                <w:b/>
                <w:sz w:val="19"/>
              </w:rPr>
            </w:pPr>
          </w:p>
        </w:tc>
        <w:tc>
          <w:tcPr>
            <w:tcW w:w="828" w:type="dxa"/>
          </w:tcPr>
          <w:p w14:paraId="6B7B2F37" w14:textId="77777777" w:rsidR="00A40A32" w:rsidRPr="00846421" w:rsidRDefault="00A40A32" w:rsidP="007956BF">
            <w:pPr>
              <w:spacing w:line="240" w:lineRule="exact"/>
              <w:jc w:val="right"/>
              <w:rPr>
                <w:rFonts w:ascii="Liberation Sans" w:hAnsi="Liberation Sans" w:cs="Liberation Sans"/>
                <w:b/>
                <w:sz w:val="19"/>
              </w:rPr>
            </w:pPr>
          </w:p>
        </w:tc>
        <w:tc>
          <w:tcPr>
            <w:tcW w:w="783" w:type="dxa"/>
          </w:tcPr>
          <w:p w14:paraId="6B7B2F38" w14:textId="77777777" w:rsidR="00A40A32" w:rsidRPr="00846421" w:rsidRDefault="00A40A32" w:rsidP="007956BF">
            <w:pPr>
              <w:spacing w:line="240" w:lineRule="exact"/>
              <w:ind w:left="-108" w:right="-90" w:hanging="18"/>
              <w:jc w:val="right"/>
              <w:rPr>
                <w:rFonts w:ascii="Liberation Sans" w:hAnsi="Liberation Sans" w:cs="Liberation Sans"/>
                <w:b/>
                <w:sz w:val="19"/>
              </w:rPr>
            </w:pPr>
          </w:p>
        </w:tc>
        <w:tc>
          <w:tcPr>
            <w:tcW w:w="747" w:type="dxa"/>
          </w:tcPr>
          <w:p w14:paraId="6B7B2F39" w14:textId="77777777" w:rsidR="00A40A32" w:rsidRPr="00846421" w:rsidRDefault="00A40A32" w:rsidP="007956BF">
            <w:pPr>
              <w:spacing w:line="240" w:lineRule="exact"/>
              <w:ind w:left="-108" w:right="-85"/>
              <w:jc w:val="right"/>
              <w:rPr>
                <w:rFonts w:ascii="Liberation Sans" w:hAnsi="Liberation Sans" w:cs="Liberation Sans"/>
                <w:b/>
                <w:sz w:val="19"/>
              </w:rPr>
            </w:pPr>
            <w:r w:rsidRPr="00846421">
              <w:rPr>
                <w:rFonts w:ascii="Liberation Sans" w:hAnsi="Liberation Sans" w:cs="Liberation Sans"/>
                <w:b/>
                <w:sz w:val="19"/>
              </w:rPr>
              <w:t>5,200</w:t>
            </w:r>
          </w:p>
        </w:tc>
      </w:tr>
      <w:tr w:rsidR="00A40A32" w:rsidRPr="00846421" w14:paraId="6B7B2F46" w14:textId="77777777">
        <w:tc>
          <w:tcPr>
            <w:tcW w:w="2261" w:type="dxa"/>
            <w:vAlign w:val="bottom"/>
          </w:tcPr>
          <w:p w14:paraId="6B7B2F3B" w14:textId="77777777" w:rsidR="00A40A32" w:rsidRPr="00846421" w:rsidRDefault="00F144CE" w:rsidP="007956BF">
            <w:pPr>
              <w:spacing w:line="240" w:lineRule="exact"/>
              <w:ind w:left="162" w:right="-117" w:hanging="270"/>
              <w:rPr>
                <w:rFonts w:ascii="Liberation Sans" w:hAnsi="Liberation Sans" w:cs="Liberation Sans"/>
                <w:b/>
                <w:sz w:val="19"/>
              </w:rPr>
            </w:pPr>
            <w:r w:rsidRPr="00846421">
              <w:rPr>
                <w:rFonts w:ascii="Liberation Sans" w:hAnsi="Liberation Sans" w:cs="Liberation Sans"/>
                <w:b/>
                <w:sz w:val="19"/>
              </w:rPr>
              <w:t>Common Stock</w:t>
            </w:r>
          </w:p>
        </w:tc>
        <w:tc>
          <w:tcPr>
            <w:tcW w:w="837" w:type="dxa"/>
          </w:tcPr>
          <w:p w14:paraId="6B7B2F3C" w14:textId="77777777" w:rsidR="00A40A32" w:rsidRPr="00846421" w:rsidRDefault="00A40A32" w:rsidP="007956BF">
            <w:pPr>
              <w:spacing w:line="240" w:lineRule="exact"/>
              <w:ind w:left="-108" w:right="-72"/>
              <w:jc w:val="right"/>
              <w:rPr>
                <w:rFonts w:ascii="Liberation Sans" w:hAnsi="Liberation Sans" w:cs="Liberation Sans"/>
                <w:b/>
                <w:sz w:val="19"/>
              </w:rPr>
            </w:pPr>
          </w:p>
        </w:tc>
        <w:tc>
          <w:tcPr>
            <w:tcW w:w="810" w:type="dxa"/>
          </w:tcPr>
          <w:p w14:paraId="6B7B2F3D" w14:textId="77777777" w:rsidR="00A40A32" w:rsidRPr="00846421" w:rsidRDefault="00A40A32" w:rsidP="007956BF">
            <w:pPr>
              <w:spacing w:line="240" w:lineRule="exact"/>
              <w:ind w:left="-117" w:right="-90"/>
              <w:jc w:val="right"/>
              <w:rPr>
                <w:rFonts w:ascii="Liberation Sans" w:hAnsi="Liberation Sans" w:cs="Liberation Sans"/>
                <w:b/>
                <w:sz w:val="19"/>
              </w:rPr>
            </w:pPr>
            <w:r w:rsidRPr="00846421">
              <w:rPr>
                <w:rFonts w:ascii="Liberation Sans" w:hAnsi="Liberation Sans" w:cs="Liberation Sans"/>
                <w:b/>
                <w:sz w:val="19"/>
              </w:rPr>
              <w:t>8,000</w:t>
            </w:r>
          </w:p>
        </w:tc>
        <w:tc>
          <w:tcPr>
            <w:tcW w:w="612" w:type="dxa"/>
          </w:tcPr>
          <w:p w14:paraId="6B7B2F3E" w14:textId="77777777" w:rsidR="00A40A32" w:rsidRPr="00846421" w:rsidRDefault="00A40A32" w:rsidP="007956BF">
            <w:pPr>
              <w:spacing w:line="240" w:lineRule="exact"/>
              <w:jc w:val="right"/>
              <w:rPr>
                <w:rFonts w:ascii="Liberation Sans" w:hAnsi="Liberation Sans" w:cs="Liberation Sans"/>
                <w:b/>
                <w:sz w:val="19"/>
              </w:rPr>
            </w:pPr>
          </w:p>
        </w:tc>
        <w:tc>
          <w:tcPr>
            <w:tcW w:w="720" w:type="dxa"/>
          </w:tcPr>
          <w:p w14:paraId="6B7B2F3F" w14:textId="77777777" w:rsidR="00A40A32" w:rsidRPr="00846421" w:rsidRDefault="00A40A32" w:rsidP="007956BF">
            <w:pPr>
              <w:spacing w:line="240" w:lineRule="exact"/>
              <w:ind w:left="-101" w:right="-86"/>
              <w:jc w:val="right"/>
              <w:rPr>
                <w:rFonts w:ascii="Liberation Sans" w:hAnsi="Liberation Sans" w:cs="Liberation Sans"/>
                <w:b/>
                <w:sz w:val="19"/>
              </w:rPr>
            </w:pPr>
          </w:p>
        </w:tc>
        <w:tc>
          <w:tcPr>
            <w:tcW w:w="862" w:type="dxa"/>
          </w:tcPr>
          <w:p w14:paraId="6B7B2F40" w14:textId="77777777" w:rsidR="00A40A32" w:rsidRPr="00846421" w:rsidRDefault="00A40A32" w:rsidP="007956BF">
            <w:pPr>
              <w:spacing w:line="240" w:lineRule="exact"/>
              <w:ind w:left="-131" w:right="-94"/>
              <w:jc w:val="right"/>
              <w:rPr>
                <w:rFonts w:ascii="Liberation Sans" w:hAnsi="Liberation Sans" w:cs="Liberation Sans"/>
                <w:b/>
                <w:sz w:val="19"/>
              </w:rPr>
            </w:pPr>
          </w:p>
        </w:tc>
        <w:tc>
          <w:tcPr>
            <w:tcW w:w="783" w:type="dxa"/>
          </w:tcPr>
          <w:p w14:paraId="6B7B2F41" w14:textId="77777777" w:rsidR="00A40A32" w:rsidRPr="00846421" w:rsidRDefault="00A40A32" w:rsidP="007956BF">
            <w:pPr>
              <w:spacing w:line="240" w:lineRule="exact"/>
              <w:ind w:left="-115" w:right="-86" w:firstLine="43"/>
              <w:jc w:val="right"/>
              <w:rPr>
                <w:rFonts w:ascii="Liberation Sans" w:hAnsi="Liberation Sans" w:cs="Liberation Sans"/>
                <w:b/>
                <w:sz w:val="19"/>
              </w:rPr>
            </w:pPr>
            <w:r w:rsidRPr="00846421">
              <w:rPr>
                <w:rFonts w:ascii="Liberation Sans" w:hAnsi="Liberation Sans" w:cs="Liberation Sans"/>
                <w:b/>
                <w:sz w:val="19"/>
              </w:rPr>
              <w:t>8,000</w:t>
            </w:r>
          </w:p>
        </w:tc>
        <w:tc>
          <w:tcPr>
            <w:tcW w:w="819" w:type="dxa"/>
          </w:tcPr>
          <w:p w14:paraId="6B7B2F42" w14:textId="77777777" w:rsidR="00A40A32" w:rsidRPr="00846421" w:rsidRDefault="00A40A32" w:rsidP="007956BF">
            <w:pPr>
              <w:spacing w:line="240" w:lineRule="exact"/>
              <w:jc w:val="right"/>
              <w:rPr>
                <w:rFonts w:ascii="Liberation Sans" w:hAnsi="Liberation Sans" w:cs="Liberation Sans"/>
                <w:b/>
                <w:sz w:val="19"/>
              </w:rPr>
            </w:pPr>
          </w:p>
        </w:tc>
        <w:tc>
          <w:tcPr>
            <w:tcW w:w="828" w:type="dxa"/>
          </w:tcPr>
          <w:p w14:paraId="6B7B2F43" w14:textId="77777777" w:rsidR="00A40A32" w:rsidRPr="00846421" w:rsidRDefault="00A40A32" w:rsidP="007956BF">
            <w:pPr>
              <w:spacing w:line="240" w:lineRule="exact"/>
              <w:jc w:val="right"/>
              <w:rPr>
                <w:rFonts w:ascii="Liberation Sans" w:hAnsi="Liberation Sans" w:cs="Liberation Sans"/>
                <w:b/>
                <w:sz w:val="19"/>
              </w:rPr>
            </w:pPr>
          </w:p>
        </w:tc>
        <w:tc>
          <w:tcPr>
            <w:tcW w:w="783" w:type="dxa"/>
          </w:tcPr>
          <w:p w14:paraId="6B7B2F44" w14:textId="77777777" w:rsidR="00A40A32" w:rsidRPr="00846421" w:rsidRDefault="00A40A32" w:rsidP="007956BF">
            <w:pPr>
              <w:spacing w:line="240" w:lineRule="exact"/>
              <w:ind w:left="-108" w:right="-90" w:hanging="18"/>
              <w:jc w:val="right"/>
              <w:rPr>
                <w:rFonts w:ascii="Liberation Sans" w:hAnsi="Liberation Sans" w:cs="Liberation Sans"/>
                <w:b/>
                <w:sz w:val="19"/>
              </w:rPr>
            </w:pPr>
          </w:p>
        </w:tc>
        <w:tc>
          <w:tcPr>
            <w:tcW w:w="747" w:type="dxa"/>
          </w:tcPr>
          <w:p w14:paraId="6B7B2F45" w14:textId="77777777" w:rsidR="00A40A32" w:rsidRPr="00846421" w:rsidRDefault="00A40A32" w:rsidP="007956BF">
            <w:pPr>
              <w:spacing w:line="240" w:lineRule="exact"/>
              <w:ind w:left="-108" w:right="-85"/>
              <w:jc w:val="right"/>
              <w:rPr>
                <w:rFonts w:ascii="Liberation Sans" w:hAnsi="Liberation Sans" w:cs="Liberation Sans"/>
                <w:b/>
                <w:sz w:val="19"/>
              </w:rPr>
            </w:pPr>
            <w:r w:rsidRPr="00846421">
              <w:rPr>
                <w:rFonts w:ascii="Liberation Sans" w:hAnsi="Liberation Sans" w:cs="Liberation Sans"/>
                <w:b/>
                <w:sz w:val="19"/>
              </w:rPr>
              <w:t>8,000</w:t>
            </w:r>
          </w:p>
        </w:tc>
      </w:tr>
      <w:tr w:rsidR="00A40A32" w:rsidRPr="00846421" w14:paraId="6B7B2F52" w14:textId="77777777">
        <w:tc>
          <w:tcPr>
            <w:tcW w:w="2261" w:type="dxa"/>
            <w:vAlign w:val="bottom"/>
          </w:tcPr>
          <w:p w14:paraId="6B7B2F47" w14:textId="77777777" w:rsidR="00A40A32" w:rsidRPr="00846421" w:rsidRDefault="00A40A32" w:rsidP="007956BF">
            <w:pPr>
              <w:spacing w:line="240" w:lineRule="exact"/>
              <w:ind w:left="162" w:hanging="270"/>
              <w:rPr>
                <w:rFonts w:ascii="Liberation Sans" w:hAnsi="Liberation Sans" w:cs="Liberation Sans"/>
                <w:b/>
                <w:sz w:val="19"/>
              </w:rPr>
            </w:pPr>
            <w:r w:rsidRPr="00846421">
              <w:rPr>
                <w:rFonts w:ascii="Liberation Sans" w:hAnsi="Liberation Sans" w:cs="Liberation Sans"/>
                <w:b/>
                <w:sz w:val="19"/>
              </w:rPr>
              <w:t>Sales Revenue</w:t>
            </w:r>
          </w:p>
        </w:tc>
        <w:tc>
          <w:tcPr>
            <w:tcW w:w="837" w:type="dxa"/>
          </w:tcPr>
          <w:p w14:paraId="6B7B2F48" w14:textId="77777777" w:rsidR="00A40A32" w:rsidRPr="00846421" w:rsidRDefault="00A40A32" w:rsidP="007956BF">
            <w:pPr>
              <w:spacing w:line="240" w:lineRule="exact"/>
              <w:ind w:left="-108" w:right="-72"/>
              <w:jc w:val="right"/>
              <w:rPr>
                <w:rFonts w:ascii="Liberation Sans" w:hAnsi="Liberation Sans" w:cs="Liberation Sans"/>
                <w:b/>
                <w:sz w:val="19"/>
              </w:rPr>
            </w:pPr>
          </w:p>
        </w:tc>
        <w:tc>
          <w:tcPr>
            <w:tcW w:w="810" w:type="dxa"/>
          </w:tcPr>
          <w:p w14:paraId="6B7B2F49" w14:textId="77777777" w:rsidR="00A40A32" w:rsidRPr="00846421" w:rsidRDefault="00A40A32" w:rsidP="007956BF">
            <w:pPr>
              <w:spacing w:line="240" w:lineRule="exact"/>
              <w:ind w:left="-117" w:right="-90"/>
              <w:jc w:val="right"/>
              <w:rPr>
                <w:rFonts w:ascii="Liberation Sans" w:hAnsi="Liberation Sans" w:cs="Liberation Sans"/>
                <w:b/>
                <w:sz w:val="19"/>
              </w:rPr>
            </w:pPr>
            <w:r w:rsidRPr="00846421">
              <w:rPr>
                <w:rFonts w:ascii="Liberation Sans" w:hAnsi="Liberation Sans" w:cs="Liberation Sans"/>
                <w:b/>
                <w:sz w:val="19"/>
              </w:rPr>
              <w:t>90,000</w:t>
            </w:r>
          </w:p>
        </w:tc>
        <w:tc>
          <w:tcPr>
            <w:tcW w:w="612" w:type="dxa"/>
          </w:tcPr>
          <w:p w14:paraId="6B7B2F4A" w14:textId="77777777" w:rsidR="00A40A32" w:rsidRPr="00846421" w:rsidRDefault="00A40A32" w:rsidP="007956BF">
            <w:pPr>
              <w:spacing w:line="240" w:lineRule="exact"/>
              <w:jc w:val="right"/>
              <w:rPr>
                <w:rFonts w:ascii="Liberation Sans" w:hAnsi="Liberation Sans" w:cs="Liberation Sans"/>
                <w:b/>
                <w:sz w:val="19"/>
              </w:rPr>
            </w:pPr>
          </w:p>
        </w:tc>
        <w:tc>
          <w:tcPr>
            <w:tcW w:w="720" w:type="dxa"/>
          </w:tcPr>
          <w:p w14:paraId="6B7B2F4B" w14:textId="77777777" w:rsidR="00A40A32" w:rsidRPr="00846421" w:rsidRDefault="00A40A32" w:rsidP="007956BF">
            <w:pPr>
              <w:spacing w:line="240" w:lineRule="exact"/>
              <w:ind w:left="-101" w:right="-86"/>
              <w:jc w:val="right"/>
              <w:rPr>
                <w:rFonts w:ascii="Liberation Sans" w:hAnsi="Liberation Sans" w:cs="Liberation Sans"/>
                <w:b/>
                <w:sz w:val="19"/>
              </w:rPr>
            </w:pPr>
          </w:p>
        </w:tc>
        <w:tc>
          <w:tcPr>
            <w:tcW w:w="862" w:type="dxa"/>
          </w:tcPr>
          <w:p w14:paraId="6B7B2F4C" w14:textId="77777777" w:rsidR="00A40A32" w:rsidRPr="00846421" w:rsidRDefault="00A40A32" w:rsidP="007956BF">
            <w:pPr>
              <w:spacing w:line="240" w:lineRule="exact"/>
              <w:ind w:left="-131" w:right="-94"/>
              <w:jc w:val="right"/>
              <w:rPr>
                <w:rFonts w:ascii="Liberation Sans" w:hAnsi="Liberation Sans" w:cs="Liberation Sans"/>
                <w:b/>
                <w:sz w:val="19"/>
              </w:rPr>
            </w:pPr>
          </w:p>
        </w:tc>
        <w:tc>
          <w:tcPr>
            <w:tcW w:w="783" w:type="dxa"/>
          </w:tcPr>
          <w:p w14:paraId="6B7B2F4D" w14:textId="77777777" w:rsidR="00A40A32" w:rsidRPr="00846421" w:rsidRDefault="00A40A32" w:rsidP="007956BF">
            <w:pPr>
              <w:spacing w:line="240" w:lineRule="exact"/>
              <w:ind w:left="-115" w:right="-86" w:firstLine="43"/>
              <w:jc w:val="right"/>
              <w:rPr>
                <w:rFonts w:ascii="Liberation Sans" w:hAnsi="Liberation Sans" w:cs="Liberation Sans"/>
                <w:b/>
                <w:sz w:val="19"/>
              </w:rPr>
            </w:pPr>
            <w:r w:rsidRPr="00846421">
              <w:rPr>
                <w:rFonts w:ascii="Liberation Sans" w:hAnsi="Liberation Sans" w:cs="Liberation Sans"/>
                <w:b/>
                <w:sz w:val="19"/>
              </w:rPr>
              <w:t>90,000</w:t>
            </w:r>
          </w:p>
        </w:tc>
        <w:tc>
          <w:tcPr>
            <w:tcW w:w="819" w:type="dxa"/>
          </w:tcPr>
          <w:p w14:paraId="6B7B2F4E" w14:textId="77777777" w:rsidR="00A40A32" w:rsidRPr="00846421" w:rsidRDefault="00A40A32" w:rsidP="007956BF">
            <w:pPr>
              <w:spacing w:line="240" w:lineRule="exact"/>
              <w:jc w:val="right"/>
              <w:rPr>
                <w:rFonts w:ascii="Liberation Sans" w:hAnsi="Liberation Sans" w:cs="Liberation Sans"/>
                <w:b/>
                <w:sz w:val="19"/>
              </w:rPr>
            </w:pPr>
          </w:p>
        </w:tc>
        <w:tc>
          <w:tcPr>
            <w:tcW w:w="828" w:type="dxa"/>
          </w:tcPr>
          <w:p w14:paraId="6B7B2F4F" w14:textId="77777777" w:rsidR="00A40A32" w:rsidRPr="00846421" w:rsidRDefault="00A40A32" w:rsidP="007956BF">
            <w:pPr>
              <w:spacing w:line="240" w:lineRule="exact"/>
              <w:ind w:left="-115" w:right="-72"/>
              <w:jc w:val="right"/>
              <w:rPr>
                <w:rFonts w:ascii="Liberation Sans" w:hAnsi="Liberation Sans" w:cs="Liberation Sans"/>
                <w:b/>
                <w:sz w:val="19"/>
              </w:rPr>
            </w:pPr>
            <w:r w:rsidRPr="00846421">
              <w:rPr>
                <w:rFonts w:ascii="Liberation Sans" w:hAnsi="Liberation Sans" w:cs="Liberation Sans"/>
                <w:b/>
                <w:sz w:val="19"/>
              </w:rPr>
              <w:t>90,000</w:t>
            </w:r>
          </w:p>
        </w:tc>
        <w:tc>
          <w:tcPr>
            <w:tcW w:w="783" w:type="dxa"/>
          </w:tcPr>
          <w:p w14:paraId="6B7B2F50" w14:textId="77777777" w:rsidR="00A40A32" w:rsidRPr="00846421" w:rsidRDefault="00A40A32" w:rsidP="007956BF">
            <w:pPr>
              <w:spacing w:line="240" w:lineRule="exact"/>
              <w:ind w:left="-108" w:right="-90" w:hanging="18"/>
              <w:jc w:val="right"/>
              <w:rPr>
                <w:rFonts w:ascii="Liberation Sans" w:hAnsi="Liberation Sans" w:cs="Liberation Sans"/>
                <w:b/>
                <w:sz w:val="19"/>
              </w:rPr>
            </w:pPr>
          </w:p>
        </w:tc>
        <w:tc>
          <w:tcPr>
            <w:tcW w:w="747" w:type="dxa"/>
          </w:tcPr>
          <w:p w14:paraId="6B7B2F51" w14:textId="77777777" w:rsidR="00A40A32" w:rsidRPr="00846421" w:rsidRDefault="00A40A32" w:rsidP="007956BF">
            <w:pPr>
              <w:spacing w:line="240" w:lineRule="exact"/>
              <w:ind w:left="-108" w:right="-85"/>
              <w:jc w:val="right"/>
              <w:rPr>
                <w:rFonts w:ascii="Liberation Sans" w:hAnsi="Liberation Sans" w:cs="Liberation Sans"/>
                <w:b/>
                <w:sz w:val="19"/>
              </w:rPr>
            </w:pPr>
          </w:p>
        </w:tc>
      </w:tr>
      <w:tr w:rsidR="00A40A32" w:rsidRPr="00846421" w14:paraId="6B7B2F5E" w14:textId="77777777">
        <w:tc>
          <w:tcPr>
            <w:tcW w:w="2261" w:type="dxa"/>
            <w:vAlign w:val="bottom"/>
          </w:tcPr>
          <w:p w14:paraId="6B7B2F53" w14:textId="77777777" w:rsidR="00A40A32" w:rsidRPr="00846421" w:rsidRDefault="00A40A32" w:rsidP="007956BF">
            <w:pPr>
              <w:spacing w:line="240" w:lineRule="exact"/>
              <w:ind w:left="162" w:right="-99" w:hanging="270"/>
              <w:rPr>
                <w:rFonts w:ascii="Liberation Sans" w:hAnsi="Liberation Sans" w:cs="Liberation Sans"/>
                <w:b/>
                <w:sz w:val="19"/>
              </w:rPr>
            </w:pPr>
            <w:r w:rsidRPr="00846421">
              <w:rPr>
                <w:rFonts w:ascii="Liberation Sans" w:hAnsi="Liberation Sans" w:cs="Liberation Sans"/>
                <w:b/>
                <w:sz w:val="19"/>
              </w:rPr>
              <w:t>Cost of Goods Sold</w:t>
            </w:r>
          </w:p>
        </w:tc>
        <w:tc>
          <w:tcPr>
            <w:tcW w:w="837" w:type="dxa"/>
          </w:tcPr>
          <w:p w14:paraId="6B7B2F54" w14:textId="77777777" w:rsidR="00A40A32" w:rsidRPr="00846421" w:rsidRDefault="00A40A32" w:rsidP="007956BF">
            <w:pPr>
              <w:spacing w:line="240" w:lineRule="exact"/>
              <w:ind w:left="-108" w:right="-72"/>
              <w:jc w:val="right"/>
              <w:rPr>
                <w:rFonts w:ascii="Liberation Sans" w:hAnsi="Liberation Sans" w:cs="Liberation Sans"/>
                <w:b/>
                <w:sz w:val="19"/>
              </w:rPr>
            </w:pPr>
            <w:r w:rsidRPr="00846421">
              <w:rPr>
                <w:rFonts w:ascii="Liberation Sans" w:hAnsi="Liberation Sans" w:cs="Liberation Sans"/>
                <w:b/>
                <w:sz w:val="19"/>
              </w:rPr>
              <w:t>54,000</w:t>
            </w:r>
          </w:p>
        </w:tc>
        <w:tc>
          <w:tcPr>
            <w:tcW w:w="810" w:type="dxa"/>
          </w:tcPr>
          <w:p w14:paraId="6B7B2F55" w14:textId="77777777" w:rsidR="00A40A32" w:rsidRPr="00846421" w:rsidRDefault="00A40A32" w:rsidP="007956BF">
            <w:pPr>
              <w:spacing w:line="240" w:lineRule="exact"/>
              <w:ind w:left="-117" w:right="-90"/>
              <w:jc w:val="right"/>
              <w:rPr>
                <w:rFonts w:ascii="Liberation Sans" w:hAnsi="Liberation Sans" w:cs="Liberation Sans"/>
                <w:b/>
                <w:sz w:val="19"/>
              </w:rPr>
            </w:pPr>
          </w:p>
        </w:tc>
        <w:tc>
          <w:tcPr>
            <w:tcW w:w="612" w:type="dxa"/>
          </w:tcPr>
          <w:p w14:paraId="6B7B2F56" w14:textId="77777777" w:rsidR="00A40A32" w:rsidRPr="00846421" w:rsidRDefault="00A40A32" w:rsidP="007956BF">
            <w:pPr>
              <w:spacing w:line="240" w:lineRule="exact"/>
              <w:jc w:val="right"/>
              <w:rPr>
                <w:rFonts w:ascii="Liberation Sans" w:hAnsi="Liberation Sans" w:cs="Liberation Sans"/>
                <w:b/>
                <w:sz w:val="19"/>
              </w:rPr>
            </w:pPr>
          </w:p>
        </w:tc>
        <w:tc>
          <w:tcPr>
            <w:tcW w:w="720" w:type="dxa"/>
          </w:tcPr>
          <w:p w14:paraId="6B7B2F57" w14:textId="77777777" w:rsidR="00A40A32" w:rsidRPr="00846421" w:rsidRDefault="00A40A32" w:rsidP="007956BF">
            <w:pPr>
              <w:spacing w:line="240" w:lineRule="exact"/>
              <w:ind w:left="-101" w:right="-86"/>
              <w:jc w:val="right"/>
              <w:rPr>
                <w:rFonts w:ascii="Liberation Sans" w:hAnsi="Liberation Sans" w:cs="Liberation Sans"/>
                <w:b/>
                <w:sz w:val="19"/>
              </w:rPr>
            </w:pPr>
          </w:p>
        </w:tc>
        <w:tc>
          <w:tcPr>
            <w:tcW w:w="862" w:type="dxa"/>
          </w:tcPr>
          <w:p w14:paraId="6B7B2F58" w14:textId="77777777" w:rsidR="00A40A32" w:rsidRPr="00846421" w:rsidRDefault="00A40A32" w:rsidP="007956BF">
            <w:pPr>
              <w:spacing w:line="240" w:lineRule="exact"/>
              <w:ind w:left="-131" w:right="-94"/>
              <w:jc w:val="right"/>
              <w:rPr>
                <w:rFonts w:ascii="Liberation Sans" w:hAnsi="Liberation Sans" w:cs="Liberation Sans"/>
                <w:b/>
                <w:sz w:val="19"/>
              </w:rPr>
            </w:pPr>
            <w:r w:rsidRPr="00846421">
              <w:rPr>
                <w:rFonts w:ascii="Liberation Sans" w:hAnsi="Liberation Sans" w:cs="Liberation Sans"/>
                <w:b/>
                <w:sz w:val="19"/>
              </w:rPr>
              <w:t>54,000</w:t>
            </w:r>
          </w:p>
        </w:tc>
        <w:tc>
          <w:tcPr>
            <w:tcW w:w="783" w:type="dxa"/>
          </w:tcPr>
          <w:p w14:paraId="6B7B2F59" w14:textId="77777777" w:rsidR="00A40A32" w:rsidRPr="00846421" w:rsidRDefault="00A40A32" w:rsidP="007956BF">
            <w:pPr>
              <w:spacing w:line="240" w:lineRule="exact"/>
              <w:ind w:left="-115" w:right="-86" w:firstLine="43"/>
              <w:jc w:val="right"/>
              <w:rPr>
                <w:rFonts w:ascii="Liberation Sans" w:hAnsi="Liberation Sans" w:cs="Liberation Sans"/>
                <w:b/>
                <w:sz w:val="19"/>
              </w:rPr>
            </w:pPr>
          </w:p>
        </w:tc>
        <w:tc>
          <w:tcPr>
            <w:tcW w:w="819" w:type="dxa"/>
          </w:tcPr>
          <w:p w14:paraId="6B7B2F5A" w14:textId="77777777" w:rsidR="00A40A32" w:rsidRPr="00846421" w:rsidRDefault="00A40A32" w:rsidP="007956BF">
            <w:pPr>
              <w:spacing w:line="240" w:lineRule="exact"/>
              <w:ind w:left="-101" w:right="-86"/>
              <w:jc w:val="right"/>
              <w:rPr>
                <w:rFonts w:ascii="Liberation Sans" w:hAnsi="Liberation Sans" w:cs="Liberation Sans"/>
                <w:b/>
                <w:sz w:val="19"/>
              </w:rPr>
            </w:pPr>
            <w:r w:rsidRPr="00846421">
              <w:rPr>
                <w:rFonts w:ascii="Liberation Sans" w:hAnsi="Liberation Sans" w:cs="Liberation Sans"/>
                <w:b/>
                <w:sz w:val="19"/>
              </w:rPr>
              <w:t>54,000</w:t>
            </w:r>
          </w:p>
        </w:tc>
        <w:tc>
          <w:tcPr>
            <w:tcW w:w="828" w:type="dxa"/>
          </w:tcPr>
          <w:p w14:paraId="6B7B2F5B" w14:textId="77777777" w:rsidR="00A40A32" w:rsidRPr="00846421" w:rsidRDefault="00A40A32" w:rsidP="007956BF">
            <w:pPr>
              <w:spacing w:line="240" w:lineRule="exact"/>
              <w:ind w:left="-115" w:right="-72"/>
              <w:jc w:val="right"/>
              <w:rPr>
                <w:rFonts w:ascii="Liberation Sans" w:hAnsi="Liberation Sans" w:cs="Liberation Sans"/>
                <w:b/>
                <w:sz w:val="19"/>
              </w:rPr>
            </w:pPr>
          </w:p>
        </w:tc>
        <w:tc>
          <w:tcPr>
            <w:tcW w:w="783" w:type="dxa"/>
          </w:tcPr>
          <w:p w14:paraId="6B7B2F5C" w14:textId="77777777" w:rsidR="00A40A32" w:rsidRPr="00846421" w:rsidRDefault="00A40A32" w:rsidP="007956BF">
            <w:pPr>
              <w:spacing w:line="240" w:lineRule="exact"/>
              <w:ind w:left="-108" w:right="-90" w:hanging="18"/>
              <w:jc w:val="right"/>
              <w:rPr>
                <w:rFonts w:ascii="Liberation Sans" w:hAnsi="Liberation Sans" w:cs="Liberation Sans"/>
                <w:b/>
                <w:sz w:val="19"/>
              </w:rPr>
            </w:pPr>
          </w:p>
        </w:tc>
        <w:tc>
          <w:tcPr>
            <w:tcW w:w="747" w:type="dxa"/>
          </w:tcPr>
          <w:p w14:paraId="6B7B2F5D" w14:textId="77777777" w:rsidR="00A40A32" w:rsidRPr="00846421" w:rsidRDefault="00A40A32" w:rsidP="007956BF">
            <w:pPr>
              <w:spacing w:line="240" w:lineRule="exact"/>
              <w:ind w:left="-108" w:right="-85"/>
              <w:jc w:val="right"/>
              <w:rPr>
                <w:rFonts w:ascii="Liberation Sans" w:hAnsi="Liberation Sans" w:cs="Liberation Sans"/>
                <w:b/>
                <w:sz w:val="19"/>
              </w:rPr>
            </w:pPr>
          </w:p>
        </w:tc>
      </w:tr>
      <w:tr w:rsidR="00A40A32" w:rsidRPr="00846421" w14:paraId="6B7B2F6A" w14:textId="77777777">
        <w:tc>
          <w:tcPr>
            <w:tcW w:w="2261" w:type="dxa"/>
            <w:vAlign w:val="bottom"/>
          </w:tcPr>
          <w:p w14:paraId="6B7B2F5F" w14:textId="77777777" w:rsidR="00A40A32" w:rsidRPr="00846421" w:rsidRDefault="00A40A32" w:rsidP="007956BF">
            <w:pPr>
              <w:spacing w:line="240" w:lineRule="exact"/>
              <w:ind w:left="162" w:right="-99" w:hanging="270"/>
              <w:rPr>
                <w:rFonts w:ascii="Liberation Sans" w:hAnsi="Liberation Sans" w:cs="Liberation Sans"/>
                <w:b/>
                <w:sz w:val="19"/>
              </w:rPr>
            </w:pPr>
            <w:r w:rsidRPr="00846421">
              <w:rPr>
                <w:rFonts w:ascii="Liberation Sans" w:hAnsi="Liberation Sans" w:cs="Liberation Sans"/>
                <w:b/>
                <w:sz w:val="19"/>
              </w:rPr>
              <w:t>Operating Expenses</w:t>
            </w:r>
          </w:p>
        </w:tc>
        <w:tc>
          <w:tcPr>
            <w:tcW w:w="837" w:type="dxa"/>
          </w:tcPr>
          <w:p w14:paraId="6B7B2F60" w14:textId="77777777" w:rsidR="00A40A32" w:rsidRPr="00846421" w:rsidRDefault="00A40A32" w:rsidP="007956BF">
            <w:pPr>
              <w:spacing w:line="240" w:lineRule="exact"/>
              <w:ind w:left="-153" w:right="-81"/>
              <w:jc w:val="right"/>
              <w:rPr>
                <w:rFonts w:ascii="Liberation Sans" w:hAnsi="Liberation Sans" w:cs="Liberation Sans"/>
                <w:b/>
                <w:sz w:val="19"/>
                <w:u w:val="single"/>
              </w:rPr>
            </w:pPr>
            <w:r w:rsidRPr="00846421">
              <w:rPr>
                <w:rFonts w:ascii="Liberation Sans" w:hAnsi="Liberation Sans" w:cs="Liberation Sans"/>
                <w:b/>
                <w:sz w:val="19"/>
                <w:u w:val="single"/>
              </w:rPr>
              <w:t xml:space="preserve">  25,000</w:t>
            </w:r>
          </w:p>
        </w:tc>
        <w:tc>
          <w:tcPr>
            <w:tcW w:w="810" w:type="dxa"/>
          </w:tcPr>
          <w:p w14:paraId="6B7B2F61" w14:textId="77777777" w:rsidR="00A40A32" w:rsidRPr="00846421" w:rsidRDefault="00A40A32" w:rsidP="007956BF">
            <w:pPr>
              <w:spacing w:line="240" w:lineRule="exact"/>
              <w:ind w:left="-180" w:right="-72"/>
              <w:jc w:val="right"/>
              <w:rPr>
                <w:rFonts w:ascii="Liberation Sans" w:hAnsi="Liberation Sans" w:cs="Liberation Sans"/>
                <w:b/>
                <w:sz w:val="19"/>
                <w:u w:val="single"/>
              </w:rPr>
            </w:pPr>
            <w:r w:rsidRPr="00846421">
              <w:rPr>
                <w:rFonts w:ascii="Liberation Sans" w:hAnsi="Liberation Sans" w:cs="Liberation Sans"/>
                <w:b/>
                <w:sz w:val="19"/>
                <w:u w:val="single"/>
              </w:rPr>
              <w:t>             </w:t>
            </w:r>
          </w:p>
        </w:tc>
        <w:tc>
          <w:tcPr>
            <w:tcW w:w="612" w:type="dxa"/>
          </w:tcPr>
          <w:p w14:paraId="6B7B2F62" w14:textId="77777777" w:rsidR="00A40A32" w:rsidRPr="00846421" w:rsidRDefault="00A40A32" w:rsidP="007956BF">
            <w:pPr>
              <w:spacing w:line="240" w:lineRule="exact"/>
              <w:ind w:left="-115" w:right="-86"/>
              <w:jc w:val="right"/>
              <w:rPr>
                <w:rFonts w:ascii="Liberation Sans" w:hAnsi="Liberation Sans" w:cs="Liberation Sans"/>
                <w:b/>
                <w:sz w:val="19"/>
                <w:u w:val="single"/>
              </w:rPr>
            </w:pPr>
            <w:r w:rsidRPr="00846421">
              <w:rPr>
                <w:rFonts w:ascii="Liberation Sans" w:hAnsi="Liberation Sans" w:cs="Liberation Sans"/>
                <w:b/>
                <w:sz w:val="19"/>
                <w:u w:val="single"/>
              </w:rPr>
              <w:t>2,700</w:t>
            </w:r>
          </w:p>
        </w:tc>
        <w:tc>
          <w:tcPr>
            <w:tcW w:w="720" w:type="dxa"/>
          </w:tcPr>
          <w:p w14:paraId="6B7B2F63" w14:textId="77777777" w:rsidR="00A40A32" w:rsidRPr="00846421" w:rsidRDefault="00A40A32" w:rsidP="007956BF">
            <w:pPr>
              <w:spacing w:line="240" w:lineRule="exact"/>
              <w:ind w:left="-101" w:right="-86"/>
              <w:jc w:val="right"/>
              <w:rPr>
                <w:rFonts w:ascii="Liberation Sans" w:hAnsi="Liberation Sans" w:cs="Liberation Sans"/>
                <w:b/>
                <w:sz w:val="19"/>
              </w:rPr>
            </w:pPr>
            <w:r w:rsidRPr="00846421">
              <w:rPr>
                <w:rFonts w:ascii="Liberation Sans" w:hAnsi="Liberation Sans" w:cs="Liberation Sans"/>
                <w:b/>
                <w:sz w:val="19"/>
                <w:u w:val="single"/>
              </w:rPr>
              <w:t>         </w:t>
            </w:r>
          </w:p>
        </w:tc>
        <w:tc>
          <w:tcPr>
            <w:tcW w:w="862" w:type="dxa"/>
          </w:tcPr>
          <w:p w14:paraId="6B7B2F64" w14:textId="77777777" w:rsidR="00A40A32" w:rsidRPr="00846421" w:rsidRDefault="00A40A32" w:rsidP="007956BF">
            <w:pPr>
              <w:spacing w:line="240" w:lineRule="exact"/>
              <w:ind w:left="-131" w:right="-94"/>
              <w:jc w:val="right"/>
              <w:rPr>
                <w:rFonts w:ascii="Liberation Sans" w:hAnsi="Liberation Sans" w:cs="Liberation Sans"/>
                <w:b/>
                <w:sz w:val="19"/>
                <w:u w:val="single"/>
              </w:rPr>
            </w:pPr>
            <w:r w:rsidRPr="00846421">
              <w:rPr>
                <w:rFonts w:ascii="Liberation Sans" w:hAnsi="Liberation Sans" w:cs="Liberation Sans"/>
                <w:b/>
                <w:sz w:val="19"/>
                <w:u w:val="single"/>
              </w:rPr>
              <w:t xml:space="preserve">  27,700</w:t>
            </w:r>
          </w:p>
        </w:tc>
        <w:tc>
          <w:tcPr>
            <w:tcW w:w="783" w:type="dxa"/>
          </w:tcPr>
          <w:p w14:paraId="6B7B2F65" w14:textId="77777777" w:rsidR="00A40A32" w:rsidRPr="00846421" w:rsidRDefault="00A40A32" w:rsidP="007956BF">
            <w:pPr>
              <w:spacing w:line="240" w:lineRule="exact"/>
              <w:ind w:left="-149" w:right="-85" w:firstLine="2"/>
              <w:jc w:val="right"/>
              <w:rPr>
                <w:rFonts w:ascii="Liberation Sans" w:hAnsi="Liberation Sans" w:cs="Liberation Sans"/>
                <w:b/>
                <w:sz w:val="19"/>
              </w:rPr>
            </w:pPr>
            <w:r w:rsidRPr="00846421">
              <w:rPr>
                <w:rFonts w:ascii="Liberation Sans" w:hAnsi="Liberation Sans" w:cs="Liberation Sans"/>
                <w:b/>
                <w:sz w:val="19"/>
                <w:u w:val="single"/>
              </w:rPr>
              <w:t>             </w:t>
            </w:r>
          </w:p>
        </w:tc>
        <w:tc>
          <w:tcPr>
            <w:tcW w:w="819" w:type="dxa"/>
          </w:tcPr>
          <w:p w14:paraId="6B7B2F66" w14:textId="77777777" w:rsidR="00A40A32" w:rsidRPr="00846421" w:rsidRDefault="00A40A32" w:rsidP="007956BF">
            <w:pPr>
              <w:spacing w:line="240" w:lineRule="exact"/>
              <w:ind w:left="-101" w:right="-86"/>
              <w:jc w:val="right"/>
              <w:rPr>
                <w:rFonts w:ascii="Liberation Sans" w:hAnsi="Liberation Sans" w:cs="Liberation Sans"/>
                <w:b/>
                <w:sz w:val="19"/>
                <w:u w:val="single"/>
              </w:rPr>
            </w:pPr>
            <w:r w:rsidRPr="00846421">
              <w:rPr>
                <w:rFonts w:ascii="Liberation Sans" w:hAnsi="Liberation Sans" w:cs="Liberation Sans"/>
                <w:b/>
                <w:sz w:val="19"/>
                <w:u w:val="single"/>
              </w:rPr>
              <w:t>27,700</w:t>
            </w:r>
          </w:p>
        </w:tc>
        <w:tc>
          <w:tcPr>
            <w:tcW w:w="828" w:type="dxa"/>
          </w:tcPr>
          <w:p w14:paraId="6B7B2F67" w14:textId="77777777" w:rsidR="00A40A32" w:rsidRPr="00846421" w:rsidRDefault="00A40A32" w:rsidP="007956BF">
            <w:pPr>
              <w:spacing w:line="240" w:lineRule="exact"/>
              <w:ind w:left="-115" w:right="-72"/>
              <w:jc w:val="right"/>
              <w:rPr>
                <w:rFonts w:ascii="Liberation Sans" w:hAnsi="Liberation Sans" w:cs="Liberation Sans"/>
                <w:b/>
                <w:sz w:val="19"/>
              </w:rPr>
            </w:pPr>
            <w:r w:rsidRPr="00846421">
              <w:rPr>
                <w:rFonts w:ascii="Liberation Sans" w:hAnsi="Liberation Sans" w:cs="Liberation Sans"/>
                <w:b/>
                <w:sz w:val="19"/>
                <w:u w:val="single"/>
              </w:rPr>
              <w:t>           </w:t>
            </w:r>
          </w:p>
        </w:tc>
        <w:tc>
          <w:tcPr>
            <w:tcW w:w="783" w:type="dxa"/>
          </w:tcPr>
          <w:p w14:paraId="6B7B2F68" w14:textId="77777777" w:rsidR="00A40A32" w:rsidRPr="00846421" w:rsidRDefault="00A40A32" w:rsidP="007956BF">
            <w:pPr>
              <w:spacing w:line="240" w:lineRule="exact"/>
              <w:ind w:left="-108" w:right="-90" w:hanging="18"/>
              <w:jc w:val="right"/>
              <w:rPr>
                <w:rFonts w:ascii="Liberation Sans" w:hAnsi="Liberation Sans" w:cs="Liberation Sans"/>
                <w:b/>
                <w:sz w:val="19"/>
              </w:rPr>
            </w:pPr>
            <w:r w:rsidRPr="00846421">
              <w:rPr>
                <w:rFonts w:ascii="Liberation Sans" w:hAnsi="Liberation Sans" w:cs="Liberation Sans"/>
                <w:b/>
                <w:sz w:val="19"/>
                <w:u w:val="single"/>
              </w:rPr>
              <w:t>           </w:t>
            </w:r>
          </w:p>
        </w:tc>
        <w:tc>
          <w:tcPr>
            <w:tcW w:w="747" w:type="dxa"/>
          </w:tcPr>
          <w:p w14:paraId="6B7B2F69" w14:textId="77777777" w:rsidR="00A40A32" w:rsidRPr="00846421" w:rsidRDefault="00A40A32" w:rsidP="007956BF">
            <w:pPr>
              <w:spacing w:line="240" w:lineRule="exact"/>
              <w:ind w:left="-108" w:right="-85"/>
              <w:jc w:val="right"/>
              <w:rPr>
                <w:rFonts w:ascii="Liberation Sans" w:hAnsi="Liberation Sans" w:cs="Liberation Sans"/>
                <w:b/>
                <w:sz w:val="19"/>
              </w:rPr>
            </w:pPr>
            <w:r w:rsidRPr="00846421">
              <w:rPr>
                <w:rFonts w:ascii="Liberation Sans" w:hAnsi="Liberation Sans" w:cs="Liberation Sans"/>
                <w:b/>
                <w:sz w:val="19"/>
                <w:u w:val="single"/>
              </w:rPr>
              <w:t>           </w:t>
            </w:r>
          </w:p>
        </w:tc>
      </w:tr>
      <w:tr w:rsidR="00A40A32" w:rsidRPr="00846421" w14:paraId="6B7B2F76" w14:textId="77777777">
        <w:tc>
          <w:tcPr>
            <w:tcW w:w="2261" w:type="dxa"/>
            <w:vAlign w:val="bottom"/>
          </w:tcPr>
          <w:p w14:paraId="6B7B2F6B" w14:textId="77777777" w:rsidR="00A40A32" w:rsidRPr="00846421" w:rsidRDefault="00A40A32" w:rsidP="007956BF">
            <w:pPr>
              <w:tabs>
                <w:tab w:val="left" w:pos="342"/>
              </w:tabs>
              <w:spacing w:line="240" w:lineRule="exact"/>
              <w:ind w:left="162" w:hanging="252"/>
              <w:rPr>
                <w:rFonts w:ascii="Liberation Sans" w:hAnsi="Liberation Sans" w:cs="Liberation Sans"/>
                <w:b/>
                <w:sz w:val="19"/>
              </w:rPr>
            </w:pPr>
            <w:r w:rsidRPr="00846421">
              <w:rPr>
                <w:rFonts w:ascii="Liberation Sans" w:hAnsi="Liberation Sans" w:cs="Liberation Sans"/>
                <w:b/>
                <w:sz w:val="19"/>
              </w:rPr>
              <w:tab/>
            </w:r>
            <w:r w:rsidRPr="00846421">
              <w:rPr>
                <w:rFonts w:ascii="Liberation Sans" w:hAnsi="Liberation Sans" w:cs="Liberation Sans"/>
                <w:b/>
                <w:sz w:val="19"/>
              </w:rPr>
              <w:tab/>
              <w:t>Totals</w:t>
            </w:r>
          </w:p>
        </w:tc>
        <w:tc>
          <w:tcPr>
            <w:tcW w:w="837" w:type="dxa"/>
          </w:tcPr>
          <w:p w14:paraId="6B7B2F6C" w14:textId="77777777" w:rsidR="00A40A32" w:rsidRPr="00846421" w:rsidRDefault="00A40A32" w:rsidP="007956BF">
            <w:pPr>
              <w:spacing w:line="240" w:lineRule="exact"/>
              <w:ind w:left="-108" w:right="-72"/>
              <w:jc w:val="right"/>
              <w:rPr>
                <w:rFonts w:ascii="Liberation Sans" w:hAnsi="Liberation Sans" w:cs="Liberation Sans"/>
                <w:b/>
                <w:sz w:val="19"/>
                <w:u w:val="double"/>
              </w:rPr>
            </w:pPr>
            <w:r w:rsidRPr="00846421">
              <w:rPr>
                <w:rFonts w:ascii="Liberation Sans" w:hAnsi="Liberation Sans" w:cs="Liberation Sans"/>
                <w:b/>
                <w:sz w:val="19"/>
                <w:u w:val="double"/>
              </w:rPr>
              <w:t>100,500</w:t>
            </w:r>
          </w:p>
        </w:tc>
        <w:tc>
          <w:tcPr>
            <w:tcW w:w="810" w:type="dxa"/>
          </w:tcPr>
          <w:p w14:paraId="6B7B2F6D" w14:textId="77777777" w:rsidR="00A40A32" w:rsidRPr="00846421" w:rsidRDefault="00A40A32" w:rsidP="007956BF">
            <w:pPr>
              <w:spacing w:line="240" w:lineRule="exact"/>
              <w:ind w:left="-117" w:right="-90"/>
              <w:jc w:val="right"/>
              <w:rPr>
                <w:rFonts w:ascii="Liberation Sans" w:hAnsi="Liberation Sans" w:cs="Liberation Sans"/>
                <w:b/>
                <w:sz w:val="19"/>
                <w:u w:val="double"/>
              </w:rPr>
            </w:pPr>
            <w:r w:rsidRPr="00846421">
              <w:rPr>
                <w:rFonts w:ascii="Liberation Sans" w:hAnsi="Liberation Sans" w:cs="Liberation Sans"/>
                <w:b/>
                <w:sz w:val="19"/>
                <w:u w:val="double"/>
              </w:rPr>
              <w:t>100,500</w:t>
            </w:r>
          </w:p>
        </w:tc>
        <w:tc>
          <w:tcPr>
            <w:tcW w:w="612" w:type="dxa"/>
          </w:tcPr>
          <w:p w14:paraId="6B7B2F6E" w14:textId="77777777" w:rsidR="00A40A32" w:rsidRPr="00846421" w:rsidRDefault="00A40A32" w:rsidP="007956BF">
            <w:pPr>
              <w:spacing w:line="240" w:lineRule="exact"/>
              <w:ind w:left="-115" w:right="-86"/>
              <w:jc w:val="right"/>
              <w:rPr>
                <w:rFonts w:ascii="Liberation Sans" w:hAnsi="Liberation Sans" w:cs="Liberation Sans"/>
                <w:b/>
                <w:sz w:val="19"/>
                <w:u w:val="double"/>
              </w:rPr>
            </w:pPr>
            <w:r w:rsidRPr="00846421">
              <w:rPr>
                <w:rFonts w:ascii="Liberation Sans" w:hAnsi="Liberation Sans" w:cs="Liberation Sans"/>
                <w:b/>
                <w:sz w:val="19"/>
                <w:u w:val="double"/>
              </w:rPr>
              <w:t>2,700</w:t>
            </w:r>
          </w:p>
        </w:tc>
        <w:tc>
          <w:tcPr>
            <w:tcW w:w="720" w:type="dxa"/>
          </w:tcPr>
          <w:p w14:paraId="6B7B2F6F" w14:textId="77777777" w:rsidR="00A40A32" w:rsidRPr="00846421" w:rsidRDefault="00A40A32" w:rsidP="007956BF">
            <w:pPr>
              <w:spacing w:line="240" w:lineRule="exact"/>
              <w:ind w:left="-101" w:right="-86"/>
              <w:jc w:val="right"/>
              <w:rPr>
                <w:rFonts w:ascii="Liberation Sans" w:hAnsi="Liberation Sans" w:cs="Liberation Sans"/>
                <w:b/>
                <w:sz w:val="19"/>
                <w:u w:val="double"/>
              </w:rPr>
            </w:pPr>
            <w:r w:rsidRPr="00846421">
              <w:rPr>
                <w:rFonts w:ascii="Liberation Sans" w:hAnsi="Liberation Sans" w:cs="Liberation Sans"/>
                <w:b/>
                <w:sz w:val="19"/>
                <w:u w:val="double"/>
              </w:rPr>
              <w:t>2,700</w:t>
            </w:r>
          </w:p>
        </w:tc>
        <w:tc>
          <w:tcPr>
            <w:tcW w:w="862" w:type="dxa"/>
          </w:tcPr>
          <w:p w14:paraId="6B7B2F70" w14:textId="77777777" w:rsidR="00A40A32" w:rsidRPr="00846421" w:rsidRDefault="00A40A32" w:rsidP="007956BF">
            <w:pPr>
              <w:spacing w:line="240" w:lineRule="exact"/>
              <w:ind w:left="-131" w:right="-94"/>
              <w:jc w:val="right"/>
              <w:rPr>
                <w:rFonts w:ascii="Liberation Sans" w:hAnsi="Liberation Sans" w:cs="Liberation Sans"/>
                <w:b/>
                <w:sz w:val="19"/>
                <w:u w:val="double"/>
              </w:rPr>
            </w:pPr>
            <w:r w:rsidRPr="00846421">
              <w:rPr>
                <w:rFonts w:ascii="Liberation Sans" w:hAnsi="Liberation Sans" w:cs="Liberation Sans"/>
                <w:b/>
                <w:sz w:val="19"/>
                <w:u w:val="double"/>
              </w:rPr>
              <w:t>103,200</w:t>
            </w:r>
          </w:p>
        </w:tc>
        <w:tc>
          <w:tcPr>
            <w:tcW w:w="783" w:type="dxa"/>
          </w:tcPr>
          <w:p w14:paraId="6B7B2F71" w14:textId="77777777" w:rsidR="00A40A32" w:rsidRPr="00846421" w:rsidRDefault="00A40A32" w:rsidP="007956BF">
            <w:pPr>
              <w:spacing w:line="240" w:lineRule="exact"/>
              <w:ind w:left="-115" w:right="-86" w:firstLine="43"/>
              <w:jc w:val="right"/>
              <w:rPr>
                <w:rFonts w:ascii="Liberation Sans" w:hAnsi="Liberation Sans" w:cs="Liberation Sans"/>
                <w:b/>
                <w:sz w:val="19"/>
                <w:u w:val="double"/>
              </w:rPr>
            </w:pPr>
            <w:r w:rsidRPr="00846421">
              <w:rPr>
                <w:rFonts w:ascii="Liberation Sans" w:hAnsi="Liberation Sans" w:cs="Liberation Sans"/>
                <w:b/>
                <w:sz w:val="19"/>
                <w:u w:val="double"/>
              </w:rPr>
              <w:t>103,200</w:t>
            </w:r>
          </w:p>
        </w:tc>
        <w:tc>
          <w:tcPr>
            <w:tcW w:w="819" w:type="dxa"/>
          </w:tcPr>
          <w:p w14:paraId="6B7B2F72" w14:textId="77777777" w:rsidR="00A40A32" w:rsidRPr="00846421" w:rsidRDefault="00A40A32" w:rsidP="007956BF">
            <w:pPr>
              <w:spacing w:line="240" w:lineRule="exact"/>
              <w:ind w:left="-101" w:right="-86"/>
              <w:jc w:val="right"/>
              <w:rPr>
                <w:rFonts w:ascii="Liberation Sans" w:hAnsi="Liberation Sans" w:cs="Liberation Sans"/>
                <w:b/>
                <w:sz w:val="19"/>
              </w:rPr>
            </w:pPr>
            <w:r w:rsidRPr="00846421">
              <w:rPr>
                <w:rFonts w:ascii="Liberation Sans" w:hAnsi="Liberation Sans" w:cs="Liberation Sans"/>
                <w:b/>
                <w:sz w:val="19"/>
              </w:rPr>
              <w:t>81,700</w:t>
            </w:r>
          </w:p>
        </w:tc>
        <w:tc>
          <w:tcPr>
            <w:tcW w:w="828" w:type="dxa"/>
          </w:tcPr>
          <w:p w14:paraId="6B7B2F73" w14:textId="77777777" w:rsidR="00A40A32" w:rsidRPr="00846421" w:rsidRDefault="00A40A32" w:rsidP="007956BF">
            <w:pPr>
              <w:spacing w:line="240" w:lineRule="exact"/>
              <w:ind w:left="-115" w:right="-72"/>
              <w:jc w:val="right"/>
              <w:rPr>
                <w:rFonts w:ascii="Liberation Sans" w:hAnsi="Liberation Sans" w:cs="Liberation Sans"/>
                <w:b/>
                <w:sz w:val="19"/>
              </w:rPr>
            </w:pPr>
            <w:r w:rsidRPr="00846421">
              <w:rPr>
                <w:rFonts w:ascii="Liberation Sans" w:hAnsi="Liberation Sans" w:cs="Liberation Sans"/>
                <w:b/>
                <w:sz w:val="19"/>
              </w:rPr>
              <w:t>90,000</w:t>
            </w:r>
          </w:p>
        </w:tc>
        <w:tc>
          <w:tcPr>
            <w:tcW w:w="783" w:type="dxa"/>
          </w:tcPr>
          <w:p w14:paraId="6B7B2F74" w14:textId="77777777" w:rsidR="00A40A32" w:rsidRPr="00846421" w:rsidRDefault="00A40A32" w:rsidP="007956BF">
            <w:pPr>
              <w:spacing w:line="240" w:lineRule="exact"/>
              <w:ind w:left="-108" w:right="-90" w:hanging="18"/>
              <w:jc w:val="right"/>
              <w:rPr>
                <w:rFonts w:ascii="Liberation Sans" w:hAnsi="Liberation Sans" w:cs="Liberation Sans"/>
                <w:b/>
                <w:sz w:val="19"/>
              </w:rPr>
            </w:pPr>
            <w:r w:rsidRPr="00846421">
              <w:rPr>
                <w:rFonts w:ascii="Liberation Sans" w:hAnsi="Liberation Sans" w:cs="Liberation Sans"/>
                <w:b/>
                <w:sz w:val="19"/>
              </w:rPr>
              <w:t>21,500</w:t>
            </w:r>
          </w:p>
        </w:tc>
        <w:tc>
          <w:tcPr>
            <w:tcW w:w="747" w:type="dxa"/>
          </w:tcPr>
          <w:p w14:paraId="6B7B2F75" w14:textId="77777777" w:rsidR="00A40A32" w:rsidRPr="00846421" w:rsidRDefault="00A40A32" w:rsidP="007956BF">
            <w:pPr>
              <w:spacing w:line="240" w:lineRule="exact"/>
              <w:ind w:left="-108" w:right="-85"/>
              <w:jc w:val="right"/>
              <w:rPr>
                <w:rFonts w:ascii="Liberation Sans" w:hAnsi="Liberation Sans" w:cs="Liberation Sans"/>
                <w:b/>
                <w:sz w:val="19"/>
              </w:rPr>
            </w:pPr>
            <w:r w:rsidRPr="00846421">
              <w:rPr>
                <w:rFonts w:ascii="Liberation Sans" w:hAnsi="Liberation Sans" w:cs="Liberation Sans"/>
                <w:b/>
                <w:sz w:val="19"/>
              </w:rPr>
              <w:t>13,200</w:t>
            </w:r>
          </w:p>
        </w:tc>
      </w:tr>
      <w:tr w:rsidR="00A40A32" w:rsidRPr="00846421" w14:paraId="6B7B2F82" w14:textId="77777777">
        <w:tc>
          <w:tcPr>
            <w:tcW w:w="2261" w:type="dxa"/>
            <w:vAlign w:val="bottom"/>
          </w:tcPr>
          <w:p w14:paraId="6B7B2F77" w14:textId="77777777" w:rsidR="00A40A32" w:rsidRPr="00846421" w:rsidRDefault="00A40A32" w:rsidP="007956BF">
            <w:pPr>
              <w:tabs>
                <w:tab w:val="left" w:pos="342"/>
              </w:tabs>
              <w:spacing w:line="240" w:lineRule="exact"/>
              <w:ind w:left="162" w:hanging="270"/>
              <w:rPr>
                <w:rFonts w:ascii="Liberation Sans" w:hAnsi="Liberation Sans" w:cs="Liberation Sans"/>
                <w:b/>
                <w:sz w:val="19"/>
              </w:rPr>
            </w:pPr>
            <w:r w:rsidRPr="00846421">
              <w:rPr>
                <w:rFonts w:ascii="Liberation Sans" w:hAnsi="Liberation Sans" w:cs="Liberation Sans"/>
                <w:b/>
                <w:sz w:val="19"/>
              </w:rPr>
              <w:t>Net Income</w:t>
            </w:r>
          </w:p>
        </w:tc>
        <w:tc>
          <w:tcPr>
            <w:tcW w:w="837" w:type="dxa"/>
          </w:tcPr>
          <w:p w14:paraId="6B7B2F78" w14:textId="77777777" w:rsidR="00A40A32" w:rsidRPr="00846421" w:rsidRDefault="00A40A32" w:rsidP="007956BF">
            <w:pPr>
              <w:spacing w:line="240" w:lineRule="exact"/>
              <w:jc w:val="right"/>
              <w:rPr>
                <w:rFonts w:ascii="Liberation Sans" w:hAnsi="Liberation Sans" w:cs="Liberation Sans"/>
                <w:b/>
                <w:sz w:val="19"/>
              </w:rPr>
            </w:pPr>
          </w:p>
        </w:tc>
        <w:tc>
          <w:tcPr>
            <w:tcW w:w="810" w:type="dxa"/>
          </w:tcPr>
          <w:p w14:paraId="6B7B2F79" w14:textId="77777777" w:rsidR="00A40A32" w:rsidRPr="00846421" w:rsidRDefault="00A40A32" w:rsidP="007956BF">
            <w:pPr>
              <w:spacing w:line="240" w:lineRule="exact"/>
              <w:jc w:val="right"/>
              <w:rPr>
                <w:rFonts w:ascii="Liberation Sans" w:hAnsi="Liberation Sans" w:cs="Liberation Sans"/>
                <w:b/>
                <w:sz w:val="19"/>
              </w:rPr>
            </w:pPr>
          </w:p>
        </w:tc>
        <w:tc>
          <w:tcPr>
            <w:tcW w:w="612" w:type="dxa"/>
          </w:tcPr>
          <w:p w14:paraId="6B7B2F7A" w14:textId="77777777" w:rsidR="00A40A32" w:rsidRPr="00846421" w:rsidRDefault="00A40A32" w:rsidP="007956BF">
            <w:pPr>
              <w:spacing w:line="240" w:lineRule="exact"/>
              <w:jc w:val="right"/>
              <w:rPr>
                <w:rFonts w:ascii="Liberation Sans" w:hAnsi="Liberation Sans" w:cs="Liberation Sans"/>
                <w:b/>
                <w:sz w:val="19"/>
              </w:rPr>
            </w:pPr>
          </w:p>
        </w:tc>
        <w:tc>
          <w:tcPr>
            <w:tcW w:w="720" w:type="dxa"/>
          </w:tcPr>
          <w:p w14:paraId="6B7B2F7B" w14:textId="77777777" w:rsidR="00A40A32" w:rsidRPr="00846421" w:rsidRDefault="00A40A32" w:rsidP="007956BF">
            <w:pPr>
              <w:spacing w:line="240" w:lineRule="exact"/>
              <w:ind w:left="-99" w:right="-67"/>
              <w:jc w:val="right"/>
              <w:rPr>
                <w:rFonts w:ascii="Liberation Sans" w:hAnsi="Liberation Sans" w:cs="Liberation Sans"/>
                <w:b/>
                <w:sz w:val="19"/>
              </w:rPr>
            </w:pPr>
          </w:p>
        </w:tc>
        <w:tc>
          <w:tcPr>
            <w:tcW w:w="862" w:type="dxa"/>
          </w:tcPr>
          <w:p w14:paraId="6B7B2F7C" w14:textId="77777777" w:rsidR="00A40A32" w:rsidRPr="00846421" w:rsidRDefault="00A40A32" w:rsidP="007956BF">
            <w:pPr>
              <w:spacing w:line="240" w:lineRule="exact"/>
              <w:jc w:val="right"/>
              <w:rPr>
                <w:rFonts w:ascii="Liberation Sans" w:hAnsi="Liberation Sans" w:cs="Liberation Sans"/>
                <w:b/>
                <w:sz w:val="19"/>
              </w:rPr>
            </w:pPr>
          </w:p>
        </w:tc>
        <w:tc>
          <w:tcPr>
            <w:tcW w:w="783" w:type="dxa"/>
          </w:tcPr>
          <w:p w14:paraId="6B7B2F7D" w14:textId="77777777" w:rsidR="00A40A32" w:rsidRPr="00846421" w:rsidRDefault="00A40A32" w:rsidP="007956BF">
            <w:pPr>
              <w:spacing w:line="240" w:lineRule="exact"/>
              <w:ind w:left="-115" w:right="-86" w:firstLine="43"/>
              <w:jc w:val="right"/>
              <w:rPr>
                <w:rFonts w:ascii="Liberation Sans" w:hAnsi="Liberation Sans" w:cs="Liberation Sans"/>
                <w:b/>
                <w:sz w:val="19"/>
              </w:rPr>
            </w:pPr>
          </w:p>
        </w:tc>
        <w:tc>
          <w:tcPr>
            <w:tcW w:w="819" w:type="dxa"/>
          </w:tcPr>
          <w:p w14:paraId="6B7B2F7E" w14:textId="77777777" w:rsidR="00A40A32" w:rsidRPr="00846421" w:rsidRDefault="00A40A32" w:rsidP="007956BF">
            <w:pPr>
              <w:spacing w:line="240" w:lineRule="exact"/>
              <w:ind w:left="-101" w:right="-86"/>
              <w:jc w:val="right"/>
              <w:rPr>
                <w:rFonts w:ascii="Liberation Sans" w:hAnsi="Liberation Sans" w:cs="Liberation Sans"/>
                <w:b/>
                <w:sz w:val="19"/>
                <w:u w:val="single"/>
              </w:rPr>
            </w:pPr>
            <w:r w:rsidRPr="00846421">
              <w:rPr>
                <w:rFonts w:ascii="Liberation Sans" w:hAnsi="Liberation Sans" w:cs="Liberation Sans"/>
                <w:b/>
                <w:sz w:val="19"/>
                <w:u w:val="single"/>
              </w:rPr>
              <w:t>8,300</w:t>
            </w:r>
          </w:p>
        </w:tc>
        <w:tc>
          <w:tcPr>
            <w:tcW w:w="828" w:type="dxa"/>
          </w:tcPr>
          <w:p w14:paraId="6B7B2F7F" w14:textId="77777777" w:rsidR="00A40A32" w:rsidRPr="00846421" w:rsidRDefault="00A40A32" w:rsidP="007956BF">
            <w:pPr>
              <w:spacing w:line="240" w:lineRule="exact"/>
              <w:ind w:left="-115" w:right="-72"/>
              <w:jc w:val="right"/>
              <w:rPr>
                <w:rFonts w:ascii="Liberation Sans" w:hAnsi="Liberation Sans" w:cs="Liberation Sans"/>
                <w:b/>
                <w:sz w:val="19"/>
                <w:u w:val="single"/>
              </w:rPr>
            </w:pPr>
            <w:r w:rsidRPr="00846421">
              <w:rPr>
                <w:rFonts w:ascii="Liberation Sans" w:hAnsi="Liberation Sans" w:cs="Liberation Sans"/>
                <w:b/>
                <w:sz w:val="19"/>
                <w:u w:val="single"/>
              </w:rPr>
              <w:t>           </w:t>
            </w:r>
          </w:p>
        </w:tc>
        <w:tc>
          <w:tcPr>
            <w:tcW w:w="783" w:type="dxa"/>
          </w:tcPr>
          <w:p w14:paraId="6B7B2F80" w14:textId="77777777" w:rsidR="00A40A32" w:rsidRPr="00846421" w:rsidRDefault="00A40A32" w:rsidP="007956BF">
            <w:pPr>
              <w:spacing w:line="240" w:lineRule="exact"/>
              <w:ind w:left="-108" w:right="-90" w:hanging="18"/>
              <w:jc w:val="right"/>
              <w:rPr>
                <w:rFonts w:ascii="Liberation Sans" w:hAnsi="Liberation Sans" w:cs="Liberation Sans"/>
                <w:b/>
                <w:sz w:val="19"/>
                <w:u w:val="single"/>
              </w:rPr>
            </w:pPr>
            <w:r w:rsidRPr="00846421">
              <w:rPr>
                <w:rFonts w:ascii="Liberation Sans" w:hAnsi="Liberation Sans" w:cs="Liberation Sans"/>
                <w:b/>
                <w:sz w:val="19"/>
                <w:u w:val="single"/>
              </w:rPr>
              <w:t>           </w:t>
            </w:r>
          </w:p>
        </w:tc>
        <w:tc>
          <w:tcPr>
            <w:tcW w:w="747" w:type="dxa"/>
          </w:tcPr>
          <w:p w14:paraId="6B7B2F81" w14:textId="77777777" w:rsidR="00A40A32" w:rsidRPr="00846421" w:rsidRDefault="00A40A32" w:rsidP="007956BF">
            <w:pPr>
              <w:spacing w:line="240" w:lineRule="exact"/>
              <w:ind w:left="-108" w:right="-85"/>
              <w:jc w:val="right"/>
              <w:rPr>
                <w:rFonts w:ascii="Liberation Sans" w:hAnsi="Liberation Sans" w:cs="Liberation Sans"/>
                <w:b/>
                <w:sz w:val="19"/>
                <w:u w:val="single"/>
              </w:rPr>
            </w:pPr>
            <w:r w:rsidRPr="00846421">
              <w:rPr>
                <w:rFonts w:ascii="Liberation Sans" w:hAnsi="Liberation Sans" w:cs="Liberation Sans"/>
                <w:b/>
                <w:sz w:val="19"/>
                <w:u w:val="single"/>
              </w:rPr>
              <w:t>8,300</w:t>
            </w:r>
          </w:p>
        </w:tc>
      </w:tr>
      <w:tr w:rsidR="00A40A32" w:rsidRPr="00846421" w14:paraId="6B7B2F8E" w14:textId="77777777">
        <w:tc>
          <w:tcPr>
            <w:tcW w:w="2261" w:type="dxa"/>
            <w:vAlign w:val="bottom"/>
          </w:tcPr>
          <w:p w14:paraId="6B7B2F83" w14:textId="77777777" w:rsidR="00A40A32" w:rsidRPr="00846421" w:rsidRDefault="00A40A32" w:rsidP="007956BF">
            <w:pPr>
              <w:pStyle w:val="Heading5"/>
              <w:tabs>
                <w:tab w:val="left" w:pos="342"/>
              </w:tabs>
              <w:ind w:left="162" w:right="-18" w:hanging="252"/>
              <w:jc w:val="left"/>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Totals</w:t>
            </w:r>
          </w:p>
        </w:tc>
        <w:tc>
          <w:tcPr>
            <w:tcW w:w="837" w:type="dxa"/>
          </w:tcPr>
          <w:p w14:paraId="6B7B2F84" w14:textId="77777777" w:rsidR="00A40A32" w:rsidRPr="00846421" w:rsidRDefault="00A40A32" w:rsidP="007956BF">
            <w:pPr>
              <w:spacing w:line="240" w:lineRule="exact"/>
              <w:jc w:val="right"/>
              <w:rPr>
                <w:rFonts w:ascii="Liberation Sans" w:hAnsi="Liberation Sans" w:cs="Liberation Sans"/>
                <w:b/>
                <w:sz w:val="19"/>
              </w:rPr>
            </w:pPr>
          </w:p>
        </w:tc>
        <w:tc>
          <w:tcPr>
            <w:tcW w:w="810" w:type="dxa"/>
          </w:tcPr>
          <w:p w14:paraId="6B7B2F85" w14:textId="77777777" w:rsidR="00A40A32" w:rsidRPr="00846421" w:rsidRDefault="00A40A32" w:rsidP="007956BF">
            <w:pPr>
              <w:spacing w:line="240" w:lineRule="exact"/>
              <w:jc w:val="right"/>
              <w:rPr>
                <w:rFonts w:ascii="Liberation Sans" w:hAnsi="Liberation Sans" w:cs="Liberation Sans"/>
                <w:b/>
                <w:sz w:val="19"/>
              </w:rPr>
            </w:pPr>
          </w:p>
        </w:tc>
        <w:tc>
          <w:tcPr>
            <w:tcW w:w="612" w:type="dxa"/>
          </w:tcPr>
          <w:p w14:paraId="6B7B2F86" w14:textId="77777777" w:rsidR="00A40A32" w:rsidRPr="00846421" w:rsidRDefault="00A40A32" w:rsidP="007956BF">
            <w:pPr>
              <w:spacing w:line="240" w:lineRule="exact"/>
              <w:jc w:val="right"/>
              <w:rPr>
                <w:rFonts w:ascii="Liberation Sans" w:hAnsi="Liberation Sans" w:cs="Liberation Sans"/>
                <w:b/>
                <w:sz w:val="19"/>
                <w:u w:val="single"/>
              </w:rPr>
            </w:pPr>
          </w:p>
        </w:tc>
        <w:tc>
          <w:tcPr>
            <w:tcW w:w="720" w:type="dxa"/>
          </w:tcPr>
          <w:p w14:paraId="6B7B2F87" w14:textId="77777777" w:rsidR="00A40A32" w:rsidRPr="00846421" w:rsidRDefault="00A40A32" w:rsidP="007956BF">
            <w:pPr>
              <w:spacing w:line="240" w:lineRule="exact"/>
              <w:jc w:val="right"/>
              <w:rPr>
                <w:rFonts w:ascii="Liberation Sans" w:hAnsi="Liberation Sans" w:cs="Liberation Sans"/>
                <w:b/>
                <w:sz w:val="19"/>
                <w:u w:val="single"/>
              </w:rPr>
            </w:pPr>
          </w:p>
        </w:tc>
        <w:tc>
          <w:tcPr>
            <w:tcW w:w="862" w:type="dxa"/>
          </w:tcPr>
          <w:p w14:paraId="6B7B2F88" w14:textId="77777777" w:rsidR="00A40A32" w:rsidRPr="00846421" w:rsidRDefault="00A40A32" w:rsidP="007956BF">
            <w:pPr>
              <w:spacing w:line="240" w:lineRule="exact"/>
              <w:jc w:val="right"/>
              <w:rPr>
                <w:rFonts w:ascii="Liberation Sans" w:hAnsi="Liberation Sans" w:cs="Liberation Sans"/>
                <w:b/>
                <w:sz w:val="19"/>
                <w:u w:val="single"/>
              </w:rPr>
            </w:pPr>
          </w:p>
        </w:tc>
        <w:tc>
          <w:tcPr>
            <w:tcW w:w="783" w:type="dxa"/>
          </w:tcPr>
          <w:p w14:paraId="6B7B2F89" w14:textId="77777777" w:rsidR="00A40A32" w:rsidRPr="00846421" w:rsidRDefault="00A40A32" w:rsidP="007956BF">
            <w:pPr>
              <w:spacing w:line="240" w:lineRule="exact"/>
              <w:jc w:val="right"/>
              <w:rPr>
                <w:rFonts w:ascii="Liberation Sans" w:hAnsi="Liberation Sans" w:cs="Liberation Sans"/>
                <w:b/>
                <w:sz w:val="19"/>
                <w:u w:val="single"/>
              </w:rPr>
            </w:pPr>
          </w:p>
        </w:tc>
        <w:tc>
          <w:tcPr>
            <w:tcW w:w="819" w:type="dxa"/>
          </w:tcPr>
          <w:p w14:paraId="6B7B2F8A" w14:textId="77777777" w:rsidR="00A40A32" w:rsidRPr="00846421" w:rsidRDefault="00A40A32" w:rsidP="007956BF">
            <w:pPr>
              <w:spacing w:line="240" w:lineRule="exact"/>
              <w:ind w:left="-101" w:right="-86"/>
              <w:jc w:val="right"/>
              <w:rPr>
                <w:rFonts w:ascii="Liberation Sans" w:hAnsi="Liberation Sans" w:cs="Liberation Sans"/>
                <w:b/>
                <w:sz w:val="19"/>
                <w:u w:val="double"/>
              </w:rPr>
            </w:pPr>
            <w:r w:rsidRPr="00846421">
              <w:rPr>
                <w:rFonts w:ascii="Liberation Sans" w:hAnsi="Liberation Sans" w:cs="Liberation Sans"/>
                <w:b/>
                <w:sz w:val="19"/>
                <w:u w:val="double"/>
              </w:rPr>
              <w:t>90,000</w:t>
            </w:r>
          </w:p>
        </w:tc>
        <w:tc>
          <w:tcPr>
            <w:tcW w:w="828" w:type="dxa"/>
          </w:tcPr>
          <w:p w14:paraId="6B7B2F8B" w14:textId="77777777" w:rsidR="00A40A32" w:rsidRPr="00846421" w:rsidRDefault="00A40A32" w:rsidP="007956BF">
            <w:pPr>
              <w:spacing w:line="240" w:lineRule="exact"/>
              <w:ind w:left="-115" w:right="-72"/>
              <w:jc w:val="right"/>
              <w:rPr>
                <w:rFonts w:ascii="Liberation Sans" w:hAnsi="Liberation Sans" w:cs="Liberation Sans"/>
                <w:b/>
                <w:sz w:val="19"/>
                <w:u w:val="double"/>
              </w:rPr>
            </w:pPr>
            <w:r w:rsidRPr="00846421">
              <w:rPr>
                <w:rFonts w:ascii="Liberation Sans" w:hAnsi="Liberation Sans" w:cs="Liberation Sans"/>
                <w:b/>
                <w:sz w:val="19"/>
                <w:u w:val="double"/>
              </w:rPr>
              <w:t>90,000</w:t>
            </w:r>
          </w:p>
        </w:tc>
        <w:tc>
          <w:tcPr>
            <w:tcW w:w="783" w:type="dxa"/>
          </w:tcPr>
          <w:p w14:paraId="6B7B2F8C" w14:textId="77777777" w:rsidR="00A40A32" w:rsidRPr="00846421" w:rsidRDefault="00A40A32" w:rsidP="007956BF">
            <w:pPr>
              <w:spacing w:line="240" w:lineRule="exact"/>
              <w:ind w:left="-108" w:right="-90" w:hanging="18"/>
              <w:jc w:val="right"/>
              <w:rPr>
                <w:rFonts w:ascii="Liberation Sans" w:hAnsi="Liberation Sans" w:cs="Liberation Sans"/>
                <w:b/>
                <w:sz w:val="19"/>
                <w:u w:val="double"/>
              </w:rPr>
            </w:pPr>
            <w:r w:rsidRPr="00846421">
              <w:rPr>
                <w:rFonts w:ascii="Liberation Sans" w:hAnsi="Liberation Sans" w:cs="Liberation Sans"/>
                <w:b/>
                <w:sz w:val="19"/>
                <w:u w:val="double"/>
              </w:rPr>
              <w:t>21,500</w:t>
            </w:r>
          </w:p>
        </w:tc>
        <w:tc>
          <w:tcPr>
            <w:tcW w:w="747" w:type="dxa"/>
          </w:tcPr>
          <w:p w14:paraId="6B7B2F8D" w14:textId="77777777" w:rsidR="00A40A32" w:rsidRPr="00846421" w:rsidRDefault="00A40A32" w:rsidP="007956BF">
            <w:pPr>
              <w:spacing w:line="240" w:lineRule="exact"/>
              <w:ind w:left="-108" w:right="-85"/>
              <w:jc w:val="right"/>
              <w:rPr>
                <w:rFonts w:ascii="Liberation Sans" w:hAnsi="Liberation Sans" w:cs="Liberation Sans"/>
                <w:b/>
                <w:sz w:val="19"/>
                <w:u w:val="double"/>
              </w:rPr>
            </w:pPr>
            <w:r w:rsidRPr="00846421">
              <w:rPr>
                <w:rFonts w:ascii="Liberation Sans" w:hAnsi="Liberation Sans" w:cs="Liberation Sans"/>
                <w:b/>
                <w:sz w:val="19"/>
                <w:u w:val="double"/>
              </w:rPr>
              <w:t>21,500</w:t>
            </w:r>
          </w:p>
        </w:tc>
      </w:tr>
    </w:tbl>
    <w:p w14:paraId="6B7B2F8F" w14:textId="77777777" w:rsidR="00A40A32" w:rsidRPr="00846421" w:rsidRDefault="00A40A32">
      <w:pPr>
        <w:pStyle w:val="BodyLarge"/>
        <w:rPr>
          <w:rFonts w:ascii="Liberation Sans" w:hAnsi="Liberation Sans" w:cs="Liberation Sans"/>
        </w:rPr>
      </w:pPr>
      <w:r w:rsidRPr="00846421">
        <w:rPr>
          <w:rFonts w:ascii="Liberation Sans" w:hAnsi="Liberation Sans" w:cs="Liberation Sans"/>
        </w:rPr>
        <w:br w:type="page"/>
      </w:r>
    </w:p>
    <w:p w14:paraId="6B7B2F90" w14:textId="77777777" w:rsidR="007956BF" w:rsidRPr="00846421" w:rsidRDefault="00443E68">
      <w:pPr>
        <w:pStyle w:val="BodyLarge"/>
        <w:rPr>
          <w:rFonts w:ascii="Liberation Sans" w:hAnsi="Liberation Sans" w:cs="Liberation Sans"/>
        </w:rPr>
      </w:pPr>
      <w:r w:rsidRPr="00846421">
        <w:rPr>
          <w:rFonts w:ascii="Liberation Sans" w:hAnsi="Liberation Sans" w:cs="Liberation Sans"/>
        </w:rPr>
        <w:lastRenderedPageBreak/>
        <w:t>*</w:t>
      </w:r>
      <w:r w:rsidR="007956BF" w:rsidRPr="00846421">
        <w:rPr>
          <w:rFonts w:ascii="Liberation Sans" w:hAnsi="Liberation Sans" w:cs="Liberation Sans"/>
        </w:rPr>
        <w:t>EXERCISE 5-1</w:t>
      </w:r>
      <w:r w:rsidRPr="00846421">
        <w:rPr>
          <w:rFonts w:ascii="Liberation Sans" w:hAnsi="Liberation Sans" w:cs="Liberation Sans"/>
        </w:rPr>
        <w:t>7</w:t>
      </w:r>
      <w:r w:rsidR="007956BF" w:rsidRPr="00846421">
        <w:rPr>
          <w:rFonts w:ascii="Liberation Sans" w:hAnsi="Liberation Sans" w:cs="Liberation Sans"/>
        </w:rPr>
        <w:t>B</w:t>
      </w:r>
    </w:p>
    <w:p w14:paraId="6B7B2F91" w14:textId="77777777" w:rsidR="007956BF" w:rsidRPr="00846421" w:rsidRDefault="007956BF">
      <w:pPr>
        <w:pStyle w:val="BodyLarge"/>
        <w:rPr>
          <w:rFonts w:ascii="Liberation Sans" w:hAnsi="Liberation Sans" w:cs="Liberation Sans"/>
        </w:rPr>
      </w:pPr>
    </w:p>
    <w:p w14:paraId="6B7B2F92" w14:textId="1FC5E357" w:rsidR="007956BF" w:rsidRPr="00846421" w:rsidRDefault="007956BF">
      <w:pPr>
        <w:pStyle w:val="BodyLarge"/>
        <w:tabs>
          <w:tab w:val="left" w:pos="1350"/>
          <w:tab w:val="left" w:leader="dot" w:pos="7020"/>
          <w:tab w:val="right" w:pos="8640"/>
          <w:tab w:val="right" w:pos="9990"/>
        </w:tabs>
        <w:rPr>
          <w:rFonts w:ascii="Liberation Sans" w:hAnsi="Liberation Sans" w:cs="Liberation Sans"/>
        </w:rPr>
      </w:pPr>
      <w:r w:rsidRPr="00846421">
        <w:rPr>
          <w:rFonts w:ascii="Liberation Sans" w:hAnsi="Liberation Sans" w:cs="Liberation Sans"/>
        </w:rPr>
        <w:t xml:space="preserve">Inventory, September 1, </w:t>
      </w:r>
      <w:r w:rsidR="00927970" w:rsidRPr="00846421">
        <w:rPr>
          <w:rFonts w:ascii="Liberation Sans" w:hAnsi="Liberation Sans" w:cs="Liberation Sans"/>
        </w:rPr>
        <w:t>20</w:t>
      </w:r>
      <w:r w:rsidR="00927970">
        <w:rPr>
          <w:rFonts w:ascii="Liberation Sans" w:hAnsi="Liberation Sans" w:cs="Liberation Sans"/>
        </w:rPr>
        <w:t>21</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  35,000</w:t>
      </w:r>
    </w:p>
    <w:p w14:paraId="6B7B2F93" w14:textId="77777777" w:rsidR="007956BF" w:rsidRPr="00846421" w:rsidRDefault="007956BF">
      <w:pPr>
        <w:pStyle w:val="BodyLarge"/>
        <w:tabs>
          <w:tab w:val="left" w:pos="1350"/>
          <w:tab w:val="left" w:leader="dot" w:pos="7020"/>
          <w:tab w:val="right" w:pos="8550"/>
          <w:tab w:val="right" w:pos="9990"/>
        </w:tabs>
        <w:rPr>
          <w:rFonts w:ascii="Liberation Sans" w:hAnsi="Liberation Sans" w:cs="Liberation Sans"/>
        </w:rPr>
      </w:pPr>
      <w:r w:rsidRPr="00846421">
        <w:rPr>
          <w:rFonts w:ascii="Liberation Sans" w:hAnsi="Liberation Sans" w:cs="Liberation Sans"/>
        </w:rPr>
        <w:t>Purchases</w:t>
      </w:r>
      <w:r w:rsidRPr="00846421">
        <w:rPr>
          <w:rFonts w:ascii="Liberation Sans" w:hAnsi="Liberation Sans" w:cs="Liberation Sans"/>
        </w:rPr>
        <w:tab/>
      </w:r>
      <w:r w:rsidRPr="00846421">
        <w:rPr>
          <w:rFonts w:ascii="Liberation Sans" w:hAnsi="Liberation Sans" w:cs="Liberation Sans"/>
        </w:rPr>
        <w:tab/>
        <w:t>$300,000</w:t>
      </w:r>
    </w:p>
    <w:p w14:paraId="6B7B2F94" w14:textId="77777777" w:rsidR="007956BF" w:rsidRPr="00846421" w:rsidRDefault="007956BF">
      <w:pPr>
        <w:pStyle w:val="BodyLarge"/>
        <w:tabs>
          <w:tab w:val="left" w:pos="900"/>
          <w:tab w:val="left" w:leader="dot" w:pos="7020"/>
          <w:tab w:val="right" w:pos="8550"/>
          <w:tab w:val="right" w:pos="9990"/>
        </w:tabs>
        <w:rPr>
          <w:rFonts w:ascii="Liberation Sans" w:hAnsi="Liberation Sans" w:cs="Liberation Sans"/>
        </w:rPr>
      </w:pPr>
      <w:r w:rsidRPr="00846421">
        <w:rPr>
          <w:rFonts w:ascii="Liberation Sans" w:hAnsi="Liberation Sans" w:cs="Liberation Sans"/>
        </w:rPr>
        <w:t>Less:  Purchase returns and allowances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single"/>
        </w:rPr>
        <w:t xml:space="preserve">      4,000</w:t>
      </w:r>
    </w:p>
    <w:p w14:paraId="6B7B2F95" w14:textId="77777777" w:rsidR="007956BF" w:rsidRPr="00846421" w:rsidRDefault="007956BF">
      <w:pPr>
        <w:pStyle w:val="BodyLarge"/>
        <w:tabs>
          <w:tab w:val="left" w:pos="900"/>
          <w:tab w:val="left" w:leader="dot" w:pos="7020"/>
          <w:tab w:val="right" w:pos="8550"/>
          <w:tab w:val="right" w:pos="9990"/>
        </w:tabs>
        <w:rPr>
          <w:rFonts w:ascii="Liberation Sans" w:hAnsi="Liberation Sans" w:cs="Liberation Sans"/>
        </w:rPr>
      </w:pPr>
      <w:r w:rsidRPr="00846421">
        <w:rPr>
          <w:rFonts w:ascii="Liberation Sans" w:hAnsi="Liberation Sans" w:cs="Liberation Sans"/>
        </w:rPr>
        <w:t>Net Purchases</w:t>
      </w:r>
      <w:r w:rsidRPr="00846421">
        <w:rPr>
          <w:rFonts w:ascii="Liberation Sans" w:hAnsi="Liberation Sans" w:cs="Liberation Sans"/>
        </w:rPr>
        <w:tab/>
      </w:r>
      <w:r w:rsidRPr="00846421">
        <w:rPr>
          <w:rFonts w:ascii="Liberation Sans" w:hAnsi="Liberation Sans" w:cs="Liberation Sans"/>
        </w:rPr>
        <w:tab/>
        <w:t xml:space="preserve">  296,000</w:t>
      </w:r>
    </w:p>
    <w:p w14:paraId="6B7B2F96" w14:textId="77777777" w:rsidR="007956BF" w:rsidRPr="00846421" w:rsidRDefault="007956BF">
      <w:pPr>
        <w:pStyle w:val="BodyLarge"/>
        <w:tabs>
          <w:tab w:val="left" w:pos="810"/>
          <w:tab w:val="left" w:leader="dot" w:pos="7020"/>
          <w:tab w:val="right" w:pos="8550"/>
          <w:tab w:val="right" w:pos="9990"/>
        </w:tabs>
        <w:rPr>
          <w:rFonts w:ascii="Liberation Sans" w:hAnsi="Liberation Sans" w:cs="Liberation Sans"/>
        </w:rPr>
      </w:pPr>
      <w:r w:rsidRPr="00846421">
        <w:rPr>
          <w:rFonts w:ascii="Liberation Sans" w:hAnsi="Liberation Sans" w:cs="Liberation Sans"/>
        </w:rPr>
        <w:t>Add:  Freight-in</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single"/>
        </w:rPr>
        <w:t xml:space="preserve">      8,500</w:t>
      </w:r>
    </w:p>
    <w:p w14:paraId="6B7B2F97" w14:textId="77777777" w:rsidR="007956BF" w:rsidRPr="00846421" w:rsidRDefault="007956BF">
      <w:pPr>
        <w:pStyle w:val="BodyLarge"/>
        <w:tabs>
          <w:tab w:val="left" w:pos="1350"/>
          <w:tab w:val="left" w:leader="dot" w:pos="7020"/>
          <w:tab w:val="right" w:pos="8550"/>
          <w:tab w:val="right" w:pos="9990"/>
        </w:tabs>
        <w:rPr>
          <w:rFonts w:ascii="Liberation Sans" w:hAnsi="Liberation Sans" w:cs="Liberation Sans"/>
        </w:rPr>
      </w:pPr>
      <w:r w:rsidRPr="00846421">
        <w:rPr>
          <w:rFonts w:ascii="Liberation Sans" w:hAnsi="Liberation Sans" w:cs="Liberation Sans"/>
        </w:rPr>
        <w:t>Cost of goods purchased</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single"/>
        </w:rPr>
        <w:t xml:space="preserve">  304,500</w:t>
      </w:r>
    </w:p>
    <w:p w14:paraId="6B7B2F98" w14:textId="77777777" w:rsidR="007956BF" w:rsidRPr="00846421" w:rsidRDefault="007956BF">
      <w:pPr>
        <w:pStyle w:val="BodyLarge"/>
        <w:tabs>
          <w:tab w:val="left" w:pos="1350"/>
          <w:tab w:val="left" w:leader="dot" w:pos="7020"/>
          <w:tab w:val="right" w:pos="8640"/>
          <w:tab w:val="right" w:pos="9990"/>
        </w:tabs>
        <w:rPr>
          <w:rFonts w:ascii="Liberation Sans" w:hAnsi="Liberation Sans" w:cs="Liberation Sans"/>
        </w:rPr>
      </w:pPr>
      <w:r w:rsidRPr="00846421">
        <w:rPr>
          <w:rFonts w:ascii="Liberation Sans" w:hAnsi="Liberation Sans" w:cs="Liberation Sans"/>
        </w:rPr>
        <w:t>Cost of goods available for sale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 xml:space="preserve">  339,500</w:t>
      </w:r>
    </w:p>
    <w:p w14:paraId="6B7B2F99" w14:textId="3213E5C3" w:rsidR="007956BF" w:rsidRPr="00846421" w:rsidRDefault="007956BF">
      <w:pPr>
        <w:pStyle w:val="BodyLarge"/>
        <w:tabs>
          <w:tab w:val="left" w:pos="1350"/>
          <w:tab w:val="left" w:leader="dot" w:pos="7020"/>
          <w:tab w:val="right" w:pos="8640"/>
          <w:tab w:val="right" w:pos="10080"/>
        </w:tabs>
        <w:rPr>
          <w:rFonts w:ascii="Liberation Sans" w:hAnsi="Liberation Sans" w:cs="Liberation Sans"/>
        </w:rPr>
      </w:pPr>
      <w:r w:rsidRPr="00846421">
        <w:rPr>
          <w:rFonts w:ascii="Liberation Sans" w:hAnsi="Liberation Sans" w:cs="Liberation Sans"/>
        </w:rPr>
        <w:t xml:space="preserve">Inventory, August 31, </w:t>
      </w:r>
      <w:r w:rsidR="00927970">
        <w:rPr>
          <w:rFonts w:ascii="Liberation Sans" w:hAnsi="Liberation Sans" w:cs="Liberation Sans"/>
        </w:rPr>
        <w:t>2022</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single"/>
        </w:rPr>
        <w:t xml:space="preserve">  </w:t>
      </w:r>
      <w:r w:rsidRPr="00846421">
        <w:rPr>
          <w:rFonts w:ascii="Liberation Sans" w:hAnsi="Liberation Sans" w:cs="Liberation Sans"/>
          <w:u w:val="single"/>
          <w:vertAlign w:val="superscript"/>
        </w:rPr>
        <w:t xml:space="preserve"> </w:t>
      </w:r>
      <w:r w:rsidRPr="00846421">
        <w:rPr>
          <w:rFonts w:ascii="Liberation Sans" w:hAnsi="Liberation Sans" w:cs="Liberation Sans"/>
          <w:u w:val="single"/>
        </w:rPr>
        <w:t>(45,000</w:t>
      </w:r>
      <w:r w:rsidRPr="00846421">
        <w:rPr>
          <w:rFonts w:ascii="Liberation Sans" w:hAnsi="Liberation Sans" w:cs="Liberation Sans"/>
        </w:rPr>
        <w:t>)</w:t>
      </w:r>
    </w:p>
    <w:p w14:paraId="6B7B2F9A" w14:textId="77777777" w:rsidR="007956BF" w:rsidRPr="00846421" w:rsidRDefault="007956BF">
      <w:pPr>
        <w:pStyle w:val="BodyLarge"/>
        <w:tabs>
          <w:tab w:val="left" w:pos="630"/>
          <w:tab w:val="left" w:leader="dot" w:pos="7020"/>
          <w:tab w:val="right" w:pos="8640"/>
          <w:tab w:val="right" w:pos="9990"/>
        </w:tabs>
        <w:rPr>
          <w:rFonts w:ascii="Liberation Sans" w:hAnsi="Liberation Sans" w:cs="Liberation Sans"/>
        </w:rPr>
      </w:pPr>
      <w:r w:rsidRPr="00846421">
        <w:rPr>
          <w:rFonts w:ascii="Liberation Sans" w:hAnsi="Liberation Sans" w:cs="Liberation Sans"/>
        </w:rPr>
        <w:tab/>
        <w:t>Cost of goods sold</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u w:val="double"/>
        </w:rPr>
        <w:t>$294,500</w:t>
      </w:r>
    </w:p>
    <w:p w14:paraId="6B7B2F9B" w14:textId="77777777" w:rsidR="007956BF" w:rsidRPr="00846421" w:rsidRDefault="007956BF">
      <w:pPr>
        <w:pStyle w:val="BodyLarge"/>
        <w:rPr>
          <w:rFonts w:ascii="Liberation Sans" w:hAnsi="Liberation Sans" w:cs="Liberation Sans"/>
        </w:rPr>
      </w:pPr>
    </w:p>
    <w:p w14:paraId="6B7B2F9C" w14:textId="77777777" w:rsidR="007956BF" w:rsidRPr="00846421" w:rsidRDefault="007956BF">
      <w:pPr>
        <w:pStyle w:val="BodyLarge"/>
        <w:rPr>
          <w:rFonts w:ascii="Liberation Sans" w:hAnsi="Liberation Sans" w:cs="Liberation Sans"/>
        </w:rPr>
      </w:pPr>
    </w:p>
    <w:p w14:paraId="6B7B2F9D" w14:textId="77777777" w:rsidR="007956BF" w:rsidRPr="00846421" w:rsidRDefault="007956BF">
      <w:pPr>
        <w:pStyle w:val="BodyLarge"/>
        <w:rPr>
          <w:rFonts w:ascii="Liberation Sans" w:hAnsi="Liberation Sans" w:cs="Liberation Sans"/>
        </w:rPr>
      </w:pPr>
      <w:r w:rsidRPr="00846421">
        <w:rPr>
          <w:rFonts w:ascii="Liberation Sans" w:hAnsi="Liberation Sans" w:cs="Liberation Sans"/>
        </w:rPr>
        <w:t>*EXERCISE 5-1</w:t>
      </w:r>
      <w:r w:rsidR="00443E68" w:rsidRPr="00846421">
        <w:rPr>
          <w:rFonts w:ascii="Liberation Sans" w:hAnsi="Liberation Sans" w:cs="Liberation Sans"/>
        </w:rPr>
        <w:t>8</w:t>
      </w:r>
      <w:r w:rsidRPr="00846421">
        <w:rPr>
          <w:rFonts w:ascii="Liberation Sans" w:hAnsi="Liberation Sans" w:cs="Liberation Sans"/>
        </w:rPr>
        <w:t>B</w:t>
      </w:r>
    </w:p>
    <w:p w14:paraId="6B7B2F9E" w14:textId="77777777" w:rsidR="007956BF" w:rsidRPr="00846421" w:rsidRDefault="007956BF">
      <w:pPr>
        <w:pStyle w:val="BodyLarge"/>
        <w:rPr>
          <w:rFonts w:ascii="Liberation Sans" w:hAnsi="Liberation Sans" w:cs="Liberation Sans"/>
        </w:rPr>
      </w:pPr>
    </w:p>
    <w:p w14:paraId="6B7B2F9F" w14:textId="77777777" w:rsidR="007956BF" w:rsidRPr="00846421" w:rsidRDefault="00E83534">
      <w:pPr>
        <w:pStyle w:val="BodyLarge"/>
        <w:tabs>
          <w:tab w:val="left" w:pos="720"/>
          <w:tab w:val="left" w:pos="1170"/>
          <w:tab w:val="right" w:leader="dot" w:pos="5760"/>
          <w:tab w:val="right" w:pos="7200"/>
          <w:tab w:val="right" w:pos="8640"/>
          <w:tab w:val="right" w:pos="9990"/>
        </w:tabs>
        <w:rPr>
          <w:rFonts w:ascii="Liberation Sans" w:hAnsi="Liberation Sans" w:cs="Liberation Sans"/>
        </w:rPr>
      </w:pPr>
      <w:r w:rsidRPr="00846421">
        <w:rPr>
          <w:rFonts w:ascii="Liberation Sans" w:hAnsi="Liberation Sans" w:cs="Liberation Sans"/>
        </w:rPr>
        <w:t>(a)</w:t>
      </w:r>
      <w:r w:rsidRPr="00846421">
        <w:rPr>
          <w:rFonts w:ascii="Liberation Sans" w:hAnsi="Liberation Sans" w:cs="Liberation Sans"/>
        </w:rPr>
        <w:tab/>
        <w:t>Sales revenue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$65</w:t>
      </w:r>
      <w:r w:rsidR="007956BF" w:rsidRPr="00846421">
        <w:rPr>
          <w:rFonts w:ascii="Liberation Sans" w:hAnsi="Liberation Sans" w:cs="Liberation Sans"/>
        </w:rPr>
        <w:t>0,000</w:t>
      </w:r>
    </w:p>
    <w:p w14:paraId="6B7B2FA0" w14:textId="77777777" w:rsidR="007956BF" w:rsidRPr="00846421" w:rsidRDefault="007956BF">
      <w:pPr>
        <w:pStyle w:val="BodyLarge"/>
        <w:tabs>
          <w:tab w:val="left" w:pos="720"/>
          <w:tab w:val="left" w:pos="1170"/>
          <w:tab w:val="left" w:pos="1710"/>
          <w:tab w:val="right" w:leader="dot" w:pos="5760"/>
          <w:tab w:val="right" w:pos="7200"/>
          <w:tab w:val="right" w:pos="8559"/>
          <w:tab w:val="right" w:pos="9990"/>
        </w:tabs>
        <w:rPr>
          <w:rFonts w:ascii="Liberation Sans" w:hAnsi="Liberation Sans" w:cs="Liberation Sans"/>
        </w:rPr>
      </w:pPr>
      <w:r w:rsidRPr="00846421">
        <w:rPr>
          <w:rFonts w:ascii="Liberation Sans" w:hAnsi="Liberation Sans" w:cs="Liberation Sans"/>
        </w:rPr>
        <w:tab/>
        <w:t xml:space="preserve">Less:  </w:t>
      </w:r>
      <w:r w:rsidRPr="00846421">
        <w:rPr>
          <w:rFonts w:ascii="Liberation Sans" w:hAnsi="Liberation Sans" w:cs="Liberation Sans"/>
          <w:spacing w:val="-6"/>
        </w:rPr>
        <w:t>Sales returns and allowances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$ 12,000</w:t>
      </w:r>
    </w:p>
    <w:p w14:paraId="6B7B2FA1" w14:textId="77777777" w:rsidR="007956BF" w:rsidRPr="00846421" w:rsidRDefault="007956BF">
      <w:pPr>
        <w:pStyle w:val="BodyLarge"/>
        <w:tabs>
          <w:tab w:val="left" w:pos="720"/>
          <w:tab w:val="left" w:pos="1539"/>
          <w:tab w:val="left" w:pos="1710"/>
          <w:tab w:val="right" w:leader="dot" w:pos="5760"/>
          <w:tab w:val="right" w:pos="7200"/>
          <w:tab w:val="right" w:pos="8559"/>
          <w:tab w:val="right" w:pos="999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 xml:space="preserve"> Sales discounts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 xml:space="preserve"> </w:t>
      </w:r>
      <w:r w:rsidRPr="00846421">
        <w:rPr>
          <w:rFonts w:ascii="Liberation Sans" w:hAnsi="Liberation Sans" w:cs="Liberation Sans"/>
          <w:u w:val="single"/>
        </w:rPr>
        <w:t xml:space="preserve">     7,000</w:t>
      </w:r>
      <w:r w:rsidRPr="00846421">
        <w:rPr>
          <w:rFonts w:ascii="Liberation Sans" w:hAnsi="Liberation Sans" w:cs="Liberation Sans"/>
        </w:rPr>
        <w:tab/>
      </w:r>
      <w:r w:rsidRPr="00846421">
        <w:rPr>
          <w:rFonts w:ascii="Liberation Sans" w:hAnsi="Liberation Sans" w:cs="Liberation Sans"/>
          <w:spacing w:val="-6"/>
          <w:u w:val="single"/>
        </w:rPr>
        <w:t xml:space="preserve">    </w:t>
      </w:r>
      <w:r w:rsidRPr="00846421">
        <w:rPr>
          <w:rFonts w:ascii="Liberation Sans" w:hAnsi="Liberation Sans" w:cs="Liberation Sans"/>
          <w:u w:val="single"/>
        </w:rPr>
        <w:t>19,000</w:t>
      </w:r>
    </w:p>
    <w:p w14:paraId="6B7B2FA2" w14:textId="77777777" w:rsidR="007956BF" w:rsidRPr="00846421" w:rsidRDefault="00E83534">
      <w:pPr>
        <w:pStyle w:val="BodyLarge"/>
        <w:tabs>
          <w:tab w:val="left" w:pos="720"/>
          <w:tab w:val="left" w:pos="1170"/>
          <w:tab w:val="left" w:pos="1710"/>
          <w:tab w:val="right" w:leader="dot" w:pos="5760"/>
          <w:tab w:val="right" w:pos="7200"/>
          <w:tab w:val="right" w:pos="8559"/>
          <w:tab w:val="right" w:pos="9990"/>
        </w:tabs>
        <w:rPr>
          <w:rFonts w:ascii="Liberation Sans" w:hAnsi="Liberation Sans" w:cs="Liberation Sans"/>
        </w:rPr>
      </w:pPr>
      <w:r w:rsidRPr="00846421">
        <w:rPr>
          <w:rFonts w:ascii="Liberation Sans" w:hAnsi="Liberation Sans" w:cs="Liberation Sans"/>
        </w:rPr>
        <w:tab/>
        <w:t>Net sales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63</w:t>
      </w:r>
      <w:r w:rsidR="007956BF" w:rsidRPr="00846421">
        <w:rPr>
          <w:rFonts w:ascii="Liberation Sans" w:hAnsi="Liberation Sans" w:cs="Liberation Sans"/>
        </w:rPr>
        <w:t>1,000</w:t>
      </w:r>
    </w:p>
    <w:p w14:paraId="6B7B2FA3" w14:textId="77777777" w:rsidR="007956BF" w:rsidRPr="00846421" w:rsidRDefault="007956BF">
      <w:pPr>
        <w:pStyle w:val="BodyLarge"/>
        <w:tabs>
          <w:tab w:val="left" w:pos="720"/>
          <w:tab w:val="left" w:pos="1170"/>
          <w:tab w:val="left" w:pos="1710"/>
          <w:tab w:val="right" w:leader="dot" w:pos="5760"/>
          <w:tab w:val="right" w:pos="7200"/>
          <w:tab w:val="right" w:pos="8559"/>
          <w:tab w:val="right" w:pos="9990"/>
        </w:tabs>
        <w:rPr>
          <w:rFonts w:ascii="Liberation Sans" w:hAnsi="Liberation Sans" w:cs="Liberation Sans"/>
        </w:rPr>
      </w:pPr>
      <w:r w:rsidRPr="00846421">
        <w:rPr>
          <w:rFonts w:ascii="Liberation Sans" w:hAnsi="Liberation Sans" w:cs="Liberation Sans"/>
        </w:rPr>
        <w:tab/>
        <w:t>Cost of goods sold</w:t>
      </w:r>
    </w:p>
    <w:p w14:paraId="6B7B2FA4" w14:textId="77777777" w:rsidR="007956BF" w:rsidRPr="00846421" w:rsidRDefault="007956BF">
      <w:pPr>
        <w:pStyle w:val="BodyLarge"/>
        <w:tabs>
          <w:tab w:val="left" w:pos="720"/>
          <w:tab w:val="left" w:pos="1170"/>
          <w:tab w:val="left" w:pos="1710"/>
          <w:tab w:val="right" w:leader="dot" w:pos="5760"/>
          <w:tab w:val="right" w:pos="7200"/>
          <w:tab w:val="right" w:pos="8559"/>
          <w:tab w:val="right" w:pos="999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Inventory, January 1</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35,000</w:t>
      </w:r>
    </w:p>
    <w:p w14:paraId="6B7B2FA5" w14:textId="77777777" w:rsidR="007956BF" w:rsidRPr="00846421" w:rsidRDefault="00E83534">
      <w:pPr>
        <w:pStyle w:val="BodyLarge"/>
        <w:tabs>
          <w:tab w:val="left" w:pos="720"/>
          <w:tab w:val="left" w:pos="1170"/>
          <w:tab w:val="left" w:pos="1710"/>
          <w:tab w:val="right" w:leader="dot" w:pos="5760"/>
          <w:tab w:val="right" w:pos="7200"/>
          <w:tab w:val="right" w:pos="8559"/>
          <w:tab w:val="right" w:pos="999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Purchases</w:t>
      </w:r>
      <w:r w:rsidRPr="00846421">
        <w:rPr>
          <w:rFonts w:ascii="Liberation Sans" w:hAnsi="Liberation Sans" w:cs="Liberation Sans"/>
        </w:rPr>
        <w:tab/>
      </w:r>
      <w:r w:rsidRPr="00846421">
        <w:rPr>
          <w:rFonts w:ascii="Liberation Sans" w:hAnsi="Liberation Sans" w:cs="Liberation Sans"/>
        </w:rPr>
        <w:tab/>
        <w:t>$39</w:t>
      </w:r>
      <w:r w:rsidR="007956BF" w:rsidRPr="00846421">
        <w:rPr>
          <w:rFonts w:ascii="Liberation Sans" w:hAnsi="Liberation Sans" w:cs="Liberation Sans"/>
        </w:rPr>
        <w:t>0,000</w:t>
      </w:r>
    </w:p>
    <w:p w14:paraId="6B7B2FA6" w14:textId="77777777" w:rsidR="007956BF" w:rsidRPr="00846421" w:rsidRDefault="007956BF">
      <w:pPr>
        <w:pStyle w:val="BodyLarge"/>
        <w:tabs>
          <w:tab w:val="left" w:pos="720"/>
          <w:tab w:val="left" w:pos="1170"/>
          <w:tab w:val="left" w:pos="1710"/>
          <w:tab w:val="right" w:leader="dot" w:pos="5760"/>
          <w:tab w:val="right" w:pos="7200"/>
          <w:tab w:val="right" w:pos="8559"/>
          <w:tab w:val="right" w:pos="999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Less:  Purch. rets. and alls</w:t>
      </w:r>
      <w:r w:rsidRPr="00846421">
        <w:rPr>
          <w:rFonts w:ascii="Liberation Sans" w:hAnsi="Liberation Sans" w:cs="Liberation Sans"/>
          <w:spacing w:val="40"/>
        </w:rPr>
        <w:t>.</w:t>
      </w:r>
      <w:r w:rsidRPr="00846421">
        <w:rPr>
          <w:rFonts w:ascii="Liberation Sans" w:hAnsi="Liberation Sans" w:cs="Liberation Sans"/>
        </w:rPr>
        <w:tab/>
      </w:r>
      <w:r w:rsidRPr="00846421">
        <w:rPr>
          <w:rFonts w:ascii="Liberation Sans" w:hAnsi="Liberation Sans" w:cs="Liberation Sans"/>
        </w:rPr>
        <w:tab/>
        <w:t>3,000</w:t>
      </w:r>
    </w:p>
    <w:p w14:paraId="6B7B2FA7" w14:textId="77777777" w:rsidR="007956BF" w:rsidRPr="00846421" w:rsidRDefault="007956BF">
      <w:pPr>
        <w:pStyle w:val="BodyLarge"/>
        <w:tabs>
          <w:tab w:val="left" w:pos="720"/>
          <w:tab w:val="left" w:pos="1170"/>
          <w:tab w:val="left" w:pos="1710"/>
          <w:tab w:val="left" w:pos="2070"/>
          <w:tab w:val="right" w:leader="dot" w:pos="5760"/>
          <w:tab w:val="right" w:pos="7200"/>
          <w:tab w:val="right" w:pos="8559"/>
          <w:tab w:val="right" w:pos="999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spacing w:val="-10"/>
        </w:rPr>
        <w:tab/>
      </w:r>
      <w:r w:rsidRPr="00846421">
        <w:rPr>
          <w:rFonts w:ascii="Liberation Sans" w:hAnsi="Liberation Sans" w:cs="Liberation Sans"/>
        </w:rPr>
        <w:t>Purch. discounts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spacing w:val="-4"/>
          <w:u w:val="single"/>
        </w:rPr>
        <w:t xml:space="preserve">      </w:t>
      </w:r>
      <w:r w:rsidRPr="00846421">
        <w:rPr>
          <w:rFonts w:ascii="Liberation Sans" w:hAnsi="Liberation Sans" w:cs="Liberation Sans"/>
          <w:u w:val="single"/>
        </w:rPr>
        <w:t>8,000</w:t>
      </w:r>
      <w:r w:rsidR="00E83534" w:rsidRPr="00846421">
        <w:rPr>
          <w:rFonts w:ascii="Liberation Sans" w:hAnsi="Liberation Sans" w:cs="Liberation Sans"/>
        </w:rPr>
        <w:tab/>
        <w:t>37</w:t>
      </w:r>
      <w:r w:rsidRPr="00846421">
        <w:rPr>
          <w:rFonts w:ascii="Liberation Sans" w:hAnsi="Liberation Sans" w:cs="Liberation Sans"/>
        </w:rPr>
        <w:t>9,000</w:t>
      </w:r>
    </w:p>
    <w:p w14:paraId="6B7B2FA8" w14:textId="77777777" w:rsidR="007956BF" w:rsidRPr="00846421" w:rsidRDefault="007956BF">
      <w:pPr>
        <w:pStyle w:val="BodyLarge"/>
        <w:tabs>
          <w:tab w:val="left" w:pos="720"/>
          <w:tab w:val="left" w:pos="1170"/>
          <w:tab w:val="left" w:pos="1710"/>
          <w:tab w:val="right" w:leader="dot" w:pos="5760"/>
          <w:tab w:val="right" w:pos="7200"/>
          <w:tab w:val="right" w:pos="8559"/>
          <w:tab w:val="right" w:pos="999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Add: Freight-in</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 xml:space="preserve"> </w:t>
      </w:r>
      <w:r w:rsidRPr="00846421">
        <w:rPr>
          <w:rFonts w:ascii="Liberation Sans" w:hAnsi="Liberation Sans" w:cs="Liberation Sans"/>
          <w:u w:val="single"/>
        </w:rPr>
        <w:t xml:space="preserve">     6,000</w:t>
      </w:r>
    </w:p>
    <w:p w14:paraId="6B7B2FA9" w14:textId="77777777" w:rsidR="007956BF" w:rsidRPr="00846421" w:rsidRDefault="007956BF">
      <w:pPr>
        <w:pStyle w:val="BodyLarge"/>
        <w:tabs>
          <w:tab w:val="left" w:pos="720"/>
          <w:tab w:val="left" w:pos="1170"/>
          <w:tab w:val="left" w:pos="1710"/>
          <w:tab w:val="right" w:leader="dot" w:pos="5760"/>
          <w:tab w:val="right" w:pos="7200"/>
          <w:tab w:val="right" w:pos="8559"/>
          <w:tab w:val="right" w:pos="999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 xml:space="preserve">Cost </w:t>
      </w:r>
      <w:r w:rsidR="00E83534" w:rsidRPr="00846421">
        <w:rPr>
          <w:rFonts w:ascii="Liberation Sans" w:hAnsi="Liberation Sans" w:cs="Liberation Sans"/>
        </w:rPr>
        <w:t>of goods available for sale</w:t>
      </w:r>
      <w:r w:rsidR="00E83534" w:rsidRPr="00846421">
        <w:rPr>
          <w:rFonts w:ascii="Liberation Sans" w:hAnsi="Liberation Sans" w:cs="Liberation Sans"/>
        </w:rPr>
        <w:tab/>
      </w:r>
      <w:r w:rsidR="00E83534" w:rsidRPr="00846421">
        <w:rPr>
          <w:rFonts w:ascii="Liberation Sans" w:hAnsi="Liberation Sans" w:cs="Liberation Sans"/>
        </w:rPr>
        <w:tab/>
      </w:r>
      <w:r w:rsidR="00E83534" w:rsidRPr="00846421">
        <w:rPr>
          <w:rFonts w:ascii="Liberation Sans" w:hAnsi="Liberation Sans" w:cs="Liberation Sans"/>
        </w:rPr>
        <w:tab/>
        <w:t>42</w:t>
      </w:r>
      <w:r w:rsidRPr="00846421">
        <w:rPr>
          <w:rFonts w:ascii="Liberation Sans" w:hAnsi="Liberation Sans" w:cs="Liberation Sans"/>
        </w:rPr>
        <w:t>0,000</w:t>
      </w:r>
    </w:p>
    <w:p w14:paraId="6B7B2FAA" w14:textId="77777777" w:rsidR="007956BF" w:rsidRPr="00846421" w:rsidRDefault="007956BF">
      <w:pPr>
        <w:pStyle w:val="BodyLarge"/>
        <w:tabs>
          <w:tab w:val="left" w:pos="720"/>
          <w:tab w:val="left" w:pos="1170"/>
          <w:tab w:val="left" w:pos="1710"/>
          <w:tab w:val="right" w:leader="dot" w:pos="5760"/>
          <w:tab w:val="right" w:pos="7200"/>
          <w:tab w:val="right" w:pos="8649"/>
          <w:tab w:val="right" w:pos="999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Inventory, December 31</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 xml:space="preserve"> </w:t>
      </w:r>
      <w:r w:rsidRPr="00846421">
        <w:rPr>
          <w:rFonts w:ascii="Liberation Sans" w:hAnsi="Liberation Sans" w:cs="Liberation Sans"/>
          <w:u w:val="single"/>
        </w:rPr>
        <w:t xml:space="preserve">  (41,000</w:t>
      </w:r>
      <w:r w:rsidRPr="00846421">
        <w:rPr>
          <w:rFonts w:ascii="Liberation Sans" w:hAnsi="Liberation Sans" w:cs="Liberation Sans"/>
        </w:rPr>
        <w:t>)</w:t>
      </w:r>
    </w:p>
    <w:p w14:paraId="6B7B2FAB" w14:textId="77777777" w:rsidR="007956BF" w:rsidRPr="00846421" w:rsidRDefault="007956BF">
      <w:pPr>
        <w:pStyle w:val="BodyLarge"/>
        <w:tabs>
          <w:tab w:val="left" w:pos="720"/>
          <w:tab w:val="left" w:pos="1170"/>
          <w:tab w:val="left" w:pos="1710"/>
          <w:tab w:val="right" w:leader="dot" w:pos="5760"/>
          <w:tab w:val="right" w:pos="7200"/>
          <w:tab w:val="right" w:pos="8640"/>
          <w:tab w:val="right" w:pos="999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Cost of goods sold</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00E83534" w:rsidRPr="00846421">
        <w:rPr>
          <w:rFonts w:ascii="Liberation Sans" w:hAnsi="Liberation Sans" w:cs="Liberation Sans"/>
          <w:u w:val="single"/>
        </w:rPr>
        <w:t xml:space="preserve">  37</w:t>
      </w:r>
      <w:r w:rsidRPr="00846421">
        <w:rPr>
          <w:rFonts w:ascii="Liberation Sans" w:hAnsi="Liberation Sans" w:cs="Liberation Sans"/>
          <w:u w:val="single"/>
        </w:rPr>
        <w:t>9,000</w:t>
      </w:r>
    </w:p>
    <w:p w14:paraId="6B7B2FAC" w14:textId="77777777" w:rsidR="007956BF" w:rsidRPr="00846421" w:rsidRDefault="007956BF">
      <w:pPr>
        <w:pStyle w:val="BodyLarge"/>
        <w:tabs>
          <w:tab w:val="left" w:pos="720"/>
          <w:tab w:val="left" w:pos="1170"/>
          <w:tab w:val="left" w:pos="1710"/>
          <w:tab w:val="right" w:leader="dot" w:pos="5760"/>
          <w:tab w:val="right" w:pos="7200"/>
          <w:tab w:val="right" w:pos="8640"/>
          <w:tab w:val="right" w:pos="999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t>Gross profit</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00E83534" w:rsidRPr="00846421">
        <w:rPr>
          <w:rFonts w:ascii="Liberation Sans" w:hAnsi="Liberation Sans" w:cs="Liberation Sans"/>
          <w:u w:val="double"/>
        </w:rPr>
        <w:t>$25</w:t>
      </w:r>
      <w:r w:rsidRPr="00846421">
        <w:rPr>
          <w:rFonts w:ascii="Liberation Sans" w:hAnsi="Liberation Sans" w:cs="Liberation Sans"/>
          <w:u w:val="double"/>
        </w:rPr>
        <w:t>2,000</w:t>
      </w:r>
    </w:p>
    <w:p w14:paraId="6B7B2FAD" w14:textId="77777777" w:rsidR="007956BF" w:rsidRPr="00846421" w:rsidRDefault="007956BF">
      <w:pPr>
        <w:pStyle w:val="BodyLarge"/>
        <w:tabs>
          <w:tab w:val="left" w:pos="600"/>
          <w:tab w:val="left" w:pos="1200"/>
          <w:tab w:val="left" w:pos="2160"/>
          <w:tab w:val="right" w:leader="dot" w:pos="6780"/>
          <w:tab w:val="right" w:pos="8340"/>
          <w:tab w:val="right" w:pos="9940"/>
        </w:tabs>
        <w:rPr>
          <w:rFonts w:ascii="Liberation Sans" w:hAnsi="Liberation Sans" w:cs="Liberation Sans"/>
        </w:rPr>
      </w:pPr>
    </w:p>
    <w:p w14:paraId="6B7B2FAE" w14:textId="77777777" w:rsidR="007956BF" w:rsidRPr="00846421" w:rsidRDefault="00E83534">
      <w:pPr>
        <w:pStyle w:val="BodyLarge"/>
        <w:tabs>
          <w:tab w:val="left" w:pos="720"/>
          <w:tab w:val="left" w:pos="1200"/>
          <w:tab w:val="left" w:pos="2160"/>
          <w:tab w:val="right" w:leader="dot" w:pos="6780"/>
          <w:tab w:val="right" w:pos="8340"/>
          <w:tab w:val="right" w:pos="9940"/>
        </w:tabs>
        <w:rPr>
          <w:rFonts w:ascii="Liberation Sans" w:hAnsi="Liberation Sans" w:cs="Liberation Sans"/>
        </w:rPr>
      </w:pPr>
      <w:r w:rsidRPr="00846421">
        <w:rPr>
          <w:rFonts w:ascii="Liberation Sans" w:hAnsi="Liberation Sans" w:cs="Liberation Sans"/>
        </w:rPr>
        <w:t>(b)</w:t>
      </w:r>
      <w:r w:rsidRPr="00846421">
        <w:rPr>
          <w:rFonts w:ascii="Liberation Sans" w:hAnsi="Liberation Sans" w:cs="Liberation Sans"/>
        </w:rPr>
        <w:tab/>
        <w:t>Gross profit $25</w:t>
      </w:r>
      <w:r w:rsidR="007956BF" w:rsidRPr="00846421">
        <w:rPr>
          <w:rFonts w:ascii="Liberation Sans" w:hAnsi="Liberation Sans" w:cs="Liberation Sans"/>
        </w:rPr>
        <w:t>2,000 – Operating expenses = Net income $120,000.</w:t>
      </w:r>
    </w:p>
    <w:p w14:paraId="6B7B2FAF" w14:textId="77777777" w:rsidR="007956BF" w:rsidRPr="00846421" w:rsidRDefault="00E83534">
      <w:pPr>
        <w:pStyle w:val="BodyLarge"/>
        <w:tabs>
          <w:tab w:val="left" w:pos="720"/>
          <w:tab w:val="left" w:pos="1200"/>
          <w:tab w:val="left" w:pos="2160"/>
          <w:tab w:val="right" w:leader="dot" w:pos="6780"/>
          <w:tab w:val="right" w:pos="8340"/>
          <w:tab w:val="right" w:pos="9940"/>
        </w:tabs>
        <w:rPr>
          <w:rFonts w:ascii="Liberation Sans" w:hAnsi="Liberation Sans" w:cs="Liberation Sans"/>
        </w:rPr>
      </w:pPr>
      <w:r w:rsidRPr="00846421">
        <w:rPr>
          <w:rFonts w:ascii="Liberation Sans" w:hAnsi="Liberation Sans" w:cs="Liberation Sans"/>
        </w:rPr>
        <w:tab/>
        <w:t>Operating expenses = $13</w:t>
      </w:r>
      <w:r w:rsidR="007956BF" w:rsidRPr="00846421">
        <w:rPr>
          <w:rFonts w:ascii="Liberation Sans" w:hAnsi="Liberation Sans" w:cs="Liberation Sans"/>
        </w:rPr>
        <w:t>2,000.</w:t>
      </w:r>
    </w:p>
    <w:p w14:paraId="6B7B2FB0" w14:textId="77777777" w:rsidR="00A40A32" w:rsidRPr="00846421" w:rsidRDefault="00E83534">
      <w:pPr>
        <w:pStyle w:val="BodyLarge"/>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p>
    <w:p w14:paraId="6B7B2FB1" w14:textId="77777777" w:rsidR="00A40A32" w:rsidRPr="00846421" w:rsidRDefault="00A40A32">
      <w:pPr>
        <w:pStyle w:val="BodyLarge"/>
        <w:rPr>
          <w:rFonts w:ascii="Liberation Sans" w:hAnsi="Liberation Sans" w:cs="Liberation Sans"/>
        </w:rPr>
      </w:pPr>
    </w:p>
    <w:p w14:paraId="6B7B2FB2" w14:textId="77777777" w:rsidR="00A40A32" w:rsidRPr="00846421" w:rsidRDefault="00A40A32">
      <w:pPr>
        <w:pStyle w:val="BodyLarge"/>
        <w:rPr>
          <w:rFonts w:ascii="Liberation Sans" w:hAnsi="Liberation Sans" w:cs="Liberation Sans"/>
        </w:rPr>
      </w:pPr>
    </w:p>
    <w:p w14:paraId="6B7B2FB3" w14:textId="77777777" w:rsidR="00A40A32" w:rsidRPr="00846421" w:rsidRDefault="00A40A32">
      <w:pPr>
        <w:pStyle w:val="BodyLarge"/>
        <w:rPr>
          <w:rFonts w:ascii="Liberation Sans" w:hAnsi="Liberation Sans" w:cs="Liberation Sans"/>
        </w:rPr>
      </w:pPr>
    </w:p>
    <w:p w14:paraId="6B7B2FB4" w14:textId="77777777" w:rsidR="00A40A32" w:rsidRPr="00846421" w:rsidRDefault="00A40A32">
      <w:pPr>
        <w:pStyle w:val="BodyLarge"/>
        <w:rPr>
          <w:rFonts w:ascii="Liberation Sans" w:hAnsi="Liberation Sans" w:cs="Liberation Sans"/>
        </w:rPr>
      </w:pPr>
    </w:p>
    <w:p w14:paraId="6B7B2FB5" w14:textId="77777777" w:rsidR="00A40A32" w:rsidRPr="00846421" w:rsidRDefault="00A40A32">
      <w:pPr>
        <w:pStyle w:val="BodyLarge"/>
        <w:rPr>
          <w:rFonts w:ascii="Liberation Sans" w:hAnsi="Liberation Sans" w:cs="Liberation Sans"/>
        </w:rPr>
      </w:pPr>
    </w:p>
    <w:p w14:paraId="6B7B2FB6" w14:textId="77777777" w:rsidR="00A40A32" w:rsidRPr="00846421" w:rsidRDefault="00A40A32">
      <w:pPr>
        <w:pStyle w:val="BodyLarge"/>
        <w:rPr>
          <w:rFonts w:ascii="Liberation Sans" w:hAnsi="Liberation Sans" w:cs="Liberation Sans"/>
        </w:rPr>
      </w:pPr>
    </w:p>
    <w:p w14:paraId="6B7B2FB7" w14:textId="77777777" w:rsidR="00A40A32" w:rsidRPr="00846421" w:rsidRDefault="00A40A32">
      <w:pPr>
        <w:pStyle w:val="BodyLarge"/>
        <w:rPr>
          <w:rFonts w:ascii="Liberation Sans" w:hAnsi="Liberation Sans" w:cs="Liberation Sans"/>
        </w:rPr>
      </w:pPr>
    </w:p>
    <w:p w14:paraId="6B7B2FB8" w14:textId="77777777" w:rsidR="00A40A32" w:rsidRDefault="00A40A32">
      <w:pPr>
        <w:pStyle w:val="BodyLarge"/>
        <w:rPr>
          <w:rFonts w:ascii="Liberation Sans" w:hAnsi="Liberation Sans" w:cs="Liberation Sans"/>
        </w:rPr>
      </w:pPr>
    </w:p>
    <w:p w14:paraId="6B7B2FB9" w14:textId="77777777" w:rsidR="0074213A" w:rsidRPr="00846421" w:rsidRDefault="0074213A">
      <w:pPr>
        <w:pStyle w:val="BodyLarge"/>
        <w:rPr>
          <w:rFonts w:ascii="Liberation Sans" w:hAnsi="Liberation Sans" w:cs="Liberation Sans"/>
        </w:rPr>
      </w:pPr>
    </w:p>
    <w:p w14:paraId="6B7B2FBA" w14:textId="77777777" w:rsidR="007956BF" w:rsidRPr="00846421" w:rsidRDefault="00E83534">
      <w:pPr>
        <w:pStyle w:val="BodyLarge"/>
        <w:rPr>
          <w:rFonts w:ascii="Liberation Sans" w:hAnsi="Liberation Sans" w:cs="Liberation Sans"/>
        </w:rPr>
      </w:pPr>
      <w:r w:rsidRPr="00846421">
        <w:rPr>
          <w:rFonts w:ascii="Liberation Sans" w:hAnsi="Liberation Sans" w:cs="Liberation Sans"/>
        </w:rPr>
        <w:lastRenderedPageBreak/>
        <w:t>*EXERCISE 5-19</w:t>
      </w:r>
      <w:r w:rsidR="007956BF" w:rsidRPr="00846421">
        <w:rPr>
          <w:rFonts w:ascii="Liberation Sans" w:hAnsi="Liberation Sans" w:cs="Liberation Sans"/>
        </w:rPr>
        <w:t>B</w:t>
      </w:r>
    </w:p>
    <w:p w14:paraId="6B7B2FBB" w14:textId="77777777" w:rsidR="007956BF" w:rsidRPr="00846421" w:rsidRDefault="007956BF">
      <w:pPr>
        <w:pStyle w:val="BodyLarge"/>
        <w:rPr>
          <w:rFonts w:ascii="Liberation Sans" w:hAnsi="Liberation Sans" w:cs="Liberation Sans"/>
        </w:rPr>
      </w:pPr>
    </w:p>
    <w:tbl>
      <w:tblPr>
        <w:tblW w:w="0" w:type="auto"/>
        <w:tblInd w:w="8" w:type="dxa"/>
        <w:tblLayout w:type="fixed"/>
        <w:tblCellMar>
          <w:left w:w="0" w:type="dxa"/>
          <w:right w:w="0" w:type="dxa"/>
        </w:tblCellMar>
        <w:tblLook w:val="0000" w:firstRow="0" w:lastRow="0" w:firstColumn="0" w:lastColumn="0" w:noHBand="0" w:noVBand="0"/>
      </w:tblPr>
      <w:tblGrid>
        <w:gridCol w:w="4140"/>
        <w:gridCol w:w="450"/>
        <w:gridCol w:w="5490"/>
      </w:tblGrid>
      <w:tr w:rsidR="007956BF" w:rsidRPr="00846421" w14:paraId="6B7B2FC3" w14:textId="77777777">
        <w:trPr>
          <w:cantSplit/>
        </w:trPr>
        <w:tc>
          <w:tcPr>
            <w:tcW w:w="4140" w:type="dxa"/>
          </w:tcPr>
          <w:p w14:paraId="6B7B2FBC" w14:textId="77777777" w:rsidR="007956BF" w:rsidRPr="00846421" w:rsidRDefault="007956BF">
            <w:pPr>
              <w:pStyle w:val="BodyLarge"/>
              <w:tabs>
                <w:tab w:val="left" w:pos="540"/>
                <w:tab w:val="left" w:pos="1710"/>
              </w:tabs>
              <w:spacing w:after="60" w:line="280" w:lineRule="exact"/>
              <w:ind w:right="90"/>
              <w:rPr>
                <w:rFonts w:ascii="Liberation Sans" w:hAnsi="Liberation Sans" w:cs="Liberation Sans"/>
              </w:rPr>
            </w:pPr>
            <w:r w:rsidRPr="00846421">
              <w:rPr>
                <w:rFonts w:ascii="Liberation Sans" w:hAnsi="Liberation Sans" w:cs="Liberation Sans"/>
              </w:rPr>
              <w:t>(a)</w:t>
            </w:r>
            <w:r w:rsidRPr="00846421">
              <w:rPr>
                <w:rFonts w:ascii="Liberation Sans" w:hAnsi="Liberation Sans" w:cs="Liberation Sans"/>
              </w:rPr>
              <w:tab/>
              <w:t>$2,050</w:t>
            </w:r>
            <w:r w:rsidRPr="00846421">
              <w:rPr>
                <w:rFonts w:ascii="Liberation Sans" w:hAnsi="Liberation Sans" w:cs="Liberation Sans"/>
              </w:rPr>
              <w:tab/>
              <w:t>($2,100 – $     50)</w:t>
            </w:r>
          </w:p>
          <w:p w14:paraId="6B7B2FBD" w14:textId="77777777" w:rsidR="007956BF" w:rsidRPr="00846421" w:rsidRDefault="007956BF">
            <w:pPr>
              <w:pStyle w:val="BodyLarge"/>
              <w:tabs>
                <w:tab w:val="left" w:pos="540"/>
                <w:tab w:val="left" w:pos="1710"/>
              </w:tabs>
              <w:spacing w:after="60" w:line="280" w:lineRule="exact"/>
              <w:ind w:right="90"/>
              <w:rPr>
                <w:rFonts w:ascii="Liberation Sans" w:hAnsi="Liberation Sans" w:cs="Liberation Sans"/>
              </w:rPr>
            </w:pPr>
            <w:r w:rsidRPr="00846421">
              <w:rPr>
                <w:rFonts w:ascii="Liberation Sans" w:hAnsi="Liberation Sans" w:cs="Liberation Sans"/>
              </w:rPr>
              <w:t>(b)</w:t>
            </w:r>
            <w:r w:rsidRPr="00846421">
              <w:rPr>
                <w:rFonts w:ascii="Liberation Sans" w:hAnsi="Liberation Sans" w:cs="Liberation Sans"/>
              </w:rPr>
              <w:tab/>
              <w:t>$2,120</w:t>
            </w:r>
            <w:r w:rsidRPr="00846421">
              <w:rPr>
                <w:rFonts w:ascii="Liberation Sans" w:hAnsi="Liberation Sans" w:cs="Liberation Sans"/>
              </w:rPr>
              <w:tab/>
              <w:t>($2,050 + $     70)</w:t>
            </w:r>
          </w:p>
          <w:p w14:paraId="6B7B2FBE" w14:textId="77777777" w:rsidR="007956BF" w:rsidRPr="00846421" w:rsidRDefault="007956BF">
            <w:pPr>
              <w:pStyle w:val="BodyLarge"/>
              <w:tabs>
                <w:tab w:val="left" w:pos="540"/>
                <w:tab w:val="left" w:pos="1710"/>
              </w:tabs>
              <w:spacing w:after="60" w:line="280" w:lineRule="exact"/>
              <w:ind w:right="90"/>
              <w:rPr>
                <w:rFonts w:ascii="Liberation Sans" w:hAnsi="Liberation Sans" w:cs="Liberation Sans"/>
                <w:sz w:val="24"/>
              </w:rPr>
            </w:pPr>
            <w:r w:rsidRPr="00846421">
              <w:rPr>
                <w:rFonts w:ascii="Liberation Sans" w:hAnsi="Liberation Sans" w:cs="Liberation Sans"/>
              </w:rPr>
              <w:t>(c)</w:t>
            </w:r>
            <w:r w:rsidRPr="00846421">
              <w:rPr>
                <w:rFonts w:ascii="Liberation Sans" w:hAnsi="Liberation Sans" w:cs="Liberation Sans"/>
              </w:rPr>
              <w:tab/>
              <w:t>$2,020</w:t>
            </w:r>
            <w:r w:rsidRPr="00846421">
              <w:rPr>
                <w:rFonts w:ascii="Liberation Sans" w:hAnsi="Liberation Sans" w:cs="Liberation Sans"/>
              </w:rPr>
              <w:tab/>
              <w:t>($2,320 – $   300)</w:t>
            </w:r>
          </w:p>
        </w:tc>
        <w:tc>
          <w:tcPr>
            <w:tcW w:w="450" w:type="dxa"/>
          </w:tcPr>
          <w:p w14:paraId="6B7B2FBF" w14:textId="77777777" w:rsidR="007956BF" w:rsidRPr="00846421" w:rsidRDefault="007956BF">
            <w:pPr>
              <w:pStyle w:val="BodyLarge"/>
              <w:tabs>
                <w:tab w:val="left" w:pos="540"/>
                <w:tab w:val="left" w:pos="1710"/>
              </w:tabs>
              <w:spacing w:after="60" w:line="280" w:lineRule="exact"/>
              <w:rPr>
                <w:rFonts w:ascii="Liberation Sans" w:hAnsi="Liberation Sans" w:cs="Liberation Sans"/>
                <w:sz w:val="24"/>
              </w:rPr>
            </w:pPr>
          </w:p>
        </w:tc>
        <w:tc>
          <w:tcPr>
            <w:tcW w:w="5490" w:type="dxa"/>
          </w:tcPr>
          <w:p w14:paraId="6B7B2FC0" w14:textId="77777777" w:rsidR="007956BF" w:rsidRPr="00846421" w:rsidRDefault="007956BF">
            <w:pPr>
              <w:pStyle w:val="BodyLarge"/>
              <w:tabs>
                <w:tab w:val="left" w:pos="540"/>
                <w:tab w:val="left" w:pos="1836"/>
              </w:tabs>
              <w:spacing w:after="60" w:line="280" w:lineRule="exact"/>
              <w:rPr>
                <w:rFonts w:ascii="Liberation Sans" w:hAnsi="Liberation Sans" w:cs="Liberation Sans"/>
              </w:rPr>
            </w:pPr>
            <w:r w:rsidRPr="00846421">
              <w:rPr>
                <w:rFonts w:ascii="Liberation Sans" w:hAnsi="Liberation Sans" w:cs="Liberation Sans"/>
              </w:rPr>
              <w:t>(g)</w:t>
            </w:r>
            <w:r w:rsidRPr="00846421">
              <w:rPr>
                <w:rFonts w:ascii="Liberation Sans" w:hAnsi="Liberation Sans" w:cs="Liberation Sans"/>
              </w:rPr>
              <w:tab/>
              <w:t>$  3,250</w:t>
            </w:r>
            <w:r w:rsidRPr="00846421">
              <w:rPr>
                <w:rFonts w:ascii="Liberation Sans" w:hAnsi="Liberation Sans" w:cs="Liberation Sans"/>
              </w:rPr>
              <w:tab/>
              <w:t>($     150 + $  3,100)</w:t>
            </w:r>
          </w:p>
          <w:p w14:paraId="6B7B2FC1" w14:textId="77777777" w:rsidR="007956BF" w:rsidRPr="00846421" w:rsidRDefault="007956BF">
            <w:pPr>
              <w:pStyle w:val="BodyLarge"/>
              <w:tabs>
                <w:tab w:val="left" w:pos="540"/>
                <w:tab w:val="left" w:pos="1836"/>
              </w:tabs>
              <w:spacing w:after="60" w:line="280" w:lineRule="exact"/>
              <w:rPr>
                <w:rFonts w:ascii="Liberation Sans" w:hAnsi="Liberation Sans" w:cs="Liberation Sans"/>
              </w:rPr>
            </w:pPr>
            <w:r w:rsidRPr="00846421">
              <w:rPr>
                <w:rFonts w:ascii="Liberation Sans" w:hAnsi="Liberation Sans" w:cs="Liberation Sans"/>
              </w:rPr>
              <w:t>(h)</w:t>
            </w:r>
            <w:r w:rsidRPr="00846421">
              <w:rPr>
                <w:rFonts w:ascii="Liberation Sans" w:hAnsi="Liberation Sans" w:cs="Liberation Sans"/>
              </w:rPr>
              <w:tab/>
              <w:t>$     150</w:t>
            </w:r>
            <w:r w:rsidRPr="00846421">
              <w:rPr>
                <w:rFonts w:ascii="Liberation Sans" w:hAnsi="Liberation Sans" w:cs="Liberation Sans"/>
              </w:rPr>
              <w:tab/>
              <w:t>($  3,250 – $  3,100)</w:t>
            </w:r>
          </w:p>
          <w:p w14:paraId="6B7B2FC2" w14:textId="77777777" w:rsidR="007956BF" w:rsidRPr="00846421" w:rsidRDefault="007956BF">
            <w:pPr>
              <w:pStyle w:val="BodyLarge"/>
              <w:tabs>
                <w:tab w:val="left" w:pos="540"/>
                <w:tab w:val="left" w:pos="1836"/>
              </w:tabs>
              <w:spacing w:after="60" w:line="280" w:lineRule="exact"/>
              <w:rPr>
                <w:rFonts w:ascii="Liberation Sans" w:hAnsi="Liberation Sans" w:cs="Liberation Sans"/>
                <w:sz w:val="24"/>
              </w:rPr>
            </w:pPr>
            <w:r w:rsidRPr="00846421">
              <w:rPr>
                <w:rFonts w:ascii="Liberation Sans" w:hAnsi="Liberation Sans" w:cs="Liberation Sans"/>
              </w:rPr>
              <w:t>(i)</w:t>
            </w:r>
            <w:r w:rsidRPr="00846421">
              <w:rPr>
                <w:rFonts w:ascii="Liberation Sans" w:hAnsi="Liberation Sans" w:cs="Liberation Sans"/>
              </w:rPr>
              <w:tab/>
              <w:t>$  3,750</w:t>
            </w:r>
            <w:r w:rsidRPr="00846421">
              <w:rPr>
                <w:rFonts w:ascii="Liberation Sans" w:hAnsi="Liberation Sans" w:cs="Liberation Sans"/>
              </w:rPr>
              <w:tab/>
              <w:t>($     500 + $  3,250)</w:t>
            </w:r>
          </w:p>
        </w:tc>
      </w:tr>
      <w:tr w:rsidR="007956BF" w:rsidRPr="00846421" w14:paraId="6B7B2FCB" w14:textId="77777777">
        <w:trPr>
          <w:cantSplit/>
          <w:trHeight w:val="981"/>
        </w:trPr>
        <w:tc>
          <w:tcPr>
            <w:tcW w:w="4140" w:type="dxa"/>
          </w:tcPr>
          <w:p w14:paraId="6B7B2FC4" w14:textId="77777777" w:rsidR="007956BF" w:rsidRPr="00846421" w:rsidRDefault="007956BF">
            <w:pPr>
              <w:pStyle w:val="BodyLarge"/>
              <w:tabs>
                <w:tab w:val="left" w:pos="540"/>
                <w:tab w:val="left" w:pos="1710"/>
              </w:tabs>
              <w:spacing w:after="60" w:line="280" w:lineRule="exact"/>
              <w:rPr>
                <w:rFonts w:ascii="Liberation Sans" w:hAnsi="Liberation Sans" w:cs="Liberation Sans"/>
              </w:rPr>
            </w:pPr>
            <w:r w:rsidRPr="00846421">
              <w:rPr>
                <w:rFonts w:ascii="Liberation Sans" w:hAnsi="Liberation Sans" w:cs="Liberation Sans"/>
              </w:rPr>
              <w:t>(d)</w:t>
            </w:r>
            <w:r w:rsidRPr="00846421">
              <w:rPr>
                <w:rFonts w:ascii="Liberation Sans" w:hAnsi="Liberation Sans" w:cs="Liberation Sans"/>
              </w:rPr>
              <w:tab/>
              <w:t>$     40</w:t>
            </w:r>
            <w:r w:rsidRPr="00846421">
              <w:rPr>
                <w:rFonts w:ascii="Liberation Sans" w:hAnsi="Liberation Sans" w:cs="Liberation Sans"/>
              </w:rPr>
              <w:tab/>
              <w:t>($1,100 – $1,060)</w:t>
            </w:r>
          </w:p>
          <w:p w14:paraId="6B7B2FC5" w14:textId="77777777" w:rsidR="007956BF" w:rsidRPr="00846421" w:rsidRDefault="007956BF">
            <w:pPr>
              <w:pStyle w:val="BodyLarge"/>
              <w:tabs>
                <w:tab w:val="left" w:pos="540"/>
                <w:tab w:val="left" w:pos="1710"/>
              </w:tabs>
              <w:spacing w:after="60" w:line="280" w:lineRule="exact"/>
              <w:rPr>
                <w:rFonts w:ascii="Liberation Sans" w:hAnsi="Liberation Sans" w:cs="Liberation Sans"/>
              </w:rPr>
            </w:pPr>
            <w:r w:rsidRPr="00846421">
              <w:rPr>
                <w:rFonts w:ascii="Liberation Sans" w:hAnsi="Liberation Sans" w:cs="Liberation Sans"/>
              </w:rPr>
              <w:t>(e)</w:t>
            </w:r>
            <w:r w:rsidRPr="00846421">
              <w:rPr>
                <w:rFonts w:ascii="Liberation Sans" w:hAnsi="Liberation Sans" w:cs="Liberation Sans"/>
              </w:rPr>
              <w:tab/>
              <w:t>$     60</w:t>
            </w:r>
            <w:r w:rsidRPr="00846421">
              <w:rPr>
                <w:rFonts w:ascii="Liberation Sans" w:hAnsi="Liberation Sans" w:cs="Liberation Sans"/>
              </w:rPr>
              <w:tab/>
              <w:t>($1,120 – $1,060)</w:t>
            </w:r>
          </w:p>
          <w:p w14:paraId="6B7B2FC6" w14:textId="77777777" w:rsidR="007956BF" w:rsidRPr="00846421" w:rsidRDefault="007956BF">
            <w:pPr>
              <w:pStyle w:val="BodyLarge"/>
              <w:tabs>
                <w:tab w:val="left" w:pos="540"/>
                <w:tab w:val="left" w:pos="1710"/>
              </w:tabs>
              <w:spacing w:after="60" w:line="280" w:lineRule="exact"/>
              <w:ind w:left="18" w:right="45"/>
              <w:rPr>
                <w:rFonts w:ascii="Liberation Sans" w:hAnsi="Liberation Sans" w:cs="Liberation Sans"/>
                <w:sz w:val="24"/>
              </w:rPr>
            </w:pPr>
            <w:r w:rsidRPr="00846421">
              <w:rPr>
                <w:rFonts w:ascii="Liberation Sans" w:hAnsi="Liberation Sans" w:cs="Liberation Sans"/>
              </w:rPr>
              <w:t>(f)</w:t>
            </w:r>
            <w:r w:rsidRPr="00846421">
              <w:rPr>
                <w:rFonts w:ascii="Liberation Sans" w:hAnsi="Liberation Sans" w:cs="Liberation Sans"/>
              </w:rPr>
              <w:tab/>
              <w:t>$   130</w:t>
            </w:r>
            <w:r w:rsidRPr="00846421">
              <w:rPr>
                <w:rFonts w:ascii="Liberation Sans" w:hAnsi="Liberation Sans" w:cs="Liberation Sans"/>
              </w:rPr>
              <w:tab/>
              <w:t>($1,220 – $1,090)</w:t>
            </w:r>
          </w:p>
        </w:tc>
        <w:tc>
          <w:tcPr>
            <w:tcW w:w="450" w:type="dxa"/>
          </w:tcPr>
          <w:p w14:paraId="6B7B2FC7" w14:textId="77777777" w:rsidR="007956BF" w:rsidRPr="00846421" w:rsidRDefault="007956BF">
            <w:pPr>
              <w:pStyle w:val="BodyLarge"/>
              <w:tabs>
                <w:tab w:val="left" w:pos="540"/>
                <w:tab w:val="left" w:pos="1710"/>
              </w:tabs>
              <w:spacing w:after="60" w:line="280" w:lineRule="exact"/>
              <w:rPr>
                <w:rFonts w:ascii="Liberation Sans" w:hAnsi="Liberation Sans" w:cs="Liberation Sans"/>
                <w:sz w:val="24"/>
              </w:rPr>
            </w:pPr>
          </w:p>
        </w:tc>
        <w:tc>
          <w:tcPr>
            <w:tcW w:w="5490" w:type="dxa"/>
          </w:tcPr>
          <w:p w14:paraId="6B7B2FC8" w14:textId="77777777" w:rsidR="007956BF" w:rsidRPr="00846421" w:rsidRDefault="007956BF">
            <w:pPr>
              <w:pStyle w:val="BodyLarge"/>
              <w:tabs>
                <w:tab w:val="left" w:pos="540"/>
                <w:tab w:val="left" w:pos="1836"/>
              </w:tabs>
              <w:spacing w:after="60" w:line="280" w:lineRule="exact"/>
              <w:rPr>
                <w:rFonts w:ascii="Liberation Sans" w:hAnsi="Liberation Sans" w:cs="Liberation Sans"/>
              </w:rPr>
            </w:pPr>
            <w:r w:rsidRPr="00846421">
              <w:rPr>
                <w:rFonts w:ascii="Liberation Sans" w:hAnsi="Liberation Sans" w:cs="Liberation Sans"/>
              </w:rPr>
              <w:t>(j)</w:t>
            </w:r>
            <w:r w:rsidRPr="00846421">
              <w:rPr>
                <w:rFonts w:ascii="Liberation Sans" w:hAnsi="Liberation Sans" w:cs="Liberation Sans"/>
              </w:rPr>
              <w:tab/>
              <w:t>$     790</w:t>
            </w:r>
            <w:r w:rsidRPr="00846421">
              <w:rPr>
                <w:rFonts w:ascii="Liberation Sans" w:hAnsi="Liberation Sans" w:cs="Liberation Sans"/>
              </w:rPr>
              <w:tab/>
              <w:t>($12,200 – $11,410 from (I))</w:t>
            </w:r>
          </w:p>
          <w:p w14:paraId="6B7B2FC9" w14:textId="77777777" w:rsidR="007956BF" w:rsidRPr="00846421" w:rsidRDefault="007956BF">
            <w:pPr>
              <w:pStyle w:val="BodyLarge"/>
              <w:tabs>
                <w:tab w:val="left" w:pos="540"/>
                <w:tab w:val="left" w:pos="1836"/>
              </w:tabs>
              <w:spacing w:after="60" w:line="280" w:lineRule="exact"/>
              <w:rPr>
                <w:rFonts w:ascii="Liberation Sans" w:hAnsi="Liberation Sans" w:cs="Liberation Sans"/>
              </w:rPr>
            </w:pPr>
            <w:r w:rsidRPr="00846421">
              <w:rPr>
                <w:rFonts w:ascii="Liberation Sans" w:hAnsi="Liberation Sans" w:cs="Liberation Sans"/>
              </w:rPr>
              <w:t>(k)</w:t>
            </w:r>
            <w:r w:rsidRPr="00846421">
              <w:rPr>
                <w:rFonts w:ascii="Liberation Sans" w:hAnsi="Liberation Sans" w:cs="Liberation Sans"/>
              </w:rPr>
              <w:tab/>
              <w:t>$     400</w:t>
            </w:r>
            <w:r w:rsidRPr="00846421">
              <w:rPr>
                <w:rFonts w:ascii="Liberation Sans" w:hAnsi="Liberation Sans" w:cs="Liberation Sans"/>
              </w:rPr>
              <w:tab/>
              <w:t>($11,200 – $10,800)</w:t>
            </w:r>
          </w:p>
          <w:p w14:paraId="6B7B2FCA" w14:textId="77777777" w:rsidR="007956BF" w:rsidRPr="00846421" w:rsidRDefault="007956BF">
            <w:pPr>
              <w:pStyle w:val="BodyLarge"/>
              <w:tabs>
                <w:tab w:val="left" w:pos="540"/>
                <w:tab w:val="left" w:pos="1836"/>
              </w:tabs>
              <w:spacing w:after="60" w:line="280" w:lineRule="exact"/>
              <w:rPr>
                <w:rFonts w:ascii="Liberation Sans" w:hAnsi="Liberation Sans" w:cs="Liberation Sans"/>
                <w:sz w:val="24"/>
              </w:rPr>
            </w:pPr>
            <w:r w:rsidRPr="00846421">
              <w:rPr>
                <w:rFonts w:ascii="Liberation Sans" w:hAnsi="Liberation Sans" w:cs="Liberation Sans"/>
              </w:rPr>
              <w:t>(l)</w:t>
            </w:r>
            <w:r w:rsidRPr="00846421">
              <w:rPr>
                <w:rFonts w:ascii="Liberation Sans" w:hAnsi="Liberation Sans" w:cs="Liberation Sans"/>
              </w:rPr>
              <w:tab/>
              <w:t>$11,410</w:t>
            </w:r>
            <w:r w:rsidRPr="00846421">
              <w:rPr>
                <w:rFonts w:ascii="Liberation Sans" w:hAnsi="Liberation Sans" w:cs="Liberation Sans"/>
              </w:rPr>
              <w:tab/>
              <w:t>($10,800 + $     610)</w:t>
            </w:r>
          </w:p>
        </w:tc>
      </w:tr>
    </w:tbl>
    <w:p w14:paraId="6B7B2FCC" w14:textId="77777777" w:rsidR="007956BF" w:rsidRPr="00846421" w:rsidRDefault="007956BF">
      <w:pPr>
        <w:pStyle w:val="BodyLarge"/>
        <w:rPr>
          <w:rFonts w:ascii="Liberation Sans" w:hAnsi="Liberation Sans" w:cs="Liberation Sans"/>
        </w:rPr>
      </w:pPr>
    </w:p>
    <w:p w14:paraId="6B7B2FCD" w14:textId="77777777" w:rsidR="007956BF" w:rsidRPr="00846421" w:rsidRDefault="007956BF">
      <w:pPr>
        <w:pStyle w:val="BodyLarge"/>
        <w:rPr>
          <w:rFonts w:ascii="Liberation Sans" w:hAnsi="Liberation Sans" w:cs="Liberation Sans"/>
        </w:rPr>
      </w:pPr>
    </w:p>
    <w:p w14:paraId="6B7B2FCE" w14:textId="77777777" w:rsidR="007956BF" w:rsidRPr="00846421" w:rsidRDefault="00E83534">
      <w:pPr>
        <w:pStyle w:val="BodyLarge"/>
        <w:rPr>
          <w:rFonts w:ascii="Liberation Sans" w:hAnsi="Liberation Sans" w:cs="Liberation Sans"/>
        </w:rPr>
      </w:pPr>
      <w:r w:rsidRPr="00846421">
        <w:rPr>
          <w:rFonts w:ascii="Liberation Sans" w:hAnsi="Liberation Sans" w:cs="Liberation Sans"/>
        </w:rPr>
        <w:t>*EXERCISE 5-20</w:t>
      </w:r>
      <w:r w:rsidR="007956BF" w:rsidRPr="00846421">
        <w:rPr>
          <w:rFonts w:ascii="Liberation Sans" w:hAnsi="Liberation Sans" w:cs="Liberation Sans"/>
        </w:rPr>
        <w:t>B</w:t>
      </w:r>
    </w:p>
    <w:p w14:paraId="6B7B2FCF" w14:textId="77777777" w:rsidR="007956BF" w:rsidRPr="00846421" w:rsidRDefault="007956BF">
      <w:pPr>
        <w:pStyle w:val="BodyLarge"/>
        <w:rPr>
          <w:rFonts w:ascii="Liberation Sans" w:hAnsi="Liberation Sans" w:cs="Liberation Sans"/>
        </w:rPr>
      </w:pPr>
    </w:p>
    <w:p w14:paraId="6B7B2FD0" w14:textId="77777777" w:rsidR="007956BF" w:rsidRPr="00846421" w:rsidRDefault="00E83534">
      <w:pPr>
        <w:pStyle w:val="BodyLarge"/>
        <w:tabs>
          <w:tab w:val="left" w:pos="600"/>
          <w:tab w:val="left" w:pos="1170"/>
          <w:tab w:val="right" w:pos="2160"/>
          <w:tab w:val="left" w:pos="2610"/>
          <w:tab w:val="left" w:pos="306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w:t>
      </w:r>
      <w:r w:rsidRPr="00846421">
        <w:rPr>
          <w:rFonts w:ascii="Liberation Sans" w:hAnsi="Liberation Sans" w:cs="Liberation Sans"/>
        </w:rPr>
        <w:tab/>
        <w:t>1.</w:t>
      </w:r>
      <w:r w:rsidRPr="00846421">
        <w:rPr>
          <w:rFonts w:ascii="Liberation Sans" w:hAnsi="Liberation Sans" w:cs="Liberation Sans"/>
        </w:rPr>
        <w:tab/>
        <w:t>April</w:t>
      </w:r>
      <w:r w:rsidRPr="00846421">
        <w:rPr>
          <w:rFonts w:ascii="Liberation Sans" w:hAnsi="Liberation Sans" w:cs="Liberation Sans"/>
        </w:rPr>
        <w:tab/>
        <w:t>5</w:t>
      </w:r>
      <w:r w:rsidRPr="00846421">
        <w:rPr>
          <w:rFonts w:ascii="Liberation Sans" w:hAnsi="Liberation Sans" w:cs="Liberation Sans"/>
        </w:rPr>
        <w:tab/>
        <w:t>Purchases</w:t>
      </w:r>
      <w:r w:rsidRPr="00846421">
        <w:rPr>
          <w:rFonts w:ascii="Liberation Sans" w:hAnsi="Liberation Sans" w:cs="Liberation Sans"/>
        </w:rPr>
        <w:tab/>
      </w:r>
      <w:r w:rsidRPr="00846421">
        <w:rPr>
          <w:rFonts w:ascii="Liberation Sans" w:hAnsi="Liberation Sans" w:cs="Liberation Sans"/>
        </w:rPr>
        <w:tab/>
        <w:t>30</w:t>
      </w:r>
      <w:r w:rsidR="007956BF" w:rsidRPr="00846421">
        <w:rPr>
          <w:rFonts w:ascii="Liberation Sans" w:hAnsi="Liberation Sans" w:cs="Liberation Sans"/>
        </w:rPr>
        <w:t>,000</w:t>
      </w:r>
    </w:p>
    <w:p w14:paraId="6B7B2FD1" w14:textId="77777777" w:rsidR="007956BF" w:rsidRPr="00846421" w:rsidRDefault="00E83534">
      <w:pPr>
        <w:pStyle w:val="BodyLarge"/>
        <w:tabs>
          <w:tab w:val="left" w:pos="600"/>
          <w:tab w:val="left" w:pos="1170"/>
          <w:tab w:val="right" w:pos="2160"/>
          <w:tab w:val="left" w:pos="2610"/>
          <w:tab w:val="left" w:pos="306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Accounts Payable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30</w:t>
      </w:r>
      <w:r w:rsidR="007956BF" w:rsidRPr="00846421">
        <w:rPr>
          <w:rFonts w:ascii="Liberation Sans" w:hAnsi="Liberation Sans" w:cs="Liberation Sans"/>
        </w:rPr>
        <w:t>,000</w:t>
      </w:r>
    </w:p>
    <w:p w14:paraId="6B7B2FD2" w14:textId="77777777" w:rsidR="007956BF" w:rsidRPr="00846421" w:rsidRDefault="007956BF">
      <w:pPr>
        <w:pStyle w:val="BodyLarge"/>
        <w:tabs>
          <w:tab w:val="left" w:pos="600"/>
          <w:tab w:val="left" w:pos="1170"/>
          <w:tab w:val="right" w:pos="2160"/>
          <w:tab w:val="left" w:pos="2610"/>
          <w:tab w:val="left" w:pos="3060"/>
          <w:tab w:val="right" w:leader="dot" w:pos="7200"/>
          <w:tab w:val="right" w:pos="8640"/>
          <w:tab w:val="right" w:pos="9940"/>
        </w:tabs>
        <w:rPr>
          <w:rFonts w:ascii="Liberation Sans" w:hAnsi="Liberation Sans" w:cs="Liberation Sans"/>
        </w:rPr>
      </w:pPr>
    </w:p>
    <w:p w14:paraId="6B7B2FD3" w14:textId="77777777" w:rsidR="007956BF" w:rsidRPr="00846421" w:rsidRDefault="00E83534">
      <w:pPr>
        <w:pStyle w:val="BodyLarge"/>
        <w:tabs>
          <w:tab w:val="left" w:pos="600"/>
          <w:tab w:val="left" w:pos="1170"/>
          <w:tab w:val="right" w:pos="2160"/>
          <w:tab w:val="left" w:pos="2610"/>
          <w:tab w:val="left" w:pos="306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t>2.</w:t>
      </w:r>
      <w:r w:rsidRPr="00846421">
        <w:rPr>
          <w:rFonts w:ascii="Liberation Sans" w:hAnsi="Liberation Sans" w:cs="Liberation Sans"/>
        </w:rPr>
        <w:tab/>
        <w:t>April</w:t>
      </w:r>
      <w:r w:rsidRPr="00846421">
        <w:rPr>
          <w:rFonts w:ascii="Liberation Sans" w:hAnsi="Liberation Sans" w:cs="Liberation Sans"/>
        </w:rPr>
        <w:tab/>
        <w:t>6</w:t>
      </w:r>
      <w:r w:rsidRPr="00846421">
        <w:rPr>
          <w:rFonts w:ascii="Liberation Sans" w:hAnsi="Liberation Sans" w:cs="Liberation Sans"/>
        </w:rPr>
        <w:tab/>
        <w:t>Freight-I</w:t>
      </w:r>
      <w:r w:rsidR="007956BF" w:rsidRPr="00846421">
        <w:rPr>
          <w:rFonts w:ascii="Liberation Sans" w:hAnsi="Liberation Sans" w:cs="Liberation Sans"/>
        </w:rPr>
        <w:t>n</w:t>
      </w:r>
      <w:r w:rsidR="007956BF" w:rsidRPr="00846421">
        <w:rPr>
          <w:rFonts w:ascii="Liberation Sans" w:hAnsi="Liberation Sans" w:cs="Liberation Sans"/>
        </w:rPr>
        <w:tab/>
      </w:r>
      <w:r w:rsidR="007956BF" w:rsidRPr="00846421">
        <w:rPr>
          <w:rFonts w:ascii="Liberation Sans" w:hAnsi="Liberation Sans" w:cs="Liberation Sans"/>
        </w:rPr>
        <w:tab/>
      </w:r>
      <w:r w:rsidR="007956BF" w:rsidRPr="00846421">
        <w:rPr>
          <w:rFonts w:ascii="Liberation Sans" w:hAnsi="Liberation Sans" w:cs="Liberation Sans"/>
        </w:rPr>
        <w:t> </w:t>
      </w:r>
      <w:r w:rsidR="007956BF" w:rsidRPr="00846421">
        <w:rPr>
          <w:rFonts w:ascii="Liberation Sans" w:hAnsi="Liberation Sans" w:cs="Liberation Sans"/>
        </w:rPr>
        <w:t>800</w:t>
      </w:r>
    </w:p>
    <w:p w14:paraId="6B7B2FD4" w14:textId="77777777" w:rsidR="007956BF" w:rsidRPr="00846421" w:rsidRDefault="007956BF">
      <w:pPr>
        <w:pStyle w:val="BodyLarge"/>
        <w:tabs>
          <w:tab w:val="left" w:pos="600"/>
          <w:tab w:val="left" w:pos="1170"/>
          <w:tab w:val="right" w:pos="2160"/>
          <w:tab w:val="left" w:pos="2610"/>
          <w:tab w:val="left" w:pos="306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Cash</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800</w:t>
      </w:r>
    </w:p>
    <w:p w14:paraId="6B7B2FD5" w14:textId="77777777" w:rsidR="007956BF" w:rsidRPr="00846421" w:rsidRDefault="007956BF">
      <w:pPr>
        <w:pStyle w:val="BodyLarge"/>
        <w:tabs>
          <w:tab w:val="left" w:pos="600"/>
          <w:tab w:val="left" w:pos="1170"/>
          <w:tab w:val="right" w:pos="2160"/>
          <w:tab w:val="left" w:pos="2610"/>
          <w:tab w:val="left" w:pos="3060"/>
          <w:tab w:val="right" w:leader="dot" w:pos="7200"/>
          <w:tab w:val="right" w:pos="8640"/>
          <w:tab w:val="right" w:pos="9940"/>
        </w:tabs>
        <w:rPr>
          <w:rFonts w:ascii="Liberation Sans" w:hAnsi="Liberation Sans" w:cs="Liberation Sans"/>
        </w:rPr>
      </w:pPr>
    </w:p>
    <w:p w14:paraId="6B7B2FD6" w14:textId="77777777" w:rsidR="007956BF" w:rsidRPr="00846421" w:rsidRDefault="007956BF">
      <w:pPr>
        <w:pStyle w:val="BodyLarge"/>
        <w:tabs>
          <w:tab w:val="left" w:pos="600"/>
          <w:tab w:val="left" w:pos="1170"/>
          <w:tab w:val="right" w:pos="2160"/>
          <w:tab w:val="left" w:pos="2610"/>
          <w:tab w:val="left" w:pos="306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t>3.</w:t>
      </w:r>
      <w:r w:rsidRPr="00846421">
        <w:rPr>
          <w:rFonts w:ascii="Liberation Sans" w:hAnsi="Liberation Sans" w:cs="Liberation Sans"/>
        </w:rPr>
        <w:tab/>
        <w:t>April</w:t>
      </w:r>
      <w:r w:rsidRPr="00846421">
        <w:rPr>
          <w:rFonts w:ascii="Liberation Sans" w:hAnsi="Liberation Sans" w:cs="Liberation Sans"/>
        </w:rPr>
        <w:tab/>
        <w:t>7</w:t>
      </w:r>
      <w:r w:rsidRPr="00846421">
        <w:rPr>
          <w:rFonts w:ascii="Liberation Sans" w:hAnsi="Liberation Sans" w:cs="Liberation Sans"/>
        </w:rPr>
        <w:tab/>
        <w:t>Equipment</w:t>
      </w:r>
      <w:r w:rsidRPr="00846421">
        <w:rPr>
          <w:rFonts w:ascii="Liberation Sans" w:hAnsi="Liberation Sans" w:cs="Liberation Sans"/>
        </w:rPr>
        <w:tab/>
      </w:r>
      <w:r w:rsidRPr="00846421">
        <w:rPr>
          <w:rFonts w:ascii="Liberation Sans" w:hAnsi="Liberation Sans" w:cs="Liberation Sans"/>
        </w:rPr>
        <w:tab/>
        <w:t>37,000</w:t>
      </w:r>
    </w:p>
    <w:p w14:paraId="6B7B2FD7" w14:textId="77777777" w:rsidR="007956BF" w:rsidRPr="00846421" w:rsidRDefault="007956BF">
      <w:pPr>
        <w:pStyle w:val="BodyLarge"/>
        <w:tabs>
          <w:tab w:val="left" w:pos="600"/>
          <w:tab w:val="left" w:pos="1170"/>
          <w:tab w:val="right" w:pos="2160"/>
          <w:tab w:val="left" w:pos="2610"/>
          <w:tab w:val="left" w:pos="306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Accounts Payable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37,000</w:t>
      </w:r>
    </w:p>
    <w:p w14:paraId="6B7B2FD8" w14:textId="77777777" w:rsidR="007956BF" w:rsidRPr="00846421" w:rsidRDefault="007956BF">
      <w:pPr>
        <w:pStyle w:val="BodyLarge"/>
        <w:tabs>
          <w:tab w:val="left" w:pos="600"/>
          <w:tab w:val="left" w:pos="1170"/>
          <w:tab w:val="right" w:pos="2160"/>
          <w:tab w:val="left" w:pos="2610"/>
          <w:tab w:val="left" w:pos="3060"/>
          <w:tab w:val="right" w:leader="dot" w:pos="7200"/>
          <w:tab w:val="right" w:pos="8640"/>
          <w:tab w:val="right" w:pos="9940"/>
        </w:tabs>
        <w:rPr>
          <w:rFonts w:ascii="Liberation Sans" w:hAnsi="Liberation Sans" w:cs="Liberation Sans"/>
        </w:rPr>
      </w:pPr>
    </w:p>
    <w:p w14:paraId="6B7B2FD9" w14:textId="77777777" w:rsidR="007956BF" w:rsidRPr="00846421" w:rsidRDefault="007956BF">
      <w:pPr>
        <w:pStyle w:val="BodyLarge"/>
        <w:tabs>
          <w:tab w:val="left" w:pos="600"/>
          <w:tab w:val="left" w:pos="1170"/>
          <w:tab w:val="right" w:pos="2160"/>
          <w:tab w:val="left" w:pos="2610"/>
          <w:tab w:val="left" w:pos="306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t>4.</w:t>
      </w:r>
      <w:r w:rsidRPr="00846421">
        <w:rPr>
          <w:rFonts w:ascii="Liberation Sans" w:hAnsi="Liberation Sans" w:cs="Liberation Sans"/>
        </w:rPr>
        <w:tab/>
        <w:t>April</w:t>
      </w:r>
      <w:r w:rsidRPr="00846421">
        <w:rPr>
          <w:rFonts w:ascii="Liberation Sans" w:hAnsi="Liberation Sans" w:cs="Liberation Sans"/>
        </w:rPr>
        <w:tab/>
        <w:t>8</w:t>
      </w:r>
      <w:r w:rsidRPr="00846421">
        <w:rPr>
          <w:rFonts w:ascii="Liberation Sans" w:hAnsi="Liberation Sans" w:cs="Liberation Sans"/>
        </w:rPr>
        <w:tab/>
        <w:t>Accounts Payable</w:t>
      </w:r>
      <w:r w:rsidRPr="00846421">
        <w:rPr>
          <w:rFonts w:ascii="Liberation Sans" w:hAnsi="Liberation Sans" w:cs="Liberation Sans"/>
        </w:rPr>
        <w:tab/>
      </w:r>
      <w:r w:rsidRPr="00846421">
        <w:rPr>
          <w:rFonts w:ascii="Liberation Sans" w:hAnsi="Liberation Sans" w:cs="Liberation Sans"/>
        </w:rPr>
        <w:tab/>
        <w:t>3,000</w:t>
      </w:r>
    </w:p>
    <w:p w14:paraId="6B7B2FDA" w14:textId="77777777" w:rsidR="007956BF" w:rsidRPr="00846421" w:rsidRDefault="007956BF">
      <w:pPr>
        <w:pStyle w:val="BodyLarge"/>
        <w:tabs>
          <w:tab w:val="left" w:pos="600"/>
          <w:tab w:val="left" w:pos="1170"/>
          <w:tab w:val="right" w:pos="2160"/>
          <w:tab w:val="left" w:pos="2610"/>
          <w:tab w:val="left" w:pos="306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Purchase Returns and</w:t>
      </w:r>
    </w:p>
    <w:p w14:paraId="6B7B2FDB"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Allowances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3,000</w:t>
      </w:r>
    </w:p>
    <w:p w14:paraId="6B7B2FDC"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rPr>
          <w:rFonts w:ascii="Liberation Sans" w:hAnsi="Liberation Sans" w:cs="Liberation Sans"/>
        </w:rPr>
      </w:pPr>
    </w:p>
    <w:p w14:paraId="6B7B2FDD"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t>5.</w:t>
      </w:r>
      <w:r w:rsidRPr="00846421">
        <w:rPr>
          <w:rFonts w:ascii="Liberation Sans" w:hAnsi="Liberation Sans" w:cs="Liberation Sans"/>
        </w:rPr>
        <w:tab/>
        <w:t>April</w:t>
      </w:r>
      <w:r w:rsidRPr="00846421">
        <w:rPr>
          <w:rFonts w:ascii="Liberation Sans" w:hAnsi="Liberation Sans" w:cs="Liberation Sans"/>
        </w:rPr>
        <w:tab/>
        <w:t>15</w:t>
      </w:r>
      <w:r w:rsidRPr="00846421">
        <w:rPr>
          <w:rFonts w:ascii="Liberation Sans" w:hAnsi="Liberation Sans" w:cs="Liberation Sans"/>
        </w:rPr>
        <w:tab/>
        <w:t>Accounts Payable</w:t>
      </w:r>
    </w:p>
    <w:p w14:paraId="6B7B2FDE"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w:t>
      </w:r>
      <w:r w:rsidR="00E83534" w:rsidRPr="00846421">
        <w:rPr>
          <w:rFonts w:ascii="Liberation Sans" w:hAnsi="Liberation Sans" w:cs="Liberation Sans"/>
        </w:rPr>
        <w:t>30</w:t>
      </w:r>
      <w:r w:rsidRPr="00846421">
        <w:rPr>
          <w:rFonts w:ascii="Liberation Sans" w:hAnsi="Liberation Sans" w:cs="Liberation Sans"/>
        </w:rPr>
        <w:t>,000 – $3,000)</w:t>
      </w:r>
      <w:r w:rsidRPr="00846421">
        <w:rPr>
          <w:rFonts w:ascii="Liberation Sans" w:hAnsi="Liberation Sans" w:cs="Liberation Sans"/>
        </w:rPr>
        <w:tab/>
      </w:r>
      <w:r w:rsidRPr="00846421">
        <w:rPr>
          <w:rFonts w:ascii="Liberation Sans" w:hAnsi="Liberation Sans" w:cs="Liberation Sans"/>
        </w:rPr>
        <w:tab/>
        <w:t>2</w:t>
      </w:r>
      <w:r w:rsidR="00E83534" w:rsidRPr="00846421">
        <w:rPr>
          <w:rFonts w:ascii="Liberation Sans" w:hAnsi="Liberation Sans" w:cs="Liberation Sans"/>
        </w:rPr>
        <w:t>7</w:t>
      </w:r>
      <w:r w:rsidRPr="00846421">
        <w:rPr>
          <w:rFonts w:ascii="Liberation Sans" w:hAnsi="Liberation Sans" w:cs="Liberation Sans"/>
        </w:rPr>
        <w:t>,000</w:t>
      </w:r>
    </w:p>
    <w:p w14:paraId="6B7B2FDF"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Purchase Discounts</w:t>
      </w:r>
    </w:p>
    <w:p w14:paraId="6B7B2FE0" w14:textId="77777777" w:rsidR="007956BF" w:rsidRPr="00846421" w:rsidRDefault="007956BF">
      <w:pPr>
        <w:pStyle w:val="BodyLarge"/>
        <w:tabs>
          <w:tab w:val="left" w:pos="600"/>
          <w:tab w:val="left" w:pos="1170"/>
          <w:tab w:val="right" w:pos="2160"/>
          <w:tab w:val="left" w:pos="2610"/>
          <w:tab w:val="left" w:pos="3060"/>
          <w:tab w:val="left" w:pos="3600"/>
          <w:tab w:val="left" w:pos="405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($2</w:t>
      </w:r>
      <w:r w:rsidR="00E83534" w:rsidRPr="00846421">
        <w:rPr>
          <w:rFonts w:ascii="Liberation Sans" w:hAnsi="Liberation Sans" w:cs="Liberation Sans"/>
        </w:rPr>
        <w:t>7</w:t>
      </w:r>
      <w:r w:rsidRPr="00846421">
        <w:rPr>
          <w:rFonts w:ascii="Liberation Sans" w:hAnsi="Liberation Sans" w:cs="Liberation Sans"/>
        </w:rPr>
        <w:t>,000 X 2%)</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00E83534" w:rsidRPr="00846421">
        <w:rPr>
          <w:rFonts w:ascii="Liberation Sans" w:hAnsi="Liberation Sans" w:cs="Liberation Sans"/>
        </w:rPr>
        <w:t>5</w:t>
      </w:r>
      <w:r w:rsidRPr="00846421">
        <w:rPr>
          <w:rFonts w:ascii="Liberation Sans" w:hAnsi="Liberation Sans" w:cs="Liberation Sans"/>
        </w:rPr>
        <w:t>40</w:t>
      </w:r>
    </w:p>
    <w:p w14:paraId="6B7B2FE1" w14:textId="77777777" w:rsidR="007956BF" w:rsidRPr="00846421" w:rsidRDefault="007956BF">
      <w:pPr>
        <w:pStyle w:val="BodyLarge"/>
        <w:tabs>
          <w:tab w:val="left" w:pos="600"/>
          <w:tab w:val="left" w:pos="1170"/>
          <w:tab w:val="right" w:pos="2160"/>
          <w:tab w:val="left" w:pos="2610"/>
          <w:tab w:val="left" w:pos="3060"/>
          <w:tab w:val="left" w:pos="3600"/>
          <w:tab w:val="left" w:pos="405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Cash ($2</w:t>
      </w:r>
      <w:r w:rsidR="00E83534" w:rsidRPr="00846421">
        <w:rPr>
          <w:rFonts w:ascii="Liberation Sans" w:hAnsi="Liberation Sans" w:cs="Liberation Sans"/>
        </w:rPr>
        <w:t>7</w:t>
      </w:r>
      <w:r w:rsidRPr="00846421">
        <w:rPr>
          <w:rFonts w:ascii="Liberation Sans" w:hAnsi="Liberation Sans" w:cs="Liberation Sans"/>
        </w:rPr>
        <w:t>,000 – $</w:t>
      </w:r>
      <w:r w:rsidR="00E83534" w:rsidRPr="00846421">
        <w:rPr>
          <w:rFonts w:ascii="Liberation Sans" w:hAnsi="Liberation Sans" w:cs="Liberation Sans"/>
        </w:rPr>
        <w:t>5</w:t>
      </w:r>
      <w:r w:rsidRPr="00846421">
        <w:rPr>
          <w:rFonts w:ascii="Liberation Sans" w:hAnsi="Liberation Sans" w:cs="Liberation Sans"/>
        </w:rPr>
        <w:t>40)</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2</w:t>
      </w:r>
      <w:r w:rsidR="00E83534" w:rsidRPr="00846421">
        <w:rPr>
          <w:rFonts w:ascii="Liberation Sans" w:hAnsi="Liberation Sans" w:cs="Liberation Sans"/>
        </w:rPr>
        <w:t>6</w:t>
      </w:r>
      <w:r w:rsidRPr="00846421">
        <w:rPr>
          <w:rFonts w:ascii="Liberation Sans" w:hAnsi="Liberation Sans" w:cs="Liberation Sans"/>
        </w:rPr>
        <w:t>,</w:t>
      </w:r>
      <w:r w:rsidR="00E83534" w:rsidRPr="00846421">
        <w:rPr>
          <w:rFonts w:ascii="Liberation Sans" w:hAnsi="Liberation Sans" w:cs="Liberation Sans"/>
        </w:rPr>
        <w:t>4</w:t>
      </w:r>
      <w:r w:rsidRPr="00846421">
        <w:rPr>
          <w:rFonts w:ascii="Liberation Sans" w:hAnsi="Liberation Sans" w:cs="Liberation Sans"/>
        </w:rPr>
        <w:t>60</w:t>
      </w:r>
    </w:p>
    <w:p w14:paraId="6B7B2FE2" w14:textId="77777777" w:rsidR="007956BF" w:rsidRPr="00846421" w:rsidRDefault="007956BF">
      <w:pPr>
        <w:pStyle w:val="BodyLarge"/>
        <w:tabs>
          <w:tab w:val="left" w:pos="600"/>
          <w:tab w:val="left" w:pos="1200"/>
          <w:tab w:val="right" w:pos="2160"/>
          <w:tab w:val="left" w:pos="2560"/>
          <w:tab w:val="left" w:pos="2610"/>
          <w:tab w:val="left" w:pos="3060"/>
          <w:tab w:val="left" w:pos="3160"/>
          <w:tab w:val="left" w:pos="3600"/>
          <w:tab w:val="left" w:pos="4050"/>
          <w:tab w:val="right" w:leader="dot" w:pos="6960"/>
          <w:tab w:val="right" w:pos="8400"/>
          <w:tab w:val="right" w:pos="9940"/>
        </w:tabs>
        <w:rPr>
          <w:rFonts w:ascii="Liberation Sans" w:hAnsi="Liberation Sans" w:cs="Liberation Sans"/>
        </w:rPr>
      </w:pPr>
    </w:p>
    <w:p w14:paraId="6B7B2FE3"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(b)</w:t>
      </w:r>
      <w:r w:rsidRPr="00846421">
        <w:rPr>
          <w:rFonts w:ascii="Liberation Sans" w:hAnsi="Liberation Sans" w:cs="Liberation Sans"/>
        </w:rPr>
        <w:tab/>
      </w:r>
      <w:r w:rsidRPr="00846421">
        <w:rPr>
          <w:rFonts w:ascii="Liberation Sans" w:hAnsi="Liberation Sans" w:cs="Liberation Sans"/>
        </w:rPr>
        <w:tab/>
        <w:t>May</w:t>
      </w:r>
      <w:r w:rsidRPr="00846421">
        <w:rPr>
          <w:rFonts w:ascii="Liberation Sans" w:hAnsi="Liberation Sans" w:cs="Liberation Sans"/>
        </w:rPr>
        <w:tab/>
        <w:t>4</w:t>
      </w:r>
      <w:r w:rsidRPr="00846421">
        <w:rPr>
          <w:rFonts w:ascii="Liberation Sans" w:hAnsi="Liberation Sans" w:cs="Liberation Sans"/>
        </w:rPr>
        <w:tab/>
        <w:t>Accounts Payable</w:t>
      </w:r>
    </w:p>
    <w:p w14:paraId="6B7B2FE4"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00E83534" w:rsidRPr="00846421">
        <w:rPr>
          <w:rFonts w:ascii="Liberation Sans" w:hAnsi="Liberation Sans" w:cs="Liberation Sans"/>
        </w:rPr>
        <w:t>($30</w:t>
      </w:r>
      <w:r w:rsidRPr="00846421">
        <w:rPr>
          <w:rFonts w:ascii="Liberation Sans" w:hAnsi="Liberation Sans" w:cs="Liberation Sans"/>
        </w:rPr>
        <w:t>,000 – $3,000)</w:t>
      </w:r>
      <w:r w:rsidRPr="00846421">
        <w:rPr>
          <w:rFonts w:ascii="Liberation Sans" w:hAnsi="Liberation Sans" w:cs="Liberation Sans"/>
        </w:rPr>
        <w:tab/>
      </w:r>
      <w:r w:rsidRPr="00846421">
        <w:rPr>
          <w:rFonts w:ascii="Liberation Sans" w:hAnsi="Liberation Sans" w:cs="Liberation Sans"/>
        </w:rPr>
        <w:tab/>
        <w:t>2</w:t>
      </w:r>
      <w:r w:rsidR="00E83534" w:rsidRPr="00846421">
        <w:rPr>
          <w:rFonts w:ascii="Liberation Sans" w:hAnsi="Liberation Sans" w:cs="Liberation Sans"/>
        </w:rPr>
        <w:t>7</w:t>
      </w:r>
      <w:r w:rsidRPr="00846421">
        <w:rPr>
          <w:rFonts w:ascii="Liberation Sans" w:hAnsi="Liberation Sans" w:cs="Liberation Sans"/>
        </w:rPr>
        <w:t>,000</w:t>
      </w:r>
    </w:p>
    <w:p w14:paraId="6B7B2FE5"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Cash</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2</w:t>
      </w:r>
      <w:r w:rsidR="00E83534" w:rsidRPr="00846421">
        <w:rPr>
          <w:rFonts w:ascii="Liberation Sans" w:hAnsi="Liberation Sans" w:cs="Liberation Sans"/>
        </w:rPr>
        <w:t>7</w:t>
      </w:r>
      <w:r w:rsidRPr="00846421">
        <w:rPr>
          <w:rFonts w:ascii="Liberation Sans" w:hAnsi="Liberation Sans" w:cs="Liberation Sans"/>
        </w:rPr>
        <w:t>,000</w:t>
      </w:r>
    </w:p>
    <w:p w14:paraId="6B7B2FE6" w14:textId="77777777" w:rsidR="007956BF" w:rsidRPr="00846421" w:rsidRDefault="007956BF">
      <w:pPr>
        <w:pStyle w:val="BodyLarge"/>
        <w:rPr>
          <w:rFonts w:ascii="Liberation Sans" w:hAnsi="Liberation Sans" w:cs="Liberation Sans"/>
        </w:rPr>
      </w:pPr>
    </w:p>
    <w:p w14:paraId="6B7B2FE7" w14:textId="77777777" w:rsidR="007956BF" w:rsidRPr="00846421" w:rsidRDefault="007956BF">
      <w:pPr>
        <w:pStyle w:val="BodyLarge"/>
        <w:rPr>
          <w:rFonts w:ascii="Liberation Sans" w:hAnsi="Liberation Sans" w:cs="Liberation Sans"/>
        </w:rPr>
      </w:pPr>
    </w:p>
    <w:p w14:paraId="6B7B2FE8" w14:textId="77777777" w:rsidR="007956BF" w:rsidRPr="00846421" w:rsidRDefault="007956BF">
      <w:pPr>
        <w:pStyle w:val="BodyLarge"/>
        <w:rPr>
          <w:rFonts w:ascii="Liberation Sans" w:hAnsi="Liberation Sans" w:cs="Liberation Sans"/>
        </w:rPr>
      </w:pPr>
      <w:r w:rsidRPr="00846421">
        <w:rPr>
          <w:rFonts w:ascii="Liberation Sans" w:hAnsi="Liberation Sans" w:cs="Liberation Sans"/>
        </w:rPr>
        <w:br w:type="page"/>
      </w:r>
      <w:r w:rsidRPr="00846421">
        <w:rPr>
          <w:rFonts w:ascii="Liberation Sans" w:hAnsi="Liberation Sans" w:cs="Liberation Sans"/>
        </w:rPr>
        <w:lastRenderedPageBreak/>
        <w:t>*EXERCISE 5-</w:t>
      </w:r>
      <w:r w:rsidR="00F27928" w:rsidRPr="00846421">
        <w:rPr>
          <w:rFonts w:ascii="Liberation Sans" w:hAnsi="Liberation Sans" w:cs="Liberation Sans"/>
        </w:rPr>
        <w:t>21</w:t>
      </w:r>
      <w:r w:rsidRPr="00846421">
        <w:rPr>
          <w:rFonts w:ascii="Liberation Sans" w:hAnsi="Liberation Sans" w:cs="Liberation Sans"/>
        </w:rPr>
        <w:t>B</w:t>
      </w:r>
    </w:p>
    <w:p w14:paraId="6B7B2FE9" w14:textId="77777777" w:rsidR="007956BF" w:rsidRPr="00846421" w:rsidRDefault="007956BF">
      <w:pPr>
        <w:pStyle w:val="BodyLarge"/>
        <w:rPr>
          <w:rFonts w:ascii="Liberation Sans" w:hAnsi="Liberation Sans" w:cs="Liberation Sans"/>
        </w:rPr>
      </w:pPr>
    </w:p>
    <w:p w14:paraId="6B7B2FEA" w14:textId="77777777" w:rsidR="007956BF" w:rsidRPr="00846421" w:rsidRDefault="007956BF" w:rsidP="00423C90">
      <w:pPr>
        <w:pStyle w:val="BodyLarge"/>
        <w:tabs>
          <w:tab w:val="left" w:pos="600"/>
          <w:tab w:val="left" w:pos="1170"/>
          <w:tab w:val="right" w:pos="2160"/>
          <w:tab w:val="left" w:pos="2610"/>
          <w:tab w:val="left" w:pos="3060"/>
          <w:tab w:val="left" w:pos="3600"/>
          <w:tab w:val="right" w:leader="dot" w:pos="7200"/>
          <w:tab w:val="right" w:pos="8640"/>
          <w:tab w:val="right" w:pos="9940"/>
        </w:tabs>
        <w:spacing w:line="280" w:lineRule="exact"/>
        <w:rPr>
          <w:rFonts w:ascii="Liberation Sans" w:hAnsi="Liberation Sans" w:cs="Liberation Sans"/>
        </w:rPr>
      </w:pPr>
      <w:r w:rsidRPr="00846421">
        <w:rPr>
          <w:rFonts w:ascii="Liberation Sans" w:hAnsi="Liberation Sans" w:cs="Liberation Sans"/>
        </w:rPr>
        <w:t>(a)</w:t>
      </w:r>
      <w:r w:rsidRPr="00846421">
        <w:rPr>
          <w:rFonts w:ascii="Liberation Sans" w:hAnsi="Liberation Sans" w:cs="Liberation Sans"/>
        </w:rPr>
        <w:tab/>
        <w:t>1.</w:t>
      </w:r>
      <w:r w:rsidRPr="00846421">
        <w:rPr>
          <w:rFonts w:ascii="Liberation Sans" w:hAnsi="Liberation Sans" w:cs="Liberation Sans"/>
        </w:rPr>
        <w:tab/>
        <w:t>April</w:t>
      </w:r>
      <w:r w:rsidRPr="00846421">
        <w:rPr>
          <w:rFonts w:ascii="Liberation Sans" w:hAnsi="Liberation Sans" w:cs="Liberation Sans"/>
        </w:rPr>
        <w:tab/>
        <w:t>5</w:t>
      </w:r>
      <w:r w:rsidRPr="00846421">
        <w:rPr>
          <w:rFonts w:ascii="Liberation Sans" w:hAnsi="Liberation Sans" w:cs="Liberation Sans"/>
        </w:rPr>
        <w:tab/>
        <w:t>Purchases</w:t>
      </w:r>
      <w:r w:rsidRPr="00846421">
        <w:rPr>
          <w:rFonts w:ascii="Liberation Sans" w:hAnsi="Liberation Sans" w:cs="Liberation Sans"/>
        </w:rPr>
        <w:tab/>
      </w:r>
      <w:r w:rsidRPr="00846421">
        <w:rPr>
          <w:rFonts w:ascii="Liberation Sans" w:hAnsi="Liberation Sans" w:cs="Liberation Sans"/>
        </w:rPr>
        <w:tab/>
        <w:t>35,000</w:t>
      </w:r>
    </w:p>
    <w:p w14:paraId="6B7B2FEB"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Accounts Payable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35,000</w:t>
      </w:r>
    </w:p>
    <w:p w14:paraId="6B7B2FEC"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rPr>
          <w:rFonts w:ascii="Liberation Sans" w:hAnsi="Liberation Sans" w:cs="Liberation Sans"/>
        </w:rPr>
      </w:pPr>
    </w:p>
    <w:p w14:paraId="6B7B2FED" w14:textId="77777777" w:rsidR="007956BF" w:rsidRPr="00846421" w:rsidRDefault="007956BF" w:rsidP="00423C90">
      <w:pPr>
        <w:pStyle w:val="BodyLarge"/>
        <w:tabs>
          <w:tab w:val="left" w:pos="600"/>
          <w:tab w:val="left" w:pos="1170"/>
          <w:tab w:val="right" w:pos="2160"/>
          <w:tab w:val="left" w:pos="2610"/>
          <w:tab w:val="left" w:pos="3060"/>
          <w:tab w:val="left" w:pos="3600"/>
          <w:tab w:val="right" w:leader="dot" w:pos="7200"/>
          <w:tab w:val="right" w:pos="8640"/>
          <w:tab w:val="right" w:pos="9940"/>
        </w:tabs>
        <w:spacing w:line="280" w:lineRule="exact"/>
        <w:rPr>
          <w:rFonts w:ascii="Liberation Sans" w:hAnsi="Liberation Sans" w:cs="Liberation Sans"/>
        </w:rPr>
      </w:pPr>
      <w:r w:rsidRPr="00846421">
        <w:rPr>
          <w:rFonts w:ascii="Liberation Sans" w:hAnsi="Liberation Sans" w:cs="Liberation Sans"/>
        </w:rPr>
        <w:tab/>
        <w:t>2.</w:t>
      </w:r>
      <w:r w:rsidRPr="00846421">
        <w:rPr>
          <w:rFonts w:ascii="Liberation Sans" w:hAnsi="Liberation Sans" w:cs="Liberation Sans"/>
        </w:rPr>
        <w:tab/>
        <w:t>April</w:t>
      </w:r>
      <w:r w:rsidRPr="00846421">
        <w:rPr>
          <w:rFonts w:ascii="Liberation Sans" w:hAnsi="Liberation Sans" w:cs="Liberation Sans"/>
        </w:rPr>
        <w:tab/>
        <w:t>6</w:t>
      </w:r>
      <w:r w:rsidRPr="00846421">
        <w:rPr>
          <w:rFonts w:ascii="Liberation Sans" w:hAnsi="Liberation Sans" w:cs="Liberation Sans"/>
        </w:rPr>
        <w:tab/>
        <w:t>Freight-</w:t>
      </w:r>
      <w:r w:rsidR="00F27928" w:rsidRPr="00846421">
        <w:rPr>
          <w:rFonts w:ascii="Liberation Sans" w:hAnsi="Liberation Sans" w:cs="Liberation Sans"/>
        </w:rPr>
        <w:t>I</w:t>
      </w:r>
      <w:r w:rsidRPr="00846421">
        <w:rPr>
          <w:rFonts w:ascii="Liberation Sans" w:hAnsi="Liberation Sans" w:cs="Liberation Sans"/>
        </w:rPr>
        <w:t>n</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1,000</w:t>
      </w:r>
    </w:p>
    <w:p w14:paraId="6B7B2FEE"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Cash</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1,000</w:t>
      </w:r>
    </w:p>
    <w:p w14:paraId="6B7B2FEF"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rPr>
          <w:rFonts w:ascii="Liberation Sans" w:hAnsi="Liberation Sans" w:cs="Liberation Sans"/>
        </w:rPr>
      </w:pPr>
    </w:p>
    <w:p w14:paraId="6B7B2FF0" w14:textId="77777777" w:rsidR="007956BF" w:rsidRPr="00846421" w:rsidRDefault="007956BF" w:rsidP="00423C90">
      <w:pPr>
        <w:pStyle w:val="BodyLarge"/>
        <w:tabs>
          <w:tab w:val="left" w:pos="600"/>
          <w:tab w:val="left" w:pos="1170"/>
          <w:tab w:val="right" w:pos="2160"/>
          <w:tab w:val="left" w:pos="2610"/>
          <w:tab w:val="left" w:pos="3060"/>
          <w:tab w:val="left" w:pos="3600"/>
          <w:tab w:val="right" w:leader="dot" w:pos="7200"/>
          <w:tab w:val="right" w:pos="8640"/>
          <w:tab w:val="right" w:pos="9940"/>
        </w:tabs>
        <w:spacing w:line="280" w:lineRule="exact"/>
        <w:rPr>
          <w:rFonts w:ascii="Liberation Sans" w:hAnsi="Liberation Sans" w:cs="Liberation Sans"/>
        </w:rPr>
      </w:pPr>
      <w:r w:rsidRPr="00846421">
        <w:rPr>
          <w:rFonts w:ascii="Liberation Sans" w:hAnsi="Liberation Sans" w:cs="Liberation Sans"/>
        </w:rPr>
        <w:tab/>
        <w:t>3.</w:t>
      </w:r>
      <w:r w:rsidRPr="00846421">
        <w:rPr>
          <w:rFonts w:ascii="Liberation Sans" w:hAnsi="Liberation Sans" w:cs="Liberation Sans"/>
        </w:rPr>
        <w:tab/>
        <w:t>April</w:t>
      </w:r>
      <w:r w:rsidRPr="00846421">
        <w:rPr>
          <w:rFonts w:ascii="Liberation Sans" w:hAnsi="Liberation Sans" w:cs="Liberation Sans"/>
        </w:rPr>
        <w:tab/>
        <w:t>7</w:t>
      </w:r>
      <w:r w:rsidRPr="00846421">
        <w:rPr>
          <w:rFonts w:ascii="Liberation Sans" w:hAnsi="Liberation Sans" w:cs="Liberation Sans"/>
        </w:rPr>
        <w:tab/>
        <w:t>Equipment</w:t>
      </w:r>
      <w:r w:rsidRPr="00846421">
        <w:rPr>
          <w:rFonts w:ascii="Liberation Sans" w:hAnsi="Liberation Sans" w:cs="Liberation Sans"/>
        </w:rPr>
        <w:tab/>
      </w:r>
      <w:r w:rsidRPr="00846421">
        <w:rPr>
          <w:rFonts w:ascii="Liberation Sans" w:hAnsi="Liberation Sans" w:cs="Liberation Sans"/>
        </w:rPr>
        <w:tab/>
        <w:t>41,000</w:t>
      </w:r>
    </w:p>
    <w:p w14:paraId="6B7B2FF1"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Accounts Payable</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41,000</w:t>
      </w:r>
    </w:p>
    <w:p w14:paraId="6B7B2FF2"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rPr>
          <w:rFonts w:ascii="Liberation Sans" w:hAnsi="Liberation Sans" w:cs="Liberation Sans"/>
        </w:rPr>
      </w:pPr>
    </w:p>
    <w:p w14:paraId="6B7B2FF3" w14:textId="77777777" w:rsidR="007956BF" w:rsidRPr="00846421" w:rsidRDefault="007956BF" w:rsidP="00423C90">
      <w:pPr>
        <w:pStyle w:val="BodyLarge"/>
        <w:tabs>
          <w:tab w:val="left" w:pos="600"/>
          <w:tab w:val="left" w:pos="1170"/>
          <w:tab w:val="right" w:pos="2160"/>
          <w:tab w:val="left" w:pos="2610"/>
          <w:tab w:val="left" w:pos="3060"/>
          <w:tab w:val="left" w:pos="3600"/>
          <w:tab w:val="right" w:leader="dot" w:pos="7200"/>
          <w:tab w:val="right" w:pos="8640"/>
          <w:tab w:val="right" w:pos="9940"/>
        </w:tabs>
        <w:spacing w:line="280" w:lineRule="exact"/>
        <w:rPr>
          <w:rFonts w:ascii="Liberation Sans" w:hAnsi="Liberation Sans" w:cs="Liberation Sans"/>
        </w:rPr>
      </w:pPr>
      <w:r w:rsidRPr="00846421">
        <w:rPr>
          <w:rFonts w:ascii="Liberation Sans" w:hAnsi="Liberation Sans" w:cs="Liberation Sans"/>
        </w:rPr>
        <w:tab/>
        <w:t>4.</w:t>
      </w:r>
      <w:r w:rsidRPr="00846421">
        <w:rPr>
          <w:rFonts w:ascii="Liberation Sans" w:hAnsi="Liberation Sans" w:cs="Liberation Sans"/>
        </w:rPr>
        <w:tab/>
        <w:t>April</w:t>
      </w:r>
      <w:r w:rsidRPr="00846421">
        <w:rPr>
          <w:rFonts w:ascii="Liberation Sans" w:hAnsi="Liberation Sans" w:cs="Liberation Sans"/>
        </w:rPr>
        <w:tab/>
        <w:t>8</w:t>
      </w:r>
      <w:r w:rsidRPr="00846421">
        <w:rPr>
          <w:rFonts w:ascii="Liberation Sans" w:hAnsi="Liberation Sans" w:cs="Liberation Sans"/>
        </w:rPr>
        <w:tab/>
        <w:t>Accounts Payable</w:t>
      </w:r>
      <w:r w:rsidRPr="00846421">
        <w:rPr>
          <w:rFonts w:ascii="Liberation Sans" w:hAnsi="Liberation Sans" w:cs="Liberation Sans"/>
        </w:rPr>
        <w:tab/>
      </w:r>
      <w:r w:rsidRPr="00846421">
        <w:rPr>
          <w:rFonts w:ascii="Liberation Sans" w:hAnsi="Liberation Sans" w:cs="Liberation Sans"/>
        </w:rPr>
        <w:tab/>
        <w:t>5,000</w:t>
      </w:r>
    </w:p>
    <w:p w14:paraId="6B7B2FF4"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 xml:space="preserve">Purchase Returns and </w:t>
      </w:r>
    </w:p>
    <w:p w14:paraId="6B7B2FF5"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Allowances</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5,000</w:t>
      </w:r>
    </w:p>
    <w:p w14:paraId="6B7B2FF6"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rPr>
          <w:rFonts w:ascii="Liberation Sans" w:hAnsi="Liberation Sans" w:cs="Liberation Sans"/>
        </w:rPr>
      </w:pPr>
    </w:p>
    <w:p w14:paraId="6B7B2FF7" w14:textId="77777777" w:rsidR="007956BF" w:rsidRPr="00846421" w:rsidRDefault="007956BF" w:rsidP="00423C90">
      <w:pPr>
        <w:pStyle w:val="BodyLarge"/>
        <w:tabs>
          <w:tab w:val="left" w:pos="600"/>
          <w:tab w:val="left" w:pos="1170"/>
          <w:tab w:val="right" w:pos="2160"/>
          <w:tab w:val="left" w:pos="2610"/>
          <w:tab w:val="left" w:pos="3060"/>
          <w:tab w:val="left" w:pos="3600"/>
          <w:tab w:val="right" w:leader="dot" w:pos="7200"/>
          <w:tab w:val="right" w:pos="8640"/>
          <w:tab w:val="right" w:pos="9940"/>
        </w:tabs>
        <w:spacing w:line="280" w:lineRule="exact"/>
        <w:rPr>
          <w:rFonts w:ascii="Liberation Sans" w:hAnsi="Liberation Sans" w:cs="Liberation Sans"/>
        </w:rPr>
      </w:pPr>
      <w:r w:rsidRPr="00846421">
        <w:rPr>
          <w:rFonts w:ascii="Liberation Sans" w:hAnsi="Liberation Sans" w:cs="Liberation Sans"/>
        </w:rPr>
        <w:tab/>
        <w:t>5.</w:t>
      </w:r>
      <w:r w:rsidRPr="00846421">
        <w:rPr>
          <w:rFonts w:ascii="Liberation Sans" w:hAnsi="Liberation Sans" w:cs="Liberation Sans"/>
        </w:rPr>
        <w:tab/>
        <w:t>April</w:t>
      </w:r>
      <w:r w:rsidRPr="00846421">
        <w:rPr>
          <w:rFonts w:ascii="Liberation Sans" w:hAnsi="Liberation Sans" w:cs="Liberation Sans"/>
        </w:rPr>
        <w:tab/>
        <w:t>15</w:t>
      </w:r>
      <w:r w:rsidRPr="00846421">
        <w:rPr>
          <w:rFonts w:ascii="Liberation Sans" w:hAnsi="Liberation Sans" w:cs="Liberation Sans"/>
        </w:rPr>
        <w:tab/>
        <w:t>Accounts Payable</w:t>
      </w:r>
    </w:p>
    <w:p w14:paraId="6B7B2FF8"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spacing w:line="300" w:lineRule="exact"/>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($35,000 – $5,000)</w:t>
      </w:r>
      <w:r w:rsidRPr="00846421">
        <w:rPr>
          <w:rFonts w:ascii="Liberation Sans" w:hAnsi="Liberation Sans" w:cs="Liberation Sans"/>
        </w:rPr>
        <w:tab/>
      </w:r>
      <w:r w:rsidRPr="00846421">
        <w:rPr>
          <w:rFonts w:ascii="Liberation Sans" w:hAnsi="Liberation Sans" w:cs="Liberation Sans"/>
        </w:rPr>
        <w:tab/>
        <w:t>30,000</w:t>
      </w:r>
    </w:p>
    <w:p w14:paraId="6B7B2FF9"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spacing w:line="300" w:lineRule="exact"/>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Purchase Discounts</w:t>
      </w:r>
    </w:p>
    <w:p w14:paraId="6B7B2FFA"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spacing w:line="300" w:lineRule="exact"/>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($30,000 X 2%)</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600</w:t>
      </w:r>
    </w:p>
    <w:p w14:paraId="6B7B2FFB"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spacing w:line="300" w:lineRule="exact"/>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Cash ($30,000 – $600)</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29,400</w:t>
      </w:r>
    </w:p>
    <w:p w14:paraId="6B7B2FFC"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spacing w:line="300" w:lineRule="exact"/>
        <w:rPr>
          <w:rFonts w:ascii="Liberation Sans" w:hAnsi="Liberation Sans" w:cs="Liberation Sans"/>
        </w:rPr>
      </w:pPr>
    </w:p>
    <w:p w14:paraId="6B7B2FFD" w14:textId="77777777" w:rsidR="007956BF" w:rsidRPr="00846421" w:rsidRDefault="007956BF" w:rsidP="00423C90">
      <w:pPr>
        <w:pStyle w:val="BodyLarge"/>
        <w:tabs>
          <w:tab w:val="left" w:pos="600"/>
          <w:tab w:val="left" w:pos="1170"/>
          <w:tab w:val="right" w:pos="2160"/>
          <w:tab w:val="left" w:pos="2610"/>
          <w:tab w:val="left" w:pos="3060"/>
          <w:tab w:val="left" w:pos="3600"/>
          <w:tab w:val="right" w:leader="dot" w:pos="7200"/>
          <w:tab w:val="right" w:pos="8640"/>
          <w:tab w:val="right" w:pos="9940"/>
        </w:tabs>
        <w:spacing w:line="280" w:lineRule="exact"/>
        <w:rPr>
          <w:rFonts w:ascii="Liberation Sans" w:hAnsi="Liberation Sans" w:cs="Liberation Sans"/>
        </w:rPr>
      </w:pPr>
      <w:r w:rsidRPr="00846421">
        <w:rPr>
          <w:rFonts w:ascii="Liberation Sans" w:hAnsi="Liberation Sans" w:cs="Liberation Sans"/>
        </w:rPr>
        <w:t>(b)</w:t>
      </w:r>
      <w:r w:rsidRPr="00846421">
        <w:rPr>
          <w:rFonts w:ascii="Liberation Sans" w:hAnsi="Liberation Sans" w:cs="Liberation Sans"/>
        </w:rPr>
        <w:tab/>
      </w:r>
      <w:r w:rsidRPr="00846421">
        <w:rPr>
          <w:rFonts w:ascii="Liberation Sans" w:hAnsi="Liberation Sans" w:cs="Liberation Sans"/>
        </w:rPr>
        <w:tab/>
        <w:t>May</w:t>
      </w:r>
      <w:r w:rsidRPr="00846421">
        <w:rPr>
          <w:rFonts w:ascii="Liberation Sans" w:hAnsi="Liberation Sans" w:cs="Liberation Sans"/>
        </w:rPr>
        <w:tab/>
        <w:t>4</w:t>
      </w:r>
      <w:r w:rsidRPr="00846421">
        <w:rPr>
          <w:rFonts w:ascii="Liberation Sans" w:hAnsi="Liberation Sans" w:cs="Liberation Sans"/>
        </w:rPr>
        <w:tab/>
        <w:t>Accounts Payable</w:t>
      </w:r>
    </w:p>
    <w:p w14:paraId="6B7B2FFE"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spacing w:line="300" w:lineRule="exact"/>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 </w:t>
      </w:r>
      <w:r w:rsidRPr="00846421">
        <w:rPr>
          <w:rFonts w:ascii="Liberation Sans" w:hAnsi="Liberation Sans" w:cs="Liberation Sans"/>
        </w:rPr>
        <w:t>($35,000 – $5,000)</w:t>
      </w:r>
      <w:r w:rsidRPr="00846421">
        <w:rPr>
          <w:rFonts w:ascii="Liberation Sans" w:hAnsi="Liberation Sans" w:cs="Liberation Sans"/>
        </w:rPr>
        <w:tab/>
      </w:r>
      <w:r w:rsidRPr="00846421">
        <w:rPr>
          <w:rFonts w:ascii="Liberation Sans" w:hAnsi="Liberation Sans" w:cs="Liberation Sans"/>
        </w:rPr>
        <w:tab/>
        <w:t>30,000</w:t>
      </w:r>
    </w:p>
    <w:p w14:paraId="6B7B2FFF" w14:textId="77777777" w:rsidR="007956BF" w:rsidRPr="00846421" w:rsidRDefault="007956BF">
      <w:pPr>
        <w:pStyle w:val="BodyLarge"/>
        <w:tabs>
          <w:tab w:val="left" w:pos="600"/>
          <w:tab w:val="left" w:pos="1170"/>
          <w:tab w:val="right" w:pos="2160"/>
          <w:tab w:val="left" w:pos="2610"/>
          <w:tab w:val="left" w:pos="3060"/>
          <w:tab w:val="left" w:pos="3600"/>
          <w:tab w:val="right" w:leader="dot" w:pos="7200"/>
          <w:tab w:val="right" w:pos="8640"/>
          <w:tab w:val="right" w:pos="9940"/>
        </w:tabs>
        <w:spacing w:line="300" w:lineRule="exact"/>
        <w:rPr>
          <w:rFonts w:ascii="Liberation Sans" w:hAnsi="Liberation Sans" w:cs="Liberation Sans"/>
        </w:rPr>
      </w:pP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Cash</w:t>
      </w:r>
      <w:r w:rsidRPr="00846421">
        <w:rPr>
          <w:rFonts w:ascii="Liberation Sans" w:hAnsi="Liberation Sans" w:cs="Liberation Sans"/>
        </w:rPr>
        <w:tab/>
      </w:r>
      <w:r w:rsidRPr="00846421">
        <w:rPr>
          <w:rFonts w:ascii="Liberation Sans" w:hAnsi="Liberation Sans" w:cs="Liberation Sans"/>
        </w:rPr>
        <w:tab/>
      </w:r>
      <w:r w:rsidRPr="00846421">
        <w:rPr>
          <w:rFonts w:ascii="Liberation Sans" w:hAnsi="Liberation Sans" w:cs="Liberation Sans"/>
        </w:rPr>
        <w:tab/>
        <w:t>30,000</w:t>
      </w:r>
    </w:p>
    <w:p w14:paraId="6B7B3000" w14:textId="77777777" w:rsidR="007956BF" w:rsidRPr="00846421" w:rsidRDefault="007956BF">
      <w:pPr>
        <w:pStyle w:val="BodyLarge"/>
        <w:spacing w:line="300" w:lineRule="exact"/>
        <w:rPr>
          <w:rFonts w:ascii="Liberation Sans" w:hAnsi="Liberation Sans" w:cs="Liberation Sans"/>
        </w:rPr>
      </w:pPr>
    </w:p>
    <w:p w14:paraId="6B7B3001" w14:textId="77777777" w:rsidR="00423C90" w:rsidRPr="00846421" w:rsidRDefault="00423C90">
      <w:pPr>
        <w:pStyle w:val="BodyLarge"/>
        <w:spacing w:line="300" w:lineRule="exact"/>
        <w:rPr>
          <w:rFonts w:ascii="Liberation Sans" w:hAnsi="Liberation Sans" w:cs="Liberation Sans"/>
        </w:rPr>
      </w:pPr>
    </w:p>
    <w:p w14:paraId="6B7B3002" w14:textId="77777777" w:rsidR="00423C90" w:rsidRPr="00846421" w:rsidRDefault="00423C90" w:rsidP="00423C90">
      <w:pPr>
        <w:pStyle w:val="BodyLarge"/>
        <w:rPr>
          <w:rFonts w:ascii="Liberation Sans" w:hAnsi="Liberation Sans" w:cs="Liberation Sans"/>
        </w:rPr>
      </w:pPr>
      <w:r w:rsidRPr="00846421">
        <w:rPr>
          <w:rFonts w:ascii="Liberation Sans" w:hAnsi="Liberation Sans" w:cs="Liberation Sans"/>
        </w:rPr>
        <w:t>*EXERCISE 5-22B</w:t>
      </w:r>
    </w:p>
    <w:p w14:paraId="6B7B3003" w14:textId="77777777" w:rsidR="00423C90" w:rsidRPr="00846421" w:rsidRDefault="00423C90" w:rsidP="00423C90">
      <w:pPr>
        <w:pStyle w:val="BodyLarge"/>
        <w:rPr>
          <w:rFonts w:ascii="Liberation Sans" w:hAnsi="Liberation Sans" w:cs="Liberation Sans"/>
        </w:rPr>
      </w:pPr>
    </w:p>
    <w:tbl>
      <w:tblPr>
        <w:tblW w:w="9986" w:type="dxa"/>
        <w:tblInd w:w="26" w:type="dxa"/>
        <w:tblLayout w:type="fixed"/>
        <w:tblCellMar>
          <w:left w:w="0" w:type="dxa"/>
          <w:right w:w="0" w:type="dxa"/>
        </w:tblCellMar>
        <w:tblLook w:val="0000" w:firstRow="0" w:lastRow="0" w:firstColumn="0" w:lastColumn="0" w:noHBand="0" w:noVBand="0"/>
      </w:tblPr>
      <w:tblGrid>
        <w:gridCol w:w="3304"/>
        <w:gridCol w:w="20"/>
        <w:gridCol w:w="1052"/>
        <w:gridCol w:w="62"/>
        <w:gridCol w:w="990"/>
        <w:gridCol w:w="126"/>
        <w:gridCol w:w="1080"/>
        <w:gridCol w:w="180"/>
        <w:gridCol w:w="990"/>
        <w:gridCol w:w="180"/>
        <w:gridCol w:w="880"/>
        <w:gridCol w:w="254"/>
        <w:gridCol w:w="868"/>
      </w:tblGrid>
      <w:tr w:rsidR="00423C90" w:rsidRPr="00846421" w14:paraId="6B7B300F" w14:textId="77777777">
        <w:trPr>
          <w:cantSplit/>
        </w:trPr>
        <w:tc>
          <w:tcPr>
            <w:tcW w:w="3304" w:type="dxa"/>
            <w:tcBorders>
              <w:bottom w:val="single" w:sz="8" w:space="0" w:color="auto"/>
            </w:tcBorders>
          </w:tcPr>
          <w:p w14:paraId="6B7B3004" w14:textId="77777777" w:rsidR="00423C90" w:rsidRPr="00846421" w:rsidRDefault="00423C90" w:rsidP="00C33B5A">
            <w:pPr>
              <w:pStyle w:val="BodyLarge"/>
              <w:spacing w:line="280" w:lineRule="exact"/>
              <w:jc w:val="center"/>
              <w:rPr>
                <w:rFonts w:ascii="Liberation Sans" w:hAnsi="Liberation Sans" w:cs="Liberation Sans"/>
              </w:rPr>
            </w:pPr>
          </w:p>
          <w:p w14:paraId="6B7B3005" w14:textId="77777777" w:rsidR="00423C90" w:rsidRPr="00846421" w:rsidRDefault="00423C90" w:rsidP="00C33B5A">
            <w:pPr>
              <w:pStyle w:val="BodyLarge"/>
              <w:spacing w:line="280" w:lineRule="exact"/>
              <w:jc w:val="center"/>
              <w:rPr>
                <w:rFonts w:ascii="Liberation Sans" w:hAnsi="Liberation Sans" w:cs="Liberation Sans"/>
              </w:rPr>
            </w:pPr>
            <w:r w:rsidRPr="00846421">
              <w:rPr>
                <w:rFonts w:ascii="Liberation Sans" w:hAnsi="Liberation Sans" w:cs="Liberation Sans"/>
              </w:rPr>
              <w:t>Accounts</w:t>
            </w:r>
          </w:p>
        </w:tc>
        <w:tc>
          <w:tcPr>
            <w:tcW w:w="20" w:type="dxa"/>
          </w:tcPr>
          <w:p w14:paraId="6B7B3006" w14:textId="77777777" w:rsidR="00423C90" w:rsidRPr="00846421" w:rsidRDefault="00423C90" w:rsidP="00423C90">
            <w:pPr>
              <w:pStyle w:val="BodyLarge"/>
              <w:spacing w:line="280" w:lineRule="exact"/>
              <w:ind w:left="-278" w:right="-362"/>
              <w:rPr>
                <w:rFonts w:ascii="Liberation Sans" w:hAnsi="Liberation Sans" w:cs="Liberation Sans"/>
              </w:rPr>
            </w:pPr>
          </w:p>
        </w:tc>
        <w:tc>
          <w:tcPr>
            <w:tcW w:w="2104" w:type="dxa"/>
            <w:gridSpan w:val="3"/>
            <w:tcBorders>
              <w:bottom w:val="single" w:sz="8" w:space="0" w:color="auto"/>
            </w:tcBorders>
          </w:tcPr>
          <w:p w14:paraId="6B7B3007" w14:textId="77777777" w:rsidR="00423C90" w:rsidRPr="00846421" w:rsidRDefault="00423C90" w:rsidP="00C33B5A">
            <w:pPr>
              <w:pStyle w:val="BodyLarge"/>
              <w:spacing w:line="280" w:lineRule="exact"/>
              <w:jc w:val="center"/>
              <w:rPr>
                <w:rFonts w:ascii="Liberation Sans" w:hAnsi="Liberation Sans" w:cs="Liberation Sans"/>
              </w:rPr>
            </w:pPr>
            <w:r w:rsidRPr="00846421">
              <w:rPr>
                <w:rFonts w:ascii="Liberation Sans" w:hAnsi="Liberation Sans" w:cs="Liberation Sans"/>
              </w:rPr>
              <w:t>Adjusted</w:t>
            </w:r>
          </w:p>
          <w:p w14:paraId="6B7B3008" w14:textId="77777777" w:rsidR="00423C90" w:rsidRPr="00846421" w:rsidRDefault="00423C90" w:rsidP="00C33B5A">
            <w:pPr>
              <w:pStyle w:val="BodyLarge"/>
              <w:spacing w:line="280" w:lineRule="exact"/>
              <w:jc w:val="center"/>
              <w:rPr>
                <w:rFonts w:ascii="Liberation Sans" w:hAnsi="Liberation Sans" w:cs="Liberation Sans"/>
              </w:rPr>
            </w:pPr>
            <w:r w:rsidRPr="00846421">
              <w:rPr>
                <w:rFonts w:ascii="Liberation Sans" w:hAnsi="Liberation Sans" w:cs="Liberation Sans"/>
              </w:rPr>
              <w:t>Trial Balance</w:t>
            </w:r>
          </w:p>
        </w:tc>
        <w:tc>
          <w:tcPr>
            <w:tcW w:w="126" w:type="dxa"/>
          </w:tcPr>
          <w:p w14:paraId="6B7B3009" w14:textId="77777777" w:rsidR="00423C90" w:rsidRPr="00846421" w:rsidRDefault="00423C90" w:rsidP="00C33B5A">
            <w:pPr>
              <w:pStyle w:val="BodyLarge"/>
              <w:spacing w:line="280" w:lineRule="exact"/>
              <w:rPr>
                <w:rFonts w:ascii="Liberation Sans" w:hAnsi="Liberation Sans" w:cs="Liberation Sans"/>
              </w:rPr>
            </w:pPr>
          </w:p>
        </w:tc>
        <w:tc>
          <w:tcPr>
            <w:tcW w:w="2250" w:type="dxa"/>
            <w:gridSpan w:val="3"/>
            <w:tcBorders>
              <w:bottom w:val="single" w:sz="8" w:space="0" w:color="auto"/>
            </w:tcBorders>
          </w:tcPr>
          <w:p w14:paraId="6B7B300A" w14:textId="77777777" w:rsidR="00423C90" w:rsidRPr="00846421" w:rsidRDefault="00423C90" w:rsidP="00C33B5A">
            <w:pPr>
              <w:pStyle w:val="BodyLarge"/>
              <w:spacing w:line="280" w:lineRule="exact"/>
              <w:jc w:val="center"/>
              <w:rPr>
                <w:rFonts w:ascii="Liberation Sans" w:hAnsi="Liberation Sans" w:cs="Liberation Sans"/>
              </w:rPr>
            </w:pPr>
            <w:r w:rsidRPr="00846421">
              <w:rPr>
                <w:rFonts w:ascii="Liberation Sans" w:hAnsi="Liberation Sans" w:cs="Liberation Sans"/>
              </w:rPr>
              <w:t>Income</w:t>
            </w:r>
          </w:p>
          <w:p w14:paraId="6B7B300B" w14:textId="77777777" w:rsidR="00423C90" w:rsidRPr="00846421" w:rsidRDefault="00423C90" w:rsidP="00C33B5A">
            <w:pPr>
              <w:pStyle w:val="BodyLarge"/>
              <w:spacing w:line="280" w:lineRule="exact"/>
              <w:jc w:val="center"/>
              <w:rPr>
                <w:rFonts w:ascii="Liberation Sans" w:hAnsi="Liberation Sans" w:cs="Liberation Sans"/>
              </w:rPr>
            </w:pPr>
            <w:r w:rsidRPr="00846421">
              <w:rPr>
                <w:rFonts w:ascii="Liberation Sans" w:hAnsi="Liberation Sans" w:cs="Liberation Sans"/>
              </w:rPr>
              <w:t>Statement</w:t>
            </w:r>
          </w:p>
        </w:tc>
        <w:tc>
          <w:tcPr>
            <w:tcW w:w="180" w:type="dxa"/>
          </w:tcPr>
          <w:p w14:paraId="6B7B300C" w14:textId="77777777" w:rsidR="00423C90" w:rsidRPr="00846421" w:rsidRDefault="00423C90" w:rsidP="00C33B5A">
            <w:pPr>
              <w:pStyle w:val="BodyLarge"/>
              <w:spacing w:line="280" w:lineRule="exact"/>
              <w:rPr>
                <w:rFonts w:ascii="Liberation Sans" w:hAnsi="Liberation Sans" w:cs="Liberation Sans"/>
              </w:rPr>
            </w:pPr>
          </w:p>
        </w:tc>
        <w:tc>
          <w:tcPr>
            <w:tcW w:w="2002" w:type="dxa"/>
            <w:gridSpan w:val="3"/>
            <w:tcBorders>
              <w:bottom w:val="single" w:sz="8" w:space="0" w:color="auto"/>
            </w:tcBorders>
          </w:tcPr>
          <w:p w14:paraId="6B7B300D" w14:textId="77777777" w:rsidR="00423C90" w:rsidRPr="00846421" w:rsidRDefault="00423C90" w:rsidP="00C33B5A">
            <w:pPr>
              <w:pStyle w:val="BodyLarge"/>
              <w:spacing w:line="280" w:lineRule="exact"/>
              <w:jc w:val="center"/>
              <w:rPr>
                <w:rFonts w:ascii="Liberation Sans" w:hAnsi="Liberation Sans" w:cs="Liberation Sans"/>
              </w:rPr>
            </w:pPr>
            <w:r w:rsidRPr="00846421">
              <w:rPr>
                <w:rFonts w:ascii="Liberation Sans" w:hAnsi="Liberation Sans" w:cs="Liberation Sans"/>
              </w:rPr>
              <w:t>Balance</w:t>
            </w:r>
          </w:p>
          <w:p w14:paraId="6B7B300E" w14:textId="77777777" w:rsidR="00423C90" w:rsidRPr="00846421" w:rsidRDefault="00423C90" w:rsidP="00C33B5A">
            <w:pPr>
              <w:pStyle w:val="BodyLarge"/>
              <w:spacing w:line="280" w:lineRule="exact"/>
              <w:jc w:val="center"/>
              <w:rPr>
                <w:rFonts w:ascii="Liberation Sans" w:hAnsi="Liberation Sans" w:cs="Liberation Sans"/>
              </w:rPr>
            </w:pPr>
            <w:r w:rsidRPr="00846421">
              <w:rPr>
                <w:rFonts w:ascii="Liberation Sans" w:hAnsi="Liberation Sans" w:cs="Liberation Sans"/>
              </w:rPr>
              <w:t>Sheet</w:t>
            </w:r>
          </w:p>
        </w:tc>
      </w:tr>
      <w:tr w:rsidR="00423C90" w:rsidRPr="00846421" w14:paraId="6B7B301D" w14:textId="77777777">
        <w:tc>
          <w:tcPr>
            <w:tcW w:w="3304" w:type="dxa"/>
            <w:tcBorders>
              <w:top w:val="single" w:sz="8" w:space="0" w:color="auto"/>
            </w:tcBorders>
          </w:tcPr>
          <w:p w14:paraId="6B7B3010" w14:textId="77777777" w:rsidR="00423C90" w:rsidRPr="00846421" w:rsidRDefault="00423C90" w:rsidP="00C33B5A">
            <w:pPr>
              <w:pStyle w:val="BodyLarge"/>
              <w:spacing w:line="80" w:lineRule="exact"/>
              <w:rPr>
                <w:rFonts w:ascii="Liberation Sans" w:hAnsi="Liberation Sans" w:cs="Liberation Sans"/>
              </w:rPr>
            </w:pPr>
          </w:p>
        </w:tc>
        <w:tc>
          <w:tcPr>
            <w:tcW w:w="20" w:type="dxa"/>
          </w:tcPr>
          <w:p w14:paraId="6B7B3011" w14:textId="77777777" w:rsidR="00423C90" w:rsidRPr="00846421" w:rsidRDefault="00423C90" w:rsidP="00C33B5A">
            <w:pPr>
              <w:pStyle w:val="BodyLarge"/>
              <w:spacing w:line="80" w:lineRule="exact"/>
              <w:rPr>
                <w:rFonts w:ascii="Liberation Sans" w:hAnsi="Liberation Sans" w:cs="Liberation Sans"/>
              </w:rPr>
            </w:pPr>
          </w:p>
        </w:tc>
        <w:tc>
          <w:tcPr>
            <w:tcW w:w="1052" w:type="dxa"/>
            <w:tcBorders>
              <w:top w:val="single" w:sz="8" w:space="0" w:color="auto"/>
            </w:tcBorders>
          </w:tcPr>
          <w:p w14:paraId="6B7B3012" w14:textId="77777777" w:rsidR="00423C90" w:rsidRPr="00846421" w:rsidRDefault="00423C90" w:rsidP="00C33B5A">
            <w:pPr>
              <w:pStyle w:val="BodyLarge"/>
              <w:spacing w:line="80" w:lineRule="exact"/>
              <w:jc w:val="center"/>
              <w:rPr>
                <w:rFonts w:ascii="Liberation Sans" w:hAnsi="Liberation Sans" w:cs="Liberation Sans"/>
              </w:rPr>
            </w:pPr>
          </w:p>
        </w:tc>
        <w:tc>
          <w:tcPr>
            <w:tcW w:w="62" w:type="dxa"/>
            <w:tcBorders>
              <w:top w:val="single" w:sz="8" w:space="0" w:color="auto"/>
            </w:tcBorders>
          </w:tcPr>
          <w:p w14:paraId="6B7B3013" w14:textId="77777777" w:rsidR="00423C90" w:rsidRPr="00846421" w:rsidRDefault="00423C90" w:rsidP="00C33B5A">
            <w:pPr>
              <w:pStyle w:val="BodyLarge"/>
              <w:spacing w:line="80" w:lineRule="exact"/>
              <w:rPr>
                <w:rFonts w:ascii="Liberation Sans" w:hAnsi="Liberation Sans" w:cs="Liberation Sans"/>
              </w:rPr>
            </w:pPr>
          </w:p>
        </w:tc>
        <w:tc>
          <w:tcPr>
            <w:tcW w:w="990" w:type="dxa"/>
            <w:tcBorders>
              <w:top w:val="single" w:sz="8" w:space="0" w:color="auto"/>
            </w:tcBorders>
          </w:tcPr>
          <w:p w14:paraId="6B7B3014" w14:textId="77777777" w:rsidR="00423C90" w:rsidRPr="00846421" w:rsidRDefault="00423C90" w:rsidP="00C33B5A">
            <w:pPr>
              <w:pStyle w:val="BodyLarge"/>
              <w:spacing w:line="80" w:lineRule="exact"/>
              <w:jc w:val="center"/>
              <w:rPr>
                <w:rFonts w:ascii="Liberation Sans" w:hAnsi="Liberation Sans" w:cs="Liberation Sans"/>
              </w:rPr>
            </w:pPr>
          </w:p>
        </w:tc>
        <w:tc>
          <w:tcPr>
            <w:tcW w:w="126" w:type="dxa"/>
          </w:tcPr>
          <w:p w14:paraId="6B7B3015" w14:textId="77777777" w:rsidR="00423C90" w:rsidRPr="00846421" w:rsidRDefault="00423C90" w:rsidP="00C33B5A">
            <w:pPr>
              <w:pStyle w:val="BodyLarge"/>
              <w:spacing w:line="80" w:lineRule="exact"/>
              <w:rPr>
                <w:rFonts w:ascii="Liberation Sans" w:hAnsi="Liberation Sans" w:cs="Liberation Sans"/>
              </w:rPr>
            </w:pPr>
          </w:p>
        </w:tc>
        <w:tc>
          <w:tcPr>
            <w:tcW w:w="1080" w:type="dxa"/>
            <w:tcBorders>
              <w:top w:val="single" w:sz="8" w:space="0" w:color="auto"/>
            </w:tcBorders>
          </w:tcPr>
          <w:p w14:paraId="6B7B3016" w14:textId="77777777" w:rsidR="00423C90" w:rsidRPr="00846421" w:rsidRDefault="00423C90" w:rsidP="00C33B5A">
            <w:pPr>
              <w:pStyle w:val="BodyLarge"/>
              <w:spacing w:line="80" w:lineRule="exact"/>
              <w:jc w:val="center"/>
              <w:rPr>
                <w:rFonts w:ascii="Liberation Sans" w:hAnsi="Liberation Sans" w:cs="Liberation Sans"/>
              </w:rPr>
            </w:pPr>
          </w:p>
        </w:tc>
        <w:tc>
          <w:tcPr>
            <w:tcW w:w="180" w:type="dxa"/>
            <w:tcBorders>
              <w:top w:val="single" w:sz="8" w:space="0" w:color="auto"/>
            </w:tcBorders>
          </w:tcPr>
          <w:p w14:paraId="6B7B3017" w14:textId="77777777" w:rsidR="00423C90" w:rsidRPr="00846421" w:rsidRDefault="00423C90" w:rsidP="00C33B5A">
            <w:pPr>
              <w:pStyle w:val="BodyLarge"/>
              <w:spacing w:line="80" w:lineRule="exact"/>
              <w:rPr>
                <w:rFonts w:ascii="Liberation Sans" w:hAnsi="Liberation Sans" w:cs="Liberation Sans"/>
              </w:rPr>
            </w:pPr>
          </w:p>
        </w:tc>
        <w:tc>
          <w:tcPr>
            <w:tcW w:w="990" w:type="dxa"/>
            <w:tcBorders>
              <w:top w:val="single" w:sz="8" w:space="0" w:color="auto"/>
            </w:tcBorders>
          </w:tcPr>
          <w:p w14:paraId="6B7B3018" w14:textId="77777777" w:rsidR="00423C90" w:rsidRPr="00846421" w:rsidRDefault="00423C90" w:rsidP="00C33B5A">
            <w:pPr>
              <w:pStyle w:val="BodyLarge"/>
              <w:spacing w:line="80" w:lineRule="exact"/>
              <w:jc w:val="center"/>
              <w:rPr>
                <w:rFonts w:ascii="Liberation Sans" w:hAnsi="Liberation Sans" w:cs="Liberation Sans"/>
              </w:rPr>
            </w:pPr>
          </w:p>
        </w:tc>
        <w:tc>
          <w:tcPr>
            <w:tcW w:w="180" w:type="dxa"/>
          </w:tcPr>
          <w:p w14:paraId="6B7B3019" w14:textId="77777777" w:rsidR="00423C90" w:rsidRPr="00846421" w:rsidRDefault="00423C90" w:rsidP="00C33B5A">
            <w:pPr>
              <w:pStyle w:val="BodyLarge"/>
              <w:spacing w:line="80" w:lineRule="exact"/>
              <w:rPr>
                <w:rFonts w:ascii="Liberation Sans" w:hAnsi="Liberation Sans" w:cs="Liberation Sans"/>
              </w:rPr>
            </w:pPr>
          </w:p>
        </w:tc>
        <w:tc>
          <w:tcPr>
            <w:tcW w:w="880" w:type="dxa"/>
            <w:tcBorders>
              <w:top w:val="single" w:sz="8" w:space="0" w:color="auto"/>
            </w:tcBorders>
          </w:tcPr>
          <w:p w14:paraId="6B7B301A" w14:textId="77777777" w:rsidR="00423C90" w:rsidRPr="00846421" w:rsidRDefault="00423C90" w:rsidP="00C33B5A">
            <w:pPr>
              <w:pStyle w:val="BodyLarge"/>
              <w:spacing w:line="80" w:lineRule="exact"/>
              <w:jc w:val="center"/>
              <w:rPr>
                <w:rFonts w:ascii="Liberation Sans" w:hAnsi="Liberation Sans" w:cs="Liberation Sans"/>
              </w:rPr>
            </w:pPr>
          </w:p>
        </w:tc>
        <w:tc>
          <w:tcPr>
            <w:tcW w:w="254" w:type="dxa"/>
            <w:tcBorders>
              <w:top w:val="single" w:sz="8" w:space="0" w:color="auto"/>
            </w:tcBorders>
          </w:tcPr>
          <w:p w14:paraId="6B7B301B" w14:textId="77777777" w:rsidR="00423C90" w:rsidRPr="00846421" w:rsidRDefault="00423C90" w:rsidP="00C33B5A">
            <w:pPr>
              <w:pStyle w:val="BodyLarge"/>
              <w:spacing w:line="80" w:lineRule="exact"/>
              <w:rPr>
                <w:rFonts w:ascii="Liberation Sans" w:hAnsi="Liberation Sans" w:cs="Liberation Sans"/>
              </w:rPr>
            </w:pPr>
          </w:p>
        </w:tc>
        <w:tc>
          <w:tcPr>
            <w:tcW w:w="868" w:type="dxa"/>
            <w:tcBorders>
              <w:top w:val="single" w:sz="8" w:space="0" w:color="auto"/>
            </w:tcBorders>
          </w:tcPr>
          <w:p w14:paraId="6B7B301C" w14:textId="77777777" w:rsidR="00423C90" w:rsidRPr="00846421" w:rsidRDefault="00423C90" w:rsidP="00C33B5A">
            <w:pPr>
              <w:pStyle w:val="BodyLarge"/>
              <w:spacing w:line="80" w:lineRule="exact"/>
              <w:jc w:val="center"/>
              <w:rPr>
                <w:rFonts w:ascii="Liberation Sans" w:hAnsi="Liberation Sans" w:cs="Liberation Sans"/>
              </w:rPr>
            </w:pPr>
          </w:p>
        </w:tc>
      </w:tr>
      <w:tr w:rsidR="00423C90" w:rsidRPr="00846421" w14:paraId="6B7B302B" w14:textId="77777777">
        <w:tc>
          <w:tcPr>
            <w:tcW w:w="3304" w:type="dxa"/>
          </w:tcPr>
          <w:p w14:paraId="6B7B301E" w14:textId="77777777" w:rsidR="00423C90" w:rsidRPr="00846421" w:rsidRDefault="00423C90" w:rsidP="00C33B5A">
            <w:pPr>
              <w:pStyle w:val="BodyLarge"/>
              <w:spacing w:line="280" w:lineRule="exact"/>
              <w:jc w:val="center"/>
              <w:rPr>
                <w:rFonts w:ascii="Liberation Sans" w:hAnsi="Liberation Sans" w:cs="Liberation Sans"/>
              </w:rPr>
            </w:pPr>
          </w:p>
        </w:tc>
        <w:tc>
          <w:tcPr>
            <w:tcW w:w="20" w:type="dxa"/>
          </w:tcPr>
          <w:p w14:paraId="6B7B301F" w14:textId="77777777" w:rsidR="00423C90" w:rsidRPr="00846421" w:rsidRDefault="00423C90" w:rsidP="00C33B5A">
            <w:pPr>
              <w:pStyle w:val="BodyLarge"/>
              <w:spacing w:line="280" w:lineRule="exact"/>
              <w:rPr>
                <w:rFonts w:ascii="Liberation Sans" w:hAnsi="Liberation Sans" w:cs="Liberation Sans"/>
              </w:rPr>
            </w:pPr>
          </w:p>
        </w:tc>
        <w:tc>
          <w:tcPr>
            <w:tcW w:w="1052" w:type="dxa"/>
            <w:tcBorders>
              <w:bottom w:val="single" w:sz="8" w:space="0" w:color="auto"/>
            </w:tcBorders>
          </w:tcPr>
          <w:p w14:paraId="6B7B3020" w14:textId="77777777" w:rsidR="00423C90" w:rsidRPr="00846421" w:rsidRDefault="00423C90" w:rsidP="00C33B5A">
            <w:pPr>
              <w:pStyle w:val="BodyLarge"/>
              <w:spacing w:line="280" w:lineRule="exact"/>
              <w:jc w:val="center"/>
              <w:rPr>
                <w:rFonts w:ascii="Liberation Sans" w:hAnsi="Liberation Sans" w:cs="Liberation Sans"/>
              </w:rPr>
            </w:pPr>
            <w:r w:rsidRPr="00846421">
              <w:rPr>
                <w:rFonts w:ascii="Liberation Sans" w:hAnsi="Liberation Sans" w:cs="Liberation Sans"/>
              </w:rPr>
              <w:t>Debit</w:t>
            </w:r>
          </w:p>
        </w:tc>
        <w:tc>
          <w:tcPr>
            <w:tcW w:w="62" w:type="dxa"/>
          </w:tcPr>
          <w:p w14:paraId="6B7B3021" w14:textId="77777777" w:rsidR="00423C90" w:rsidRPr="00846421" w:rsidRDefault="00423C90" w:rsidP="00C33B5A">
            <w:pPr>
              <w:pStyle w:val="BodyLarge"/>
              <w:spacing w:line="280" w:lineRule="exact"/>
              <w:rPr>
                <w:rFonts w:ascii="Liberation Sans" w:hAnsi="Liberation Sans" w:cs="Liberation Sans"/>
              </w:rPr>
            </w:pPr>
          </w:p>
        </w:tc>
        <w:tc>
          <w:tcPr>
            <w:tcW w:w="990" w:type="dxa"/>
            <w:tcBorders>
              <w:bottom w:val="single" w:sz="8" w:space="0" w:color="auto"/>
            </w:tcBorders>
          </w:tcPr>
          <w:p w14:paraId="6B7B3022" w14:textId="77777777" w:rsidR="00423C90" w:rsidRPr="00846421" w:rsidRDefault="00423C90" w:rsidP="00C33B5A">
            <w:pPr>
              <w:pStyle w:val="BodyLarge"/>
              <w:spacing w:line="280" w:lineRule="exact"/>
              <w:jc w:val="center"/>
              <w:rPr>
                <w:rFonts w:ascii="Liberation Sans" w:hAnsi="Liberation Sans" w:cs="Liberation Sans"/>
              </w:rPr>
            </w:pPr>
            <w:r w:rsidRPr="00846421">
              <w:rPr>
                <w:rFonts w:ascii="Liberation Sans" w:hAnsi="Liberation Sans" w:cs="Liberation Sans"/>
              </w:rPr>
              <w:t>Credit</w:t>
            </w:r>
          </w:p>
        </w:tc>
        <w:tc>
          <w:tcPr>
            <w:tcW w:w="126" w:type="dxa"/>
          </w:tcPr>
          <w:p w14:paraId="6B7B3023" w14:textId="77777777" w:rsidR="00423C90" w:rsidRPr="00846421" w:rsidRDefault="00423C90" w:rsidP="00C33B5A">
            <w:pPr>
              <w:pStyle w:val="BodyLarge"/>
              <w:spacing w:line="280" w:lineRule="exact"/>
              <w:rPr>
                <w:rFonts w:ascii="Liberation Sans" w:hAnsi="Liberation Sans" w:cs="Liberation Sans"/>
              </w:rPr>
            </w:pPr>
          </w:p>
        </w:tc>
        <w:tc>
          <w:tcPr>
            <w:tcW w:w="1080" w:type="dxa"/>
            <w:tcBorders>
              <w:bottom w:val="single" w:sz="8" w:space="0" w:color="auto"/>
            </w:tcBorders>
          </w:tcPr>
          <w:p w14:paraId="6B7B3024" w14:textId="77777777" w:rsidR="00423C90" w:rsidRPr="00846421" w:rsidRDefault="00423C90" w:rsidP="00423C90">
            <w:pPr>
              <w:pStyle w:val="BodyLarge"/>
              <w:spacing w:line="280" w:lineRule="exact"/>
              <w:ind w:left="80"/>
              <w:jc w:val="center"/>
              <w:rPr>
                <w:rFonts w:ascii="Liberation Sans" w:hAnsi="Liberation Sans" w:cs="Liberation Sans"/>
              </w:rPr>
            </w:pPr>
            <w:r w:rsidRPr="00846421">
              <w:rPr>
                <w:rFonts w:ascii="Liberation Sans" w:hAnsi="Liberation Sans" w:cs="Liberation Sans"/>
              </w:rPr>
              <w:t>Debit</w:t>
            </w:r>
          </w:p>
        </w:tc>
        <w:tc>
          <w:tcPr>
            <w:tcW w:w="180" w:type="dxa"/>
          </w:tcPr>
          <w:p w14:paraId="6B7B3025" w14:textId="77777777" w:rsidR="00423C90" w:rsidRPr="00846421" w:rsidRDefault="00423C90" w:rsidP="00C33B5A">
            <w:pPr>
              <w:pStyle w:val="BodyLarge"/>
              <w:spacing w:line="280" w:lineRule="exact"/>
              <w:rPr>
                <w:rFonts w:ascii="Liberation Sans" w:hAnsi="Liberation Sans" w:cs="Liberation Sans"/>
              </w:rPr>
            </w:pPr>
          </w:p>
        </w:tc>
        <w:tc>
          <w:tcPr>
            <w:tcW w:w="990" w:type="dxa"/>
            <w:tcBorders>
              <w:bottom w:val="single" w:sz="8" w:space="0" w:color="auto"/>
            </w:tcBorders>
          </w:tcPr>
          <w:p w14:paraId="6B7B3026" w14:textId="77777777" w:rsidR="00423C90" w:rsidRPr="00846421" w:rsidRDefault="00423C90" w:rsidP="00C33B5A">
            <w:pPr>
              <w:pStyle w:val="BodyLarge"/>
              <w:spacing w:line="280" w:lineRule="exact"/>
              <w:jc w:val="center"/>
              <w:rPr>
                <w:rFonts w:ascii="Liberation Sans" w:hAnsi="Liberation Sans" w:cs="Liberation Sans"/>
              </w:rPr>
            </w:pPr>
            <w:r w:rsidRPr="00846421">
              <w:rPr>
                <w:rFonts w:ascii="Liberation Sans" w:hAnsi="Liberation Sans" w:cs="Liberation Sans"/>
              </w:rPr>
              <w:t>Credit</w:t>
            </w:r>
          </w:p>
        </w:tc>
        <w:tc>
          <w:tcPr>
            <w:tcW w:w="180" w:type="dxa"/>
          </w:tcPr>
          <w:p w14:paraId="6B7B3027" w14:textId="77777777" w:rsidR="00423C90" w:rsidRPr="00846421" w:rsidRDefault="00423C90" w:rsidP="00C33B5A">
            <w:pPr>
              <w:pStyle w:val="BodyLarge"/>
              <w:spacing w:line="280" w:lineRule="exact"/>
              <w:rPr>
                <w:rFonts w:ascii="Liberation Sans" w:hAnsi="Liberation Sans" w:cs="Liberation Sans"/>
              </w:rPr>
            </w:pPr>
          </w:p>
        </w:tc>
        <w:tc>
          <w:tcPr>
            <w:tcW w:w="880" w:type="dxa"/>
            <w:tcBorders>
              <w:bottom w:val="single" w:sz="8" w:space="0" w:color="auto"/>
            </w:tcBorders>
          </w:tcPr>
          <w:p w14:paraId="6B7B3028" w14:textId="77777777" w:rsidR="00423C90" w:rsidRPr="00846421" w:rsidRDefault="00423C90" w:rsidP="00C33B5A">
            <w:pPr>
              <w:pStyle w:val="BodyLarge"/>
              <w:spacing w:line="280" w:lineRule="exact"/>
              <w:jc w:val="center"/>
              <w:rPr>
                <w:rFonts w:ascii="Liberation Sans" w:hAnsi="Liberation Sans" w:cs="Liberation Sans"/>
              </w:rPr>
            </w:pPr>
            <w:r w:rsidRPr="00846421">
              <w:rPr>
                <w:rFonts w:ascii="Liberation Sans" w:hAnsi="Liberation Sans" w:cs="Liberation Sans"/>
              </w:rPr>
              <w:t>Debit</w:t>
            </w:r>
          </w:p>
        </w:tc>
        <w:tc>
          <w:tcPr>
            <w:tcW w:w="254" w:type="dxa"/>
          </w:tcPr>
          <w:p w14:paraId="6B7B3029" w14:textId="77777777" w:rsidR="00423C90" w:rsidRPr="00846421" w:rsidRDefault="00423C90" w:rsidP="00C33B5A">
            <w:pPr>
              <w:pStyle w:val="BodyLarge"/>
              <w:spacing w:line="280" w:lineRule="exact"/>
              <w:rPr>
                <w:rFonts w:ascii="Liberation Sans" w:hAnsi="Liberation Sans" w:cs="Liberation Sans"/>
              </w:rPr>
            </w:pPr>
          </w:p>
        </w:tc>
        <w:tc>
          <w:tcPr>
            <w:tcW w:w="868" w:type="dxa"/>
            <w:tcBorders>
              <w:bottom w:val="single" w:sz="8" w:space="0" w:color="auto"/>
            </w:tcBorders>
          </w:tcPr>
          <w:p w14:paraId="6B7B302A" w14:textId="77777777" w:rsidR="00423C90" w:rsidRPr="00846421" w:rsidRDefault="00423C90" w:rsidP="00423C90">
            <w:pPr>
              <w:pStyle w:val="BodyLarge"/>
              <w:spacing w:line="280" w:lineRule="exact"/>
              <w:ind w:left="18"/>
              <w:jc w:val="center"/>
              <w:rPr>
                <w:rFonts w:ascii="Liberation Sans" w:hAnsi="Liberation Sans" w:cs="Liberation Sans"/>
              </w:rPr>
            </w:pPr>
            <w:r w:rsidRPr="00846421">
              <w:rPr>
                <w:rFonts w:ascii="Liberation Sans" w:hAnsi="Liberation Sans" w:cs="Liberation Sans"/>
              </w:rPr>
              <w:t>Credit</w:t>
            </w:r>
          </w:p>
        </w:tc>
      </w:tr>
      <w:tr w:rsidR="00423C90" w:rsidRPr="00846421" w14:paraId="6B7B3039" w14:textId="77777777">
        <w:tc>
          <w:tcPr>
            <w:tcW w:w="3304" w:type="dxa"/>
          </w:tcPr>
          <w:p w14:paraId="6B7B302C" w14:textId="77777777" w:rsidR="00423C90" w:rsidRPr="00846421" w:rsidRDefault="00423C90" w:rsidP="00C33B5A">
            <w:pPr>
              <w:pStyle w:val="BodyLarge"/>
              <w:spacing w:line="80" w:lineRule="exact"/>
              <w:rPr>
                <w:rFonts w:ascii="Liberation Sans" w:hAnsi="Liberation Sans" w:cs="Liberation Sans"/>
              </w:rPr>
            </w:pPr>
          </w:p>
        </w:tc>
        <w:tc>
          <w:tcPr>
            <w:tcW w:w="20" w:type="dxa"/>
          </w:tcPr>
          <w:p w14:paraId="6B7B302D" w14:textId="77777777" w:rsidR="00423C90" w:rsidRPr="00846421" w:rsidRDefault="00423C90" w:rsidP="00C33B5A">
            <w:pPr>
              <w:pStyle w:val="BodyLarge"/>
              <w:spacing w:line="80" w:lineRule="exact"/>
              <w:rPr>
                <w:rFonts w:ascii="Liberation Sans" w:hAnsi="Liberation Sans" w:cs="Liberation Sans"/>
              </w:rPr>
            </w:pPr>
          </w:p>
        </w:tc>
        <w:tc>
          <w:tcPr>
            <w:tcW w:w="1052" w:type="dxa"/>
            <w:tcBorders>
              <w:top w:val="single" w:sz="8" w:space="0" w:color="auto"/>
            </w:tcBorders>
          </w:tcPr>
          <w:p w14:paraId="6B7B302E" w14:textId="77777777" w:rsidR="00423C90" w:rsidRPr="00846421" w:rsidRDefault="00423C90" w:rsidP="00C33B5A">
            <w:pPr>
              <w:pStyle w:val="BodyLarge"/>
              <w:spacing w:line="80" w:lineRule="exact"/>
              <w:jc w:val="center"/>
              <w:rPr>
                <w:rFonts w:ascii="Liberation Sans" w:hAnsi="Liberation Sans" w:cs="Liberation Sans"/>
              </w:rPr>
            </w:pPr>
          </w:p>
        </w:tc>
        <w:tc>
          <w:tcPr>
            <w:tcW w:w="62" w:type="dxa"/>
          </w:tcPr>
          <w:p w14:paraId="6B7B302F" w14:textId="77777777" w:rsidR="00423C90" w:rsidRPr="00846421" w:rsidRDefault="00423C90" w:rsidP="00C33B5A">
            <w:pPr>
              <w:pStyle w:val="BodyLarge"/>
              <w:spacing w:line="80" w:lineRule="exact"/>
              <w:rPr>
                <w:rFonts w:ascii="Liberation Sans" w:hAnsi="Liberation Sans" w:cs="Liberation Sans"/>
              </w:rPr>
            </w:pPr>
          </w:p>
        </w:tc>
        <w:tc>
          <w:tcPr>
            <w:tcW w:w="990" w:type="dxa"/>
            <w:tcBorders>
              <w:top w:val="single" w:sz="8" w:space="0" w:color="auto"/>
            </w:tcBorders>
          </w:tcPr>
          <w:p w14:paraId="6B7B3030" w14:textId="77777777" w:rsidR="00423C90" w:rsidRPr="00846421" w:rsidRDefault="00423C90" w:rsidP="00C33B5A">
            <w:pPr>
              <w:pStyle w:val="BodyLarge"/>
              <w:spacing w:line="80" w:lineRule="exact"/>
              <w:jc w:val="center"/>
              <w:rPr>
                <w:rFonts w:ascii="Liberation Sans" w:hAnsi="Liberation Sans" w:cs="Liberation Sans"/>
              </w:rPr>
            </w:pPr>
          </w:p>
        </w:tc>
        <w:tc>
          <w:tcPr>
            <w:tcW w:w="126" w:type="dxa"/>
          </w:tcPr>
          <w:p w14:paraId="6B7B3031" w14:textId="77777777" w:rsidR="00423C90" w:rsidRPr="00846421" w:rsidRDefault="00423C90" w:rsidP="00C33B5A">
            <w:pPr>
              <w:pStyle w:val="BodyLarge"/>
              <w:spacing w:line="80" w:lineRule="exact"/>
              <w:rPr>
                <w:rFonts w:ascii="Liberation Sans" w:hAnsi="Liberation Sans" w:cs="Liberation Sans"/>
              </w:rPr>
            </w:pPr>
          </w:p>
        </w:tc>
        <w:tc>
          <w:tcPr>
            <w:tcW w:w="1080" w:type="dxa"/>
            <w:tcBorders>
              <w:top w:val="single" w:sz="8" w:space="0" w:color="auto"/>
            </w:tcBorders>
          </w:tcPr>
          <w:p w14:paraId="6B7B3032" w14:textId="77777777" w:rsidR="00423C90" w:rsidRPr="00846421" w:rsidRDefault="00423C90" w:rsidP="00C33B5A">
            <w:pPr>
              <w:pStyle w:val="BodyLarge"/>
              <w:spacing w:line="80" w:lineRule="exact"/>
              <w:jc w:val="center"/>
              <w:rPr>
                <w:rFonts w:ascii="Liberation Sans" w:hAnsi="Liberation Sans" w:cs="Liberation Sans"/>
              </w:rPr>
            </w:pPr>
          </w:p>
        </w:tc>
        <w:tc>
          <w:tcPr>
            <w:tcW w:w="180" w:type="dxa"/>
          </w:tcPr>
          <w:p w14:paraId="6B7B3033" w14:textId="77777777" w:rsidR="00423C90" w:rsidRPr="00846421" w:rsidRDefault="00423C90" w:rsidP="00C33B5A">
            <w:pPr>
              <w:pStyle w:val="BodyLarge"/>
              <w:spacing w:line="80" w:lineRule="exact"/>
              <w:rPr>
                <w:rFonts w:ascii="Liberation Sans" w:hAnsi="Liberation Sans" w:cs="Liberation Sans"/>
              </w:rPr>
            </w:pPr>
          </w:p>
        </w:tc>
        <w:tc>
          <w:tcPr>
            <w:tcW w:w="990" w:type="dxa"/>
            <w:tcBorders>
              <w:top w:val="single" w:sz="8" w:space="0" w:color="auto"/>
            </w:tcBorders>
          </w:tcPr>
          <w:p w14:paraId="6B7B3034" w14:textId="77777777" w:rsidR="00423C90" w:rsidRPr="00846421" w:rsidRDefault="00423C90" w:rsidP="00C33B5A">
            <w:pPr>
              <w:pStyle w:val="BodyLarge"/>
              <w:spacing w:line="80" w:lineRule="exact"/>
              <w:jc w:val="center"/>
              <w:rPr>
                <w:rFonts w:ascii="Liberation Sans" w:hAnsi="Liberation Sans" w:cs="Liberation Sans"/>
              </w:rPr>
            </w:pPr>
          </w:p>
        </w:tc>
        <w:tc>
          <w:tcPr>
            <w:tcW w:w="180" w:type="dxa"/>
          </w:tcPr>
          <w:p w14:paraId="6B7B3035" w14:textId="77777777" w:rsidR="00423C90" w:rsidRPr="00846421" w:rsidRDefault="00423C90" w:rsidP="00C33B5A">
            <w:pPr>
              <w:pStyle w:val="BodyLarge"/>
              <w:spacing w:line="80" w:lineRule="exact"/>
              <w:rPr>
                <w:rFonts w:ascii="Liberation Sans" w:hAnsi="Liberation Sans" w:cs="Liberation Sans"/>
              </w:rPr>
            </w:pPr>
          </w:p>
        </w:tc>
        <w:tc>
          <w:tcPr>
            <w:tcW w:w="880" w:type="dxa"/>
            <w:tcBorders>
              <w:top w:val="single" w:sz="8" w:space="0" w:color="auto"/>
            </w:tcBorders>
          </w:tcPr>
          <w:p w14:paraId="6B7B3036" w14:textId="77777777" w:rsidR="00423C90" w:rsidRPr="00846421" w:rsidRDefault="00423C90" w:rsidP="00C33B5A">
            <w:pPr>
              <w:pStyle w:val="BodyLarge"/>
              <w:spacing w:line="80" w:lineRule="exact"/>
              <w:jc w:val="center"/>
              <w:rPr>
                <w:rFonts w:ascii="Liberation Sans" w:hAnsi="Liberation Sans" w:cs="Liberation Sans"/>
              </w:rPr>
            </w:pPr>
          </w:p>
        </w:tc>
        <w:tc>
          <w:tcPr>
            <w:tcW w:w="254" w:type="dxa"/>
          </w:tcPr>
          <w:p w14:paraId="6B7B3037" w14:textId="77777777" w:rsidR="00423C90" w:rsidRPr="00846421" w:rsidRDefault="00423C90" w:rsidP="00C33B5A">
            <w:pPr>
              <w:pStyle w:val="BodyLarge"/>
              <w:spacing w:line="80" w:lineRule="exact"/>
              <w:rPr>
                <w:rFonts w:ascii="Liberation Sans" w:hAnsi="Liberation Sans" w:cs="Liberation Sans"/>
              </w:rPr>
            </w:pPr>
          </w:p>
        </w:tc>
        <w:tc>
          <w:tcPr>
            <w:tcW w:w="868" w:type="dxa"/>
            <w:tcBorders>
              <w:top w:val="single" w:sz="8" w:space="0" w:color="auto"/>
            </w:tcBorders>
          </w:tcPr>
          <w:p w14:paraId="6B7B3038" w14:textId="77777777" w:rsidR="00423C90" w:rsidRPr="00846421" w:rsidRDefault="00423C90" w:rsidP="00C33B5A">
            <w:pPr>
              <w:pStyle w:val="BodyLarge"/>
              <w:spacing w:line="80" w:lineRule="exact"/>
              <w:jc w:val="center"/>
              <w:rPr>
                <w:rFonts w:ascii="Liberation Sans" w:hAnsi="Liberation Sans" w:cs="Liberation Sans"/>
              </w:rPr>
            </w:pPr>
          </w:p>
        </w:tc>
      </w:tr>
      <w:tr w:rsidR="00423C90" w:rsidRPr="00846421" w14:paraId="6B7B3061" w14:textId="77777777">
        <w:tc>
          <w:tcPr>
            <w:tcW w:w="3304" w:type="dxa"/>
          </w:tcPr>
          <w:p w14:paraId="6B7B303A" w14:textId="77777777" w:rsidR="00423C90" w:rsidRPr="00846421" w:rsidRDefault="00423C90" w:rsidP="00C33B5A">
            <w:pPr>
              <w:pStyle w:val="BodyLarge"/>
              <w:spacing w:line="280" w:lineRule="exact"/>
              <w:rPr>
                <w:rFonts w:ascii="Liberation Sans" w:hAnsi="Liberation Sans" w:cs="Liberation Sans"/>
              </w:rPr>
            </w:pPr>
            <w:r w:rsidRPr="00846421">
              <w:rPr>
                <w:rFonts w:ascii="Liberation Sans" w:hAnsi="Liberation Sans" w:cs="Liberation Sans"/>
              </w:rPr>
              <w:t>Cash</w:t>
            </w:r>
          </w:p>
          <w:p w14:paraId="6B7B303B" w14:textId="77777777" w:rsidR="00423C90" w:rsidRPr="00846421" w:rsidRDefault="00423C90" w:rsidP="00C33B5A">
            <w:pPr>
              <w:pStyle w:val="BodyLarge"/>
              <w:spacing w:line="280" w:lineRule="exact"/>
              <w:rPr>
                <w:rFonts w:ascii="Liberation Sans" w:hAnsi="Liberation Sans" w:cs="Liberation Sans"/>
              </w:rPr>
            </w:pPr>
            <w:r w:rsidRPr="00846421">
              <w:rPr>
                <w:rFonts w:ascii="Liberation Sans" w:hAnsi="Liberation Sans" w:cs="Liberation Sans"/>
              </w:rPr>
              <w:t>Inventory</w:t>
            </w:r>
          </w:p>
          <w:p w14:paraId="6B7B303C" w14:textId="77777777" w:rsidR="00423C90" w:rsidRPr="00846421" w:rsidRDefault="00423C90" w:rsidP="00C33B5A">
            <w:pPr>
              <w:pStyle w:val="BodyLarge"/>
              <w:spacing w:line="280" w:lineRule="exact"/>
              <w:rPr>
                <w:rFonts w:ascii="Liberation Sans" w:hAnsi="Liberation Sans" w:cs="Liberation Sans"/>
              </w:rPr>
            </w:pPr>
            <w:r w:rsidRPr="00846421">
              <w:rPr>
                <w:rFonts w:ascii="Liberation Sans" w:hAnsi="Liberation Sans" w:cs="Liberation Sans"/>
              </w:rPr>
              <w:t>Purchases</w:t>
            </w:r>
          </w:p>
          <w:p w14:paraId="6B7B303D" w14:textId="77777777" w:rsidR="00423C90" w:rsidRPr="00846421" w:rsidRDefault="00423C90" w:rsidP="00C33B5A">
            <w:pPr>
              <w:pStyle w:val="BodyLarge"/>
              <w:spacing w:line="280" w:lineRule="exact"/>
              <w:rPr>
                <w:rFonts w:ascii="Liberation Sans" w:hAnsi="Liberation Sans" w:cs="Liberation Sans"/>
              </w:rPr>
            </w:pPr>
            <w:r w:rsidRPr="00846421">
              <w:rPr>
                <w:rFonts w:ascii="Liberation Sans" w:hAnsi="Liberation Sans" w:cs="Liberation Sans"/>
              </w:rPr>
              <w:t>Purchase Returns and</w:t>
            </w:r>
            <w:r w:rsidRPr="00846421">
              <w:rPr>
                <w:rFonts w:ascii="Liberation Sans" w:hAnsi="Liberation Sans" w:cs="Liberation Sans"/>
              </w:rPr>
              <w:br/>
              <w:t xml:space="preserve">   Allowances</w:t>
            </w:r>
          </w:p>
          <w:p w14:paraId="6B7B303E" w14:textId="77777777" w:rsidR="00423C90" w:rsidRPr="00846421" w:rsidRDefault="00423C90" w:rsidP="00C33B5A">
            <w:pPr>
              <w:pStyle w:val="BodyLarge"/>
              <w:spacing w:line="280" w:lineRule="exact"/>
              <w:rPr>
                <w:rFonts w:ascii="Liberation Sans" w:hAnsi="Liberation Sans" w:cs="Liberation Sans"/>
              </w:rPr>
            </w:pPr>
            <w:r w:rsidRPr="00846421">
              <w:rPr>
                <w:rFonts w:ascii="Liberation Sans" w:hAnsi="Liberation Sans" w:cs="Liberation Sans"/>
              </w:rPr>
              <w:t>Sales Revenue</w:t>
            </w:r>
          </w:p>
          <w:p w14:paraId="6B7B303F" w14:textId="77777777" w:rsidR="00423C90" w:rsidRPr="00846421" w:rsidRDefault="00423C90" w:rsidP="00C33B5A">
            <w:pPr>
              <w:pStyle w:val="BodyLarge"/>
              <w:spacing w:line="280" w:lineRule="exact"/>
              <w:rPr>
                <w:rFonts w:ascii="Liberation Sans" w:hAnsi="Liberation Sans" w:cs="Liberation Sans"/>
              </w:rPr>
            </w:pPr>
            <w:r w:rsidRPr="00846421">
              <w:rPr>
                <w:rFonts w:ascii="Liberation Sans" w:hAnsi="Liberation Sans" w:cs="Liberation Sans"/>
              </w:rPr>
              <w:t>Sales Returns and</w:t>
            </w:r>
            <w:r w:rsidRPr="00846421">
              <w:rPr>
                <w:rFonts w:ascii="Liberation Sans" w:hAnsi="Liberation Sans" w:cs="Liberation Sans"/>
              </w:rPr>
              <w:br/>
              <w:t xml:space="preserve">   Allowances</w:t>
            </w:r>
          </w:p>
          <w:p w14:paraId="6B7B3040" w14:textId="77777777" w:rsidR="00423C90" w:rsidRPr="00846421" w:rsidRDefault="00423C90" w:rsidP="00C33B5A">
            <w:pPr>
              <w:pStyle w:val="BodyLarge"/>
              <w:spacing w:line="280" w:lineRule="exact"/>
              <w:rPr>
                <w:rFonts w:ascii="Liberation Sans" w:hAnsi="Liberation Sans" w:cs="Liberation Sans"/>
              </w:rPr>
            </w:pPr>
            <w:r w:rsidRPr="00846421">
              <w:rPr>
                <w:rFonts w:ascii="Liberation Sans" w:hAnsi="Liberation Sans" w:cs="Liberation Sans"/>
              </w:rPr>
              <w:t>Sales Discounts</w:t>
            </w:r>
          </w:p>
          <w:p w14:paraId="6B7B3041" w14:textId="77777777" w:rsidR="00423C90" w:rsidRPr="00846421" w:rsidRDefault="00423C90" w:rsidP="00C33B5A">
            <w:pPr>
              <w:pStyle w:val="BodyLarge"/>
              <w:spacing w:line="280" w:lineRule="exact"/>
              <w:rPr>
                <w:rFonts w:ascii="Liberation Sans" w:hAnsi="Liberation Sans" w:cs="Liberation Sans"/>
              </w:rPr>
            </w:pPr>
            <w:r w:rsidRPr="00846421">
              <w:rPr>
                <w:rFonts w:ascii="Liberation Sans" w:hAnsi="Liberation Sans" w:cs="Liberation Sans"/>
              </w:rPr>
              <w:t>Rent Expense</w:t>
            </w:r>
          </w:p>
          <w:p w14:paraId="6B7B3042" w14:textId="77777777" w:rsidR="00423C90" w:rsidRPr="00846421" w:rsidRDefault="00423C90" w:rsidP="00C33B5A">
            <w:pPr>
              <w:pStyle w:val="BodyLarge"/>
              <w:spacing w:line="280" w:lineRule="exact"/>
              <w:rPr>
                <w:rFonts w:ascii="Liberation Sans" w:hAnsi="Liberation Sans" w:cs="Liberation Sans"/>
              </w:rPr>
            </w:pPr>
          </w:p>
        </w:tc>
        <w:tc>
          <w:tcPr>
            <w:tcW w:w="20" w:type="dxa"/>
          </w:tcPr>
          <w:p w14:paraId="6B7B3043" w14:textId="77777777" w:rsidR="00423C90" w:rsidRPr="00846421" w:rsidRDefault="00423C90" w:rsidP="00C33B5A">
            <w:pPr>
              <w:pStyle w:val="BodyLarge"/>
              <w:spacing w:line="280" w:lineRule="exact"/>
              <w:rPr>
                <w:rFonts w:ascii="Liberation Sans" w:hAnsi="Liberation Sans" w:cs="Liberation Sans"/>
              </w:rPr>
            </w:pPr>
          </w:p>
        </w:tc>
        <w:tc>
          <w:tcPr>
            <w:tcW w:w="1052" w:type="dxa"/>
          </w:tcPr>
          <w:p w14:paraId="6B7B3044" w14:textId="77777777" w:rsidR="00423C90" w:rsidRPr="00846421" w:rsidRDefault="00423C90" w:rsidP="00423C90">
            <w:pPr>
              <w:pStyle w:val="BodyLarge"/>
              <w:spacing w:line="240" w:lineRule="exact"/>
              <w:jc w:val="right"/>
              <w:rPr>
                <w:rFonts w:ascii="Liberation Sans" w:hAnsi="Liberation Sans" w:cs="Liberation Sans"/>
              </w:rPr>
            </w:pPr>
            <w:r w:rsidRPr="00846421">
              <w:rPr>
                <w:rFonts w:ascii="Liberation Sans" w:hAnsi="Liberation Sans" w:cs="Liberation Sans"/>
              </w:rPr>
              <w:t> </w:t>
            </w:r>
            <w:r w:rsidRPr="00846421">
              <w:rPr>
                <w:rFonts w:ascii="Liberation Sans" w:hAnsi="Liberation Sans" w:cs="Liberation Sans"/>
              </w:rPr>
              <w:t>12,000</w:t>
            </w:r>
          </w:p>
          <w:p w14:paraId="6B7B3045" w14:textId="77777777" w:rsidR="00423C90" w:rsidRPr="00846421" w:rsidRDefault="00423C90" w:rsidP="00C33B5A">
            <w:pPr>
              <w:pStyle w:val="BodyLarge"/>
              <w:spacing w:line="280" w:lineRule="exact"/>
              <w:jc w:val="right"/>
              <w:rPr>
                <w:rFonts w:ascii="Liberation Sans" w:hAnsi="Liberation Sans" w:cs="Liberation Sans"/>
              </w:rPr>
            </w:pPr>
            <w:r w:rsidRPr="00846421">
              <w:rPr>
                <w:rFonts w:ascii="Liberation Sans" w:hAnsi="Liberation Sans" w:cs="Liberation Sans"/>
              </w:rPr>
              <w:t> </w:t>
            </w:r>
            <w:r w:rsidRPr="00846421">
              <w:rPr>
                <w:rFonts w:ascii="Liberation Sans" w:hAnsi="Liberation Sans" w:cs="Liberation Sans"/>
              </w:rPr>
              <w:t>80,000</w:t>
            </w:r>
          </w:p>
          <w:p w14:paraId="6B7B3046" w14:textId="77777777" w:rsidR="00423C90" w:rsidRPr="00846421" w:rsidRDefault="00423C90" w:rsidP="00C33B5A">
            <w:pPr>
              <w:pStyle w:val="BodyLarge"/>
              <w:spacing w:line="280" w:lineRule="exact"/>
              <w:jc w:val="right"/>
              <w:rPr>
                <w:rFonts w:ascii="Liberation Sans" w:hAnsi="Liberation Sans" w:cs="Liberation Sans"/>
              </w:rPr>
            </w:pPr>
            <w:r w:rsidRPr="00846421">
              <w:rPr>
                <w:rFonts w:ascii="Liberation Sans" w:hAnsi="Liberation Sans" w:cs="Liberation Sans"/>
              </w:rPr>
              <w:t>240,000</w:t>
            </w:r>
            <w:r w:rsidRPr="00846421">
              <w:rPr>
                <w:rFonts w:ascii="Liberation Sans" w:hAnsi="Liberation Sans" w:cs="Liberation Sans"/>
              </w:rPr>
              <w:br/>
            </w:r>
            <w:r w:rsidRPr="00846421">
              <w:rPr>
                <w:rFonts w:ascii="Liberation Sans" w:hAnsi="Liberation Sans" w:cs="Liberation Sans"/>
              </w:rPr>
              <w:br/>
            </w:r>
            <w:r w:rsidRPr="00846421">
              <w:rPr>
                <w:rFonts w:ascii="Liberation Sans" w:hAnsi="Liberation Sans" w:cs="Liberation Sans"/>
              </w:rPr>
              <w:br/>
            </w:r>
            <w:r w:rsidRPr="00846421">
              <w:rPr>
                <w:rFonts w:ascii="Liberation Sans" w:hAnsi="Liberation Sans" w:cs="Liberation Sans"/>
              </w:rPr>
              <w:br/>
            </w:r>
          </w:p>
          <w:p w14:paraId="6B7B3047" w14:textId="77777777" w:rsidR="00423C90" w:rsidRPr="00846421" w:rsidRDefault="00423C90" w:rsidP="00C33B5A">
            <w:pPr>
              <w:pStyle w:val="BodyLarge"/>
              <w:spacing w:line="280" w:lineRule="exact"/>
              <w:jc w:val="right"/>
              <w:rPr>
                <w:rFonts w:ascii="Liberation Sans" w:hAnsi="Liberation Sans" w:cs="Liberation Sans"/>
              </w:rPr>
            </w:pPr>
            <w:r w:rsidRPr="00846421">
              <w:rPr>
                <w:rFonts w:ascii="Liberation Sans" w:hAnsi="Liberation Sans" w:cs="Liberation Sans"/>
              </w:rPr>
              <w:t> </w:t>
            </w:r>
            <w:r w:rsidRPr="00846421">
              <w:rPr>
                <w:rFonts w:ascii="Liberation Sans" w:hAnsi="Liberation Sans" w:cs="Liberation Sans"/>
              </w:rPr>
              <w:t>10,000</w:t>
            </w:r>
            <w:r w:rsidRPr="00846421">
              <w:rPr>
                <w:rFonts w:ascii="Liberation Sans" w:hAnsi="Liberation Sans" w:cs="Liberation Sans"/>
              </w:rPr>
              <w:br/>
            </w:r>
            <w:r w:rsidRPr="00846421">
              <w:rPr>
                <w:rFonts w:ascii="Liberation Sans" w:hAnsi="Liberation Sans" w:cs="Liberation Sans"/>
              </w:rPr>
              <w:t> </w:t>
            </w:r>
            <w:r w:rsidRPr="00846421">
              <w:rPr>
                <w:rFonts w:ascii="Liberation Sans" w:hAnsi="Liberation Sans" w:cs="Liberation Sans"/>
              </w:rPr>
              <w:t> </w:t>
            </w:r>
            <w:r w:rsidRPr="00846421">
              <w:rPr>
                <w:rFonts w:ascii="Liberation Sans" w:hAnsi="Liberation Sans" w:cs="Liberation Sans"/>
              </w:rPr>
              <w:t>5,000</w:t>
            </w:r>
          </w:p>
          <w:p w14:paraId="6B7B3048" w14:textId="77777777" w:rsidR="00423C90" w:rsidRPr="00846421" w:rsidRDefault="00423C90" w:rsidP="00C33B5A">
            <w:pPr>
              <w:pStyle w:val="BodyLarge"/>
              <w:spacing w:line="280" w:lineRule="exact"/>
              <w:jc w:val="right"/>
              <w:rPr>
                <w:rFonts w:ascii="Liberation Sans" w:hAnsi="Liberation Sans" w:cs="Liberation Sans"/>
              </w:rPr>
            </w:pPr>
            <w:r w:rsidRPr="00846421">
              <w:rPr>
                <w:rFonts w:ascii="Liberation Sans" w:hAnsi="Liberation Sans" w:cs="Liberation Sans"/>
              </w:rPr>
              <w:t>42,000</w:t>
            </w:r>
          </w:p>
        </w:tc>
        <w:tc>
          <w:tcPr>
            <w:tcW w:w="62" w:type="dxa"/>
          </w:tcPr>
          <w:p w14:paraId="6B7B3049" w14:textId="77777777" w:rsidR="00423C90" w:rsidRPr="00846421" w:rsidRDefault="00423C90" w:rsidP="00C33B5A">
            <w:pPr>
              <w:pStyle w:val="BodyLarge"/>
              <w:spacing w:line="280" w:lineRule="exact"/>
              <w:jc w:val="right"/>
              <w:rPr>
                <w:rFonts w:ascii="Liberation Sans" w:hAnsi="Liberation Sans" w:cs="Liberation Sans"/>
              </w:rPr>
            </w:pPr>
          </w:p>
        </w:tc>
        <w:tc>
          <w:tcPr>
            <w:tcW w:w="990" w:type="dxa"/>
          </w:tcPr>
          <w:p w14:paraId="6B7B304A" w14:textId="77777777" w:rsidR="00423C90" w:rsidRPr="00846421" w:rsidRDefault="00423C90" w:rsidP="00C33B5A">
            <w:pPr>
              <w:pStyle w:val="BodyLarge"/>
              <w:spacing w:line="280" w:lineRule="exact"/>
              <w:jc w:val="right"/>
              <w:rPr>
                <w:rFonts w:ascii="Liberation Sans" w:hAnsi="Liberation Sans" w:cs="Liberation Sans"/>
              </w:rPr>
            </w:pPr>
          </w:p>
          <w:p w14:paraId="6B7B304B" w14:textId="77777777" w:rsidR="00423C90" w:rsidRPr="00846421" w:rsidRDefault="00423C90" w:rsidP="00C33B5A">
            <w:pPr>
              <w:pStyle w:val="BodyLarge"/>
              <w:spacing w:line="280" w:lineRule="exact"/>
              <w:jc w:val="right"/>
              <w:rPr>
                <w:rFonts w:ascii="Liberation Sans" w:hAnsi="Liberation Sans" w:cs="Liberation Sans"/>
              </w:rPr>
            </w:pPr>
            <w:r w:rsidRPr="00846421">
              <w:rPr>
                <w:rFonts w:ascii="Liberation Sans" w:hAnsi="Liberation Sans" w:cs="Liberation Sans"/>
              </w:rPr>
              <w:br/>
            </w:r>
            <w:r w:rsidRPr="00846421">
              <w:rPr>
                <w:rFonts w:ascii="Liberation Sans" w:hAnsi="Liberation Sans" w:cs="Liberation Sans"/>
              </w:rPr>
              <w:br/>
            </w:r>
          </w:p>
          <w:p w14:paraId="6B7B304C" w14:textId="77777777" w:rsidR="00423C90" w:rsidRPr="00846421" w:rsidRDefault="00423C90" w:rsidP="00C33B5A">
            <w:pPr>
              <w:pStyle w:val="BodyLarge"/>
              <w:spacing w:line="280" w:lineRule="exact"/>
              <w:jc w:val="right"/>
              <w:rPr>
                <w:rFonts w:ascii="Liberation Sans" w:hAnsi="Liberation Sans" w:cs="Liberation Sans"/>
              </w:rPr>
            </w:pPr>
            <w:r w:rsidRPr="00846421">
              <w:rPr>
                <w:rFonts w:ascii="Liberation Sans" w:hAnsi="Liberation Sans" w:cs="Liberation Sans"/>
              </w:rPr>
              <w:t>30,000</w:t>
            </w:r>
          </w:p>
          <w:p w14:paraId="6B7B304D" w14:textId="77777777" w:rsidR="00423C90" w:rsidRPr="00846421" w:rsidRDefault="00423C90" w:rsidP="00423C90">
            <w:pPr>
              <w:pStyle w:val="BodyLarge"/>
              <w:spacing w:line="280" w:lineRule="exact"/>
              <w:ind w:left="-90"/>
              <w:jc w:val="right"/>
              <w:rPr>
                <w:rFonts w:ascii="Liberation Sans" w:hAnsi="Liberation Sans" w:cs="Liberation Sans"/>
              </w:rPr>
            </w:pPr>
            <w:r w:rsidRPr="00846421">
              <w:rPr>
                <w:rFonts w:ascii="Liberation Sans" w:hAnsi="Liberation Sans" w:cs="Liberation Sans"/>
              </w:rPr>
              <w:t>430,000</w:t>
            </w:r>
          </w:p>
        </w:tc>
        <w:tc>
          <w:tcPr>
            <w:tcW w:w="126" w:type="dxa"/>
          </w:tcPr>
          <w:p w14:paraId="6B7B304E" w14:textId="77777777" w:rsidR="00423C90" w:rsidRPr="00846421" w:rsidRDefault="00423C90" w:rsidP="00C33B5A">
            <w:pPr>
              <w:pStyle w:val="BodyLarge"/>
              <w:spacing w:line="280" w:lineRule="exact"/>
              <w:jc w:val="right"/>
              <w:rPr>
                <w:rFonts w:ascii="Liberation Sans" w:hAnsi="Liberation Sans" w:cs="Liberation Sans"/>
              </w:rPr>
            </w:pPr>
          </w:p>
        </w:tc>
        <w:tc>
          <w:tcPr>
            <w:tcW w:w="1080" w:type="dxa"/>
          </w:tcPr>
          <w:p w14:paraId="6B7B304F" w14:textId="77777777" w:rsidR="00423C90" w:rsidRPr="00846421" w:rsidRDefault="00423C90" w:rsidP="00C33B5A">
            <w:pPr>
              <w:pStyle w:val="BodyLarge"/>
              <w:spacing w:line="280" w:lineRule="exact"/>
              <w:jc w:val="right"/>
              <w:rPr>
                <w:rFonts w:ascii="Liberation Sans" w:hAnsi="Liberation Sans" w:cs="Liberation Sans"/>
              </w:rPr>
            </w:pPr>
          </w:p>
          <w:p w14:paraId="6B7B3050" w14:textId="77777777" w:rsidR="00423C90" w:rsidRPr="00846421" w:rsidRDefault="00423C90" w:rsidP="00423C90">
            <w:pPr>
              <w:pStyle w:val="BodyLarge"/>
              <w:spacing w:line="280" w:lineRule="exact"/>
              <w:ind w:left="18" w:firstLine="62"/>
              <w:jc w:val="right"/>
              <w:rPr>
                <w:rFonts w:ascii="Liberation Sans" w:hAnsi="Liberation Sans" w:cs="Liberation Sans"/>
              </w:rPr>
            </w:pPr>
            <w:r w:rsidRPr="00846421">
              <w:rPr>
                <w:rFonts w:ascii="Liberation Sans" w:hAnsi="Liberation Sans" w:cs="Liberation Sans"/>
              </w:rPr>
              <w:t>80,000</w:t>
            </w:r>
          </w:p>
          <w:p w14:paraId="6B7B3051" w14:textId="77777777" w:rsidR="00423C90" w:rsidRPr="00846421" w:rsidRDefault="00423C90" w:rsidP="00C33B5A">
            <w:pPr>
              <w:pStyle w:val="BodyLarge"/>
              <w:spacing w:line="280" w:lineRule="exact"/>
              <w:jc w:val="right"/>
              <w:rPr>
                <w:rFonts w:ascii="Liberation Sans" w:hAnsi="Liberation Sans" w:cs="Liberation Sans"/>
              </w:rPr>
            </w:pPr>
            <w:r w:rsidRPr="00846421">
              <w:rPr>
                <w:rFonts w:ascii="Liberation Sans" w:hAnsi="Liberation Sans" w:cs="Liberation Sans"/>
              </w:rPr>
              <w:t>240,000</w:t>
            </w:r>
          </w:p>
          <w:p w14:paraId="6B7B3052" w14:textId="77777777" w:rsidR="00423C90" w:rsidRPr="00846421" w:rsidRDefault="00423C90" w:rsidP="00C33B5A">
            <w:pPr>
              <w:pStyle w:val="BodyLarge"/>
              <w:spacing w:line="280" w:lineRule="exact"/>
              <w:jc w:val="right"/>
              <w:rPr>
                <w:rFonts w:ascii="Liberation Sans" w:hAnsi="Liberation Sans" w:cs="Liberation Sans"/>
              </w:rPr>
            </w:pPr>
          </w:p>
          <w:p w14:paraId="6B7B3053" w14:textId="77777777" w:rsidR="00423C90" w:rsidRPr="00846421" w:rsidRDefault="00423C90" w:rsidP="00C33B5A">
            <w:pPr>
              <w:pStyle w:val="BodyLarge"/>
              <w:spacing w:line="280" w:lineRule="exact"/>
              <w:jc w:val="right"/>
              <w:rPr>
                <w:rFonts w:ascii="Liberation Sans" w:hAnsi="Liberation Sans" w:cs="Liberation Sans"/>
              </w:rPr>
            </w:pPr>
          </w:p>
          <w:p w14:paraId="6B7B3054" w14:textId="77777777" w:rsidR="00423C90" w:rsidRPr="00846421" w:rsidRDefault="00423C90" w:rsidP="00C33B5A">
            <w:pPr>
              <w:pStyle w:val="BodyLarge"/>
              <w:spacing w:line="280" w:lineRule="exact"/>
              <w:jc w:val="right"/>
              <w:rPr>
                <w:rFonts w:ascii="Liberation Sans" w:hAnsi="Liberation Sans" w:cs="Liberation Sans"/>
              </w:rPr>
            </w:pPr>
          </w:p>
          <w:p w14:paraId="6B7B3055" w14:textId="77777777" w:rsidR="00423C90" w:rsidRPr="00846421" w:rsidRDefault="00423C90" w:rsidP="00C33B5A">
            <w:pPr>
              <w:pStyle w:val="BodyLarge"/>
              <w:spacing w:line="280" w:lineRule="exact"/>
              <w:jc w:val="right"/>
              <w:rPr>
                <w:rFonts w:ascii="Liberation Sans" w:hAnsi="Liberation Sans" w:cs="Liberation Sans"/>
              </w:rPr>
            </w:pPr>
          </w:p>
          <w:p w14:paraId="6B7B3056" w14:textId="77777777" w:rsidR="00423C90" w:rsidRPr="00846421" w:rsidRDefault="00423C90" w:rsidP="00C33B5A">
            <w:pPr>
              <w:pStyle w:val="BodyLarge"/>
              <w:spacing w:line="280" w:lineRule="exact"/>
              <w:jc w:val="right"/>
              <w:rPr>
                <w:rFonts w:ascii="Liberation Sans" w:hAnsi="Liberation Sans" w:cs="Liberation Sans"/>
              </w:rPr>
            </w:pPr>
            <w:r w:rsidRPr="00846421">
              <w:rPr>
                <w:rFonts w:ascii="Liberation Sans" w:hAnsi="Liberation Sans" w:cs="Liberation Sans"/>
              </w:rPr>
              <w:t> </w:t>
            </w:r>
            <w:r w:rsidRPr="00846421">
              <w:rPr>
                <w:rFonts w:ascii="Liberation Sans" w:hAnsi="Liberation Sans" w:cs="Liberation Sans"/>
              </w:rPr>
              <w:t>10,000</w:t>
            </w:r>
            <w:r w:rsidRPr="00846421">
              <w:rPr>
                <w:rFonts w:ascii="Liberation Sans" w:hAnsi="Liberation Sans" w:cs="Liberation Sans"/>
              </w:rPr>
              <w:br/>
            </w:r>
            <w:r w:rsidRPr="00846421">
              <w:rPr>
                <w:rFonts w:ascii="Liberation Sans" w:hAnsi="Liberation Sans" w:cs="Liberation Sans"/>
              </w:rPr>
              <w:t> </w:t>
            </w:r>
            <w:r w:rsidRPr="00846421">
              <w:rPr>
                <w:rFonts w:ascii="Liberation Sans" w:hAnsi="Liberation Sans" w:cs="Liberation Sans"/>
              </w:rPr>
              <w:t> </w:t>
            </w:r>
            <w:r w:rsidRPr="00846421">
              <w:rPr>
                <w:rFonts w:ascii="Liberation Sans" w:hAnsi="Liberation Sans" w:cs="Liberation Sans"/>
              </w:rPr>
              <w:t>5,000</w:t>
            </w:r>
          </w:p>
          <w:p w14:paraId="6B7B3057" w14:textId="77777777" w:rsidR="00423C90" w:rsidRPr="00846421" w:rsidRDefault="00423C90" w:rsidP="00C33B5A">
            <w:pPr>
              <w:pStyle w:val="BodyLarge"/>
              <w:spacing w:line="280" w:lineRule="exact"/>
              <w:jc w:val="right"/>
              <w:rPr>
                <w:rFonts w:ascii="Liberation Sans" w:hAnsi="Liberation Sans" w:cs="Liberation Sans"/>
              </w:rPr>
            </w:pPr>
            <w:r w:rsidRPr="00846421">
              <w:rPr>
                <w:rFonts w:ascii="Liberation Sans" w:hAnsi="Liberation Sans" w:cs="Liberation Sans"/>
              </w:rPr>
              <w:t>42,000</w:t>
            </w:r>
          </w:p>
        </w:tc>
        <w:tc>
          <w:tcPr>
            <w:tcW w:w="180" w:type="dxa"/>
          </w:tcPr>
          <w:p w14:paraId="6B7B3058" w14:textId="77777777" w:rsidR="00423C90" w:rsidRPr="00846421" w:rsidRDefault="00423C90" w:rsidP="00C33B5A">
            <w:pPr>
              <w:pStyle w:val="BodyLarge"/>
              <w:spacing w:line="280" w:lineRule="exact"/>
              <w:jc w:val="right"/>
              <w:rPr>
                <w:rFonts w:ascii="Liberation Sans" w:hAnsi="Liberation Sans" w:cs="Liberation Sans"/>
              </w:rPr>
            </w:pPr>
          </w:p>
        </w:tc>
        <w:tc>
          <w:tcPr>
            <w:tcW w:w="990" w:type="dxa"/>
          </w:tcPr>
          <w:p w14:paraId="6B7B3059" w14:textId="77777777" w:rsidR="00423C90" w:rsidRPr="00846421" w:rsidRDefault="00423C90" w:rsidP="00C33B5A">
            <w:pPr>
              <w:pStyle w:val="BodyLarge"/>
              <w:spacing w:line="280" w:lineRule="exact"/>
              <w:jc w:val="right"/>
              <w:rPr>
                <w:rFonts w:ascii="Liberation Sans" w:hAnsi="Liberation Sans" w:cs="Liberation Sans"/>
              </w:rPr>
            </w:pPr>
          </w:p>
          <w:p w14:paraId="6B7B305A" w14:textId="77777777" w:rsidR="00423C90" w:rsidRPr="00846421" w:rsidRDefault="00423C90" w:rsidP="00C33B5A">
            <w:pPr>
              <w:pStyle w:val="BodyLarge"/>
              <w:spacing w:line="280" w:lineRule="exact"/>
              <w:jc w:val="right"/>
              <w:rPr>
                <w:rFonts w:ascii="Liberation Sans" w:hAnsi="Liberation Sans" w:cs="Liberation Sans"/>
              </w:rPr>
            </w:pPr>
            <w:r w:rsidRPr="00846421">
              <w:rPr>
                <w:rFonts w:ascii="Liberation Sans" w:hAnsi="Liberation Sans" w:cs="Liberation Sans"/>
              </w:rPr>
              <w:t>70,000</w:t>
            </w:r>
          </w:p>
          <w:p w14:paraId="6B7B305B" w14:textId="77777777" w:rsidR="00423C90" w:rsidRPr="00846421" w:rsidRDefault="00423C90" w:rsidP="00423C90">
            <w:pPr>
              <w:pStyle w:val="BodyLarge"/>
              <w:spacing w:line="280" w:lineRule="exact"/>
              <w:ind w:left="-2304"/>
              <w:jc w:val="right"/>
              <w:rPr>
                <w:rFonts w:ascii="Liberation Sans" w:hAnsi="Liberation Sans" w:cs="Liberation Sans"/>
              </w:rPr>
            </w:pPr>
            <w:r w:rsidRPr="00846421">
              <w:rPr>
                <w:rFonts w:ascii="Liberation Sans" w:hAnsi="Liberation Sans" w:cs="Liberation Sans"/>
              </w:rPr>
              <w:br/>
            </w:r>
            <w:r w:rsidRPr="00846421">
              <w:rPr>
                <w:rFonts w:ascii="Liberation Sans" w:hAnsi="Liberation Sans" w:cs="Liberation Sans"/>
              </w:rPr>
              <w:br/>
              <w:t>30,000</w:t>
            </w:r>
            <w:r w:rsidRPr="00846421">
              <w:rPr>
                <w:rFonts w:ascii="Liberation Sans" w:hAnsi="Liberation Sans" w:cs="Liberation Sans"/>
              </w:rPr>
              <w:br/>
              <w:t>430,000</w:t>
            </w:r>
          </w:p>
        </w:tc>
        <w:tc>
          <w:tcPr>
            <w:tcW w:w="180" w:type="dxa"/>
          </w:tcPr>
          <w:p w14:paraId="6B7B305C" w14:textId="77777777" w:rsidR="00423C90" w:rsidRPr="00846421" w:rsidRDefault="00423C90" w:rsidP="00C33B5A">
            <w:pPr>
              <w:pStyle w:val="BodyLarge"/>
              <w:spacing w:line="280" w:lineRule="exact"/>
              <w:jc w:val="right"/>
              <w:rPr>
                <w:rFonts w:ascii="Liberation Sans" w:hAnsi="Liberation Sans" w:cs="Liberation Sans"/>
              </w:rPr>
            </w:pPr>
          </w:p>
        </w:tc>
        <w:tc>
          <w:tcPr>
            <w:tcW w:w="880" w:type="dxa"/>
          </w:tcPr>
          <w:p w14:paraId="6B7B305D" w14:textId="77777777" w:rsidR="00423C90" w:rsidRPr="00846421" w:rsidRDefault="00423C90" w:rsidP="00423C90">
            <w:pPr>
              <w:pStyle w:val="BodyLarge"/>
              <w:spacing w:line="280" w:lineRule="exact"/>
              <w:ind w:left="-102"/>
              <w:jc w:val="right"/>
              <w:rPr>
                <w:rFonts w:ascii="Liberation Sans" w:hAnsi="Liberation Sans" w:cs="Liberation Sans"/>
              </w:rPr>
            </w:pPr>
            <w:r w:rsidRPr="00846421">
              <w:rPr>
                <w:rFonts w:ascii="Liberation Sans" w:hAnsi="Liberation Sans" w:cs="Liberation Sans"/>
              </w:rPr>
              <w:t>12,000</w:t>
            </w:r>
          </w:p>
          <w:p w14:paraId="6B7B305E" w14:textId="77777777" w:rsidR="00423C90" w:rsidRPr="00846421" w:rsidRDefault="00423C90" w:rsidP="00423C90">
            <w:pPr>
              <w:pStyle w:val="BodyLarge"/>
              <w:spacing w:line="280" w:lineRule="exact"/>
              <w:ind w:left="-102"/>
              <w:jc w:val="right"/>
              <w:rPr>
                <w:rFonts w:ascii="Liberation Sans" w:hAnsi="Liberation Sans" w:cs="Liberation Sans"/>
              </w:rPr>
            </w:pPr>
            <w:r w:rsidRPr="00846421">
              <w:rPr>
                <w:rFonts w:ascii="Liberation Sans" w:hAnsi="Liberation Sans" w:cs="Liberation Sans"/>
              </w:rPr>
              <w:t>70,000</w:t>
            </w:r>
          </w:p>
        </w:tc>
        <w:tc>
          <w:tcPr>
            <w:tcW w:w="254" w:type="dxa"/>
          </w:tcPr>
          <w:p w14:paraId="6B7B305F" w14:textId="77777777" w:rsidR="00423C90" w:rsidRPr="00846421" w:rsidRDefault="00423C90" w:rsidP="00C33B5A">
            <w:pPr>
              <w:pStyle w:val="BodyLarge"/>
              <w:spacing w:line="280" w:lineRule="exact"/>
              <w:jc w:val="right"/>
              <w:rPr>
                <w:rFonts w:ascii="Liberation Sans" w:hAnsi="Liberation Sans" w:cs="Liberation Sans"/>
              </w:rPr>
            </w:pPr>
          </w:p>
        </w:tc>
        <w:tc>
          <w:tcPr>
            <w:tcW w:w="868" w:type="dxa"/>
          </w:tcPr>
          <w:p w14:paraId="6B7B3060" w14:textId="77777777" w:rsidR="00423C90" w:rsidRPr="00846421" w:rsidRDefault="00423C90" w:rsidP="00423C90">
            <w:pPr>
              <w:pStyle w:val="BodyLarge"/>
              <w:spacing w:line="280" w:lineRule="exact"/>
              <w:ind w:left="18"/>
              <w:jc w:val="right"/>
              <w:rPr>
                <w:rFonts w:ascii="Liberation Sans" w:hAnsi="Liberation Sans" w:cs="Liberation Sans"/>
              </w:rPr>
            </w:pPr>
          </w:p>
        </w:tc>
      </w:tr>
    </w:tbl>
    <w:p w14:paraId="6B7B3062" w14:textId="77777777" w:rsidR="00A40A32" w:rsidRPr="00846421" w:rsidRDefault="00A40A32" w:rsidP="00A40A32">
      <w:pPr>
        <w:pStyle w:val="BodyLarge"/>
        <w:spacing w:line="300" w:lineRule="exact"/>
        <w:rPr>
          <w:rFonts w:ascii="Liberation Sans" w:hAnsi="Liberation Sans" w:cs="Liberation Sans"/>
        </w:rPr>
      </w:pPr>
    </w:p>
    <w:sectPr w:rsidR="00A40A32" w:rsidRPr="00846421" w:rsidSect="00B938D9">
      <w:footerReference w:type="even" r:id="rId7"/>
      <w:footerReference w:type="default" r:id="rId8"/>
      <w:pgSz w:w="12240" w:h="15840" w:code="1"/>
      <w:pgMar w:top="720" w:right="360" w:bottom="907" w:left="180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7B3065" w14:textId="77777777" w:rsidR="0008158F" w:rsidRDefault="0008158F">
      <w:pPr>
        <w:spacing w:line="240" w:lineRule="auto"/>
      </w:pPr>
      <w:r>
        <w:separator/>
      </w:r>
    </w:p>
  </w:endnote>
  <w:endnote w:type="continuationSeparator" w:id="0">
    <w:p w14:paraId="6B7B3066" w14:textId="77777777" w:rsidR="0008158F" w:rsidRDefault="000815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altName w:val="Symbol"/>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B3067" w14:textId="77777777" w:rsidR="0074213A" w:rsidRDefault="0074213A" w:rsidP="00265274">
    <w:pPr>
      <w:pStyle w:val="Footer"/>
      <w:tabs>
        <w:tab w:val="clear" w:pos="4960"/>
        <w:tab w:val="clear" w:pos="9940"/>
        <w:tab w:val="right" w:pos="10080"/>
      </w:tabs>
      <w:ind w:left="9"/>
      <w:jc w:val="left"/>
    </w:pPr>
    <w:r>
      <w:rPr>
        <w:u w:val="single"/>
      </w:rPr>
      <w:tab/>
    </w:r>
  </w:p>
  <w:p w14:paraId="6B7B3068" w14:textId="77777777" w:rsidR="0074213A" w:rsidRDefault="0074213A" w:rsidP="00265274">
    <w:pPr>
      <w:pStyle w:val="Footer"/>
      <w:tabs>
        <w:tab w:val="clear" w:pos="4960"/>
        <w:tab w:val="clear" w:pos="9940"/>
        <w:tab w:val="right" w:pos="10053"/>
      </w:tabs>
      <w:ind w:left="9"/>
      <w:jc w:val="left"/>
    </w:pPr>
    <w:r>
      <w:t>5-</w:t>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r>
      <w:rPr>
        <w:rStyle w:val="PageNumber"/>
      </w:rPr>
      <w:tab/>
    </w:r>
    <w:r w:rsidRPr="00F6267A">
      <w:rPr>
        <w:rFonts w:cs="Helvetica"/>
        <w:sz w:val="14"/>
        <w:szCs w:val="14"/>
      </w:rPr>
      <w:t xml:space="preserve">Copyright © 2014 John Wiley &amp; Sons, Inc, Weygandt, </w:t>
    </w:r>
    <w:r w:rsidRPr="00F6267A">
      <w:rPr>
        <w:rFonts w:cs="Helvetica"/>
        <w:i/>
        <w:iCs/>
        <w:sz w:val="14"/>
        <w:szCs w:val="14"/>
      </w:rPr>
      <w:t>Financial Accounting,</w:t>
    </w:r>
    <w:r w:rsidRPr="00F6267A">
      <w:rPr>
        <w:rFonts w:cs="Helvetica"/>
        <w:sz w:val="14"/>
        <w:szCs w:val="14"/>
      </w:rPr>
      <w:t xml:space="preserve"> 9/e, </w:t>
    </w:r>
    <w:r w:rsidRPr="00F6267A">
      <w:rPr>
        <w:rStyle w:val="PageNumber"/>
        <w:rFonts w:cs="Helvetica"/>
        <w:sz w:val="14"/>
        <w:szCs w:val="14"/>
      </w:rPr>
      <w:t xml:space="preserve">Solutions Exercise B/Problem C </w:t>
    </w:r>
    <w:r>
      <w:rPr>
        <w:rStyle w:val="PageNumber"/>
        <w:rFonts w:cs="Helvetica"/>
        <w:sz w:val="14"/>
        <w:szCs w:val="14"/>
      </w:rPr>
      <w:t>(</w:t>
    </w:r>
    <w:r w:rsidRPr="00F6267A">
      <w:rPr>
        <w:rStyle w:val="PageNumber"/>
        <w:rFonts w:cs="Helvetica"/>
        <w:sz w:val="14"/>
        <w:szCs w:val="14"/>
      </w:rPr>
      <w:t>Instructor Use Only)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B3069" w14:textId="77777777" w:rsidR="0074213A" w:rsidRPr="00CC4911" w:rsidRDefault="0074213A" w:rsidP="00560A0A">
    <w:pPr>
      <w:pStyle w:val="Footer"/>
      <w:tabs>
        <w:tab w:val="right" w:pos="10080"/>
      </w:tabs>
      <w:jc w:val="left"/>
      <w:rPr>
        <w:rFonts w:ascii="Liberation Sans" w:hAnsi="Liberation Sans" w:cs="Liberation Sans"/>
        <w:sz w:val="16"/>
        <w:szCs w:val="16"/>
      </w:rPr>
    </w:pPr>
    <w:r>
      <w:rPr>
        <w:rFonts w:ascii="Liberation Sans" w:hAnsi="Liberation Sans" w:cs="Liberation Sans"/>
        <w:sz w:val="16"/>
        <w:szCs w:val="16"/>
        <w:u w:val="single"/>
      </w:rPr>
      <w:t>_________________________________________________________________________________________________________________</w:t>
    </w:r>
  </w:p>
  <w:p w14:paraId="6B7B306A" w14:textId="7F8E919A" w:rsidR="0074213A" w:rsidRPr="00CC4911" w:rsidRDefault="0074213A" w:rsidP="00560A0A">
    <w:pPr>
      <w:pStyle w:val="Footer"/>
      <w:tabs>
        <w:tab w:val="right" w:pos="10053"/>
      </w:tabs>
      <w:ind w:left="27"/>
      <w:jc w:val="left"/>
      <w:rPr>
        <w:rStyle w:val="PageNumber"/>
        <w:rFonts w:ascii="Liberation Sans" w:hAnsi="Liberation Sans" w:cs="Liberation Sans"/>
        <w:sz w:val="16"/>
        <w:szCs w:val="16"/>
      </w:rPr>
    </w:pPr>
    <w:r w:rsidRPr="00CC4911">
      <w:rPr>
        <w:rFonts w:ascii="Liberation Sans" w:hAnsi="Liberation Sans" w:cs="Liberation Sans"/>
        <w:sz w:val="16"/>
        <w:szCs w:val="16"/>
      </w:rPr>
      <w:t>Copyright</w:t>
    </w:r>
    <w:r>
      <w:rPr>
        <w:rFonts w:ascii="Liberation Sans" w:hAnsi="Liberation Sans" w:cs="Liberation Sans"/>
        <w:sz w:val="16"/>
        <w:szCs w:val="16"/>
      </w:rPr>
      <w:t xml:space="preserve"> © </w:t>
    </w:r>
    <w:r w:rsidR="00927970">
      <w:rPr>
        <w:rFonts w:ascii="Liberation Sans" w:hAnsi="Liberation Sans" w:cs="Liberation Sans"/>
        <w:sz w:val="16"/>
        <w:szCs w:val="16"/>
      </w:rPr>
      <w:t>2020</w:t>
    </w:r>
    <w:r>
      <w:rPr>
        <w:rFonts w:ascii="Liberation Sans" w:hAnsi="Liberation Sans" w:cs="Liberation Sans"/>
        <w:sz w:val="16"/>
        <w:szCs w:val="16"/>
      </w:rPr>
      <w:t xml:space="preserve"> John Wiley &amp; Sons, Inc.                               </w:t>
    </w:r>
    <w:r>
      <w:rPr>
        <w:rFonts w:ascii="Liberation Sans" w:hAnsi="Liberation Sans" w:cs="Liberation Sans"/>
        <w:sz w:val="16"/>
        <w:szCs w:val="16"/>
      </w:rPr>
      <w:tab/>
    </w:r>
    <w:r w:rsidRPr="00CC4911">
      <w:rPr>
        <w:rFonts w:ascii="Liberation Sans" w:hAnsi="Liberation Sans" w:cs="Liberation Sans"/>
        <w:sz w:val="16"/>
        <w:szCs w:val="16"/>
      </w:rPr>
      <w:t xml:space="preserve">Weygandt, </w:t>
    </w:r>
    <w:r w:rsidRPr="00CC4911">
      <w:rPr>
        <w:rFonts w:ascii="Liberation Sans" w:hAnsi="Liberation Sans" w:cs="Liberation Sans"/>
        <w:i/>
        <w:iCs/>
        <w:sz w:val="16"/>
        <w:szCs w:val="16"/>
      </w:rPr>
      <w:t>Financial Accounting,</w:t>
    </w:r>
    <w:r>
      <w:rPr>
        <w:rFonts w:ascii="Liberation Sans" w:hAnsi="Liberation Sans" w:cs="Liberation Sans"/>
        <w:sz w:val="16"/>
        <w:szCs w:val="16"/>
      </w:rPr>
      <w:t xml:space="preserve"> </w:t>
    </w:r>
    <w:r w:rsidR="00927970">
      <w:rPr>
        <w:rFonts w:ascii="Liberation Sans" w:hAnsi="Liberation Sans" w:cs="Liberation Sans"/>
        <w:sz w:val="16"/>
        <w:szCs w:val="16"/>
      </w:rPr>
      <w:t>11e</w:t>
    </w:r>
    <w:r w:rsidRPr="00CC4911">
      <w:rPr>
        <w:rFonts w:ascii="Liberation Sans" w:hAnsi="Liberation Sans" w:cs="Liberation Sans"/>
        <w:sz w:val="16"/>
        <w:szCs w:val="16"/>
      </w:rPr>
      <w:t xml:space="preserve">, </w:t>
    </w:r>
    <w:r w:rsidRPr="00CC4911">
      <w:rPr>
        <w:rStyle w:val="PageNumber"/>
        <w:rFonts w:ascii="Liberation Sans" w:hAnsi="Liberation Sans" w:cs="Liberation Sans"/>
        <w:sz w:val="16"/>
        <w:szCs w:val="16"/>
      </w:rPr>
      <w:t xml:space="preserve">Solutions Exercises: Set B </w:t>
    </w:r>
  </w:p>
  <w:p w14:paraId="6B7B306B" w14:textId="77777777" w:rsidR="0074213A" w:rsidRPr="00CC4911" w:rsidRDefault="0074213A" w:rsidP="00560A0A">
    <w:pPr>
      <w:pStyle w:val="Footer"/>
      <w:tabs>
        <w:tab w:val="right" w:pos="10053"/>
      </w:tabs>
      <w:ind w:left="27"/>
      <w:jc w:val="left"/>
      <w:rPr>
        <w:rFonts w:ascii="Liberation Sans" w:hAnsi="Liberation Sans" w:cs="Liberation Sans"/>
        <w:sz w:val="16"/>
        <w:szCs w:val="16"/>
      </w:rPr>
    </w:pPr>
    <w:r w:rsidRPr="00CC4911">
      <w:rPr>
        <w:rStyle w:val="PageNumber"/>
        <w:rFonts w:ascii="Liberation Sans" w:hAnsi="Liberation Sans" w:cs="Liberation Sans"/>
        <w:sz w:val="16"/>
        <w:szCs w:val="16"/>
      </w:rPr>
      <w:t>(Instructor Use Only)</w:t>
    </w:r>
    <w:r w:rsidRPr="00CC4911">
      <w:rPr>
        <w:rStyle w:val="PageNumber"/>
        <w:rFonts w:ascii="Liberation Sans" w:hAnsi="Liberation Sans" w:cs="Liberation Sans"/>
        <w:sz w:val="16"/>
        <w:szCs w:val="16"/>
      </w:rPr>
      <w:tab/>
    </w:r>
  </w:p>
  <w:p w14:paraId="6B7B306C" w14:textId="77777777" w:rsidR="0074213A" w:rsidRDefault="0074213A" w:rsidP="00560A0A">
    <w:pPr>
      <w:pStyle w:val="Footer"/>
      <w:tabs>
        <w:tab w:val="clear" w:pos="4960"/>
        <w:tab w:val="clear" w:pos="9940"/>
        <w:tab w:val="right" w:pos="10053"/>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7B3063" w14:textId="77777777" w:rsidR="0008158F" w:rsidRDefault="0008158F">
      <w:pPr>
        <w:spacing w:line="240" w:lineRule="auto"/>
      </w:pPr>
      <w:r>
        <w:separator/>
      </w:r>
    </w:p>
  </w:footnote>
  <w:footnote w:type="continuationSeparator" w:id="0">
    <w:p w14:paraId="6B7B3064" w14:textId="77777777" w:rsidR="0008158F" w:rsidRDefault="0008158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548BA3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006B0F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17C9F5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44EC6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FE8FB0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4851B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8DA18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0D47D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208521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A05F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0000000"/>
    <w:lvl w:ilvl="0">
      <w:start w:val="2"/>
      <w:numFmt w:val="bullet"/>
      <w:lvlText w:val="–"/>
      <w:lvlJc w:val="left"/>
      <w:pPr>
        <w:tabs>
          <w:tab w:val="num" w:pos="4060"/>
        </w:tabs>
        <w:ind w:left="4060" w:hanging="360"/>
      </w:pPr>
      <w:rPr>
        <w:rFonts w:ascii="Times New Roman" w:hAnsi="Times New Roman" w:hint="default"/>
      </w:rPr>
    </w:lvl>
  </w:abstractNum>
  <w:abstractNum w:abstractNumId="11" w15:restartNumberingAfterBreak="0">
    <w:nsid w:val="00000002"/>
    <w:multiLevelType w:val="multilevel"/>
    <w:tmpl w:val="00000000"/>
    <w:lvl w:ilvl="0">
      <w:start w:val="1"/>
      <w:numFmt w:val="bullet"/>
      <w:lvlText w:val=""/>
      <w:lvlJc w:val="left"/>
      <w:pPr>
        <w:tabs>
          <w:tab w:val="num" w:pos="1000"/>
        </w:tabs>
        <w:ind w:left="1000" w:hanging="400"/>
      </w:pPr>
      <w:rPr>
        <w:rFonts w:ascii="Wingdings 3" w:hAnsi="Wingdings 3"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0000003"/>
    <w:multiLevelType w:val="singleLevel"/>
    <w:tmpl w:val="00000000"/>
    <w:lvl w:ilvl="0">
      <w:start w:val="10"/>
      <w:numFmt w:val="lowerLetter"/>
      <w:lvlText w:val="(%1)"/>
      <w:lvlJc w:val="left"/>
      <w:pPr>
        <w:tabs>
          <w:tab w:val="num" w:pos="520"/>
        </w:tabs>
        <w:ind w:left="520" w:hanging="520"/>
      </w:pPr>
      <w:rPr>
        <w:rFonts w:hint="default"/>
      </w:rPr>
    </w:lvl>
  </w:abstractNum>
  <w:abstractNum w:abstractNumId="13" w15:restartNumberingAfterBreak="0">
    <w:nsid w:val="0BEE58A4"/>
    <w:multiLevelType w:val="hybridMultilevel"/>
    <w:tmpl w:val="923EFB76"/>
    <w:lvl w:ilvl="0" w:tplc="AB74F21A">
      <w:start w:val="1"/>
      <w:numFmt w:val="decimal"/>
      <w:lvlText w:val="%1."/>
      <w:lvlJc w:val="left"/>
      <w:pPr>
        <w:tabs>
          <w:tab w:val="num" w:pos="720"/>
        </w:tabs>
        <w:ind w:left="720" w:hanging="360"/>
      </w:pPr>
      <w:rPr>
        <w:rFonts w:hint="default"/>
      </w:rPr>
    </w:lvl>
    <w:lvl w:ilvl="1" w:tplc="5358E09C">
      <w:start w:val="1"/>
      <w:numFmt w:val="lowerLetter"/>
      <w:lvlText w:val="%2."/>
      <w:lvlJc w:val="left"/>
      <w:pPr>
        <w:tabs>
          <w:tab w:val="num" w:pos="1440"/>
        </w:tabs>
        <w:ind w:left="1440" w:hanging="360"/>
      </w:pPr>
    </w:lvl>
    <w:lvl w:ilvl="2" w:tplc="58646B8E">
      <w:start w:val="1"/>
      <w:numFmt w:val="lowerRoman"/>
      <w:lvlText w:val="%3."/>
      <w:lvlJc w:val="right"/>
      <w:pPr>
        <w:tabs>
          <w:tab w:val="num" w:pos="2160"/>
        </w:tabs>
        <w:ind w:left="2160" w:hanging="180"/>
      </w:pPr>
    </w:lvl>
    <w:lvl w:ilvl="3" w:tplc="A67A1D6E">
      <w:start w:val="1"/>
      <w:numFmt w:val="decimal"/>
      <w:lvlText w:val="%4."/>
      <w:lvlJc w:val="left"/>
      <w:pPr>
        <w:tabs>
          <w:tab w:val="num" w:pos="2880"/>
        </w:tabs>
        <w:ind w:left="2880" w:hanging="360"/>
      </w:pPr>
    </w:lvl>
    <w:lvl w:ilvl="4" w:tplc="58F64C46" w:tentative="1">
      <w:start w:val="1"/>
      <w:numFmt w:val="lowerLetter"/>
      <w:lvlText w:val="%5."/>
      <w:lvlJc w:val="left"/>
      <w:pPr>
        <w:tabs>
          <w:tab w:val="num" w:pos="3600"/>
        </w:tabs>
        <w:ind w:left="3600" w:hanging="360"/>
      </w:pPr>
    </w:lvl>
    <w:lvl w:ilvl="5" w:tplc="A770F6D2" w:tentative="1">
      <w:start w:val="1"/>
      <w:numFmt w:val="lowerRoman"/>
      <w:lvlText w:val="%6."/>
      <w:lvlJc w:val="right"/>
      <w:pPr>
        <w:tabs>
          <w:tab w:val="num" w:pos="4320"/>
        </w:tabs>
        <w:ind w:left="4320" w:hanging="180"/>
      </w:pPr>
    </w:lvl>
    <w:lvl w:ilvl="6" w:tplc="6136BBE2" w:tentative="1">
      <w:start w:val="1"/>
      <w:numFmt w:val="decimal"/>
      <w:lvlText w:val="%7."/>
      <w:lvlJc w:val="left"/>
      <w:pPr>
        <w:tabs>
          <w:tab w:val="num" w:pos="5040"/>
        </w:tabs>
        <w:ind w:left="5040" w:hanging="360"/>
      </w:pPr>
    </w:lvl>
    <w:lvl w:ilvl="7" w:tplc="632619AA" w:tentative="1">
      <w:start w:val="1"/>
      <w:numFmt w:val="lowerLetter"/>
      <w:lvlText w:val="%8."/>
      <w:lvlJc w:val="left"/>
      <w:pPr>
        <w:tabs>
          <w:tab w:val="num" w:pos="5760"/>
        </w:tabs>
        <w:ind w:left="5760" w:hanging="360"/>
      </w:pPr>
    </w:lvl>
    <w:lvl w:ilvl="8" w:tplc="0F161A18" w:tentative="1">
      <w:start w:val="1"/>
      <w:numFmt w:val="lowerRoman"/>
      <w:lvlText w:val="%9."/>
      <w:lvlJc w:val="right"/>
      <w:pPr>
        <w:tabs>
          <w:tab w:val="num" w:pos="6480"/>
        </w:tabs>
        <w:ind w:left="6480" w:hanging="180"/>
      </w:pPr>
    </w:lvl>
  </w:abstractNum>
  <w:abstractNum w:abstractNumId="14" w15:restartNumberingAfterBreak="0">
    <w:nsid w:val="122D7952"/>
    <w:multiLevelType w:val="hybridMultilevel"/>
    <w:tmpl w:val="93E09192"/>
    <w:lvl w:ilvl="0" w:tplc="A4805270">
      <w:start w:val="4"/>
      <w:numFmt w:val="decimal"/>
      <w:lvlText w:val="%1."/>
      <w:lvlJc w:val="left"/>
      <w:pPr>
        <w:tabs>
          <w:tab w:val="num" w:pos="840"/>
        </w:tabs>
        <w:ind w:left="840" w:hanging="480"/>
      </w:pPr>
      <w:rPr>
        <w:rFonts w:hint="default"/>
      </w:rPr>
    </w:lvl>
    <w:lvl w:ilvl="1" w:tplc="F50C6EA2" w:tentative="1">
      <w:start w:val="1"/>
      <w:numFmt w:val="lowerLetter"/>
      <w:lvlText w:val="%2."/>
      <w:lvlJc w:val="left"/>
      <w:pPr>
        <w:tabs>
          <w:tab w:val="num" w:pos="1440"/>
        </w:tabs>
        <w:ind w:left="1440" w:hanging="360"/>
      </w:pPr>
    </w:lvl>
    <w:lvl w:ilvl="2" w:tplc="C4883118" w:tentative="1">
      <w:start w:val="1"/>
      <w:numFmt w:val="lowerRoman"/>
      <w:lvlText w:val="%3."/>
      <w:lvlJc w:val="right"/>
      <w:pPr>
        <w:tabs>
          <w:tab w:val="num" w:pos="2160"/>
        </w:tabs>
        <w:ind w:left="2160" w:hanging="180"/>
      </w:pPr>
    </w:lvl>
    <w:lvl w:ilvl="3" w:tplc="D42AD9FC" w:tentative="1">
      <w:start w:val="1"/>
      <w:numFmt w:val="decimal"/>
      <w:lvlText w:val="%4."/>
      <w:lvlJc w:val="left"/>
      <w:pPr>
        <w:tabs>
          <w:tab w:val="num" w:pos="2880"/>
        </w:tabs>
        <w:ind w:left="2880" w:hanging="360"/>
      </w:pPr>
    </w:lvl>
    <w:lvl w:ilvl="4" w:tplc="5B1A7EB4" w:tentative="1">
      <w:start w:val="1"/>
      <w:numFmt w:val="lowerLetter"/>
      <w:lvlText w:val="%5."/>
      <w:lvlJc w:val="left"/>
      <w:pPr>
        <w:tabs>
          <w:tab w:val="num" w:pos="3600"/>
        </w:tabs>
        <w:ind w:left="3600" w:hanging="360"/>
      </w:pPr>
    </w:lvl>
    <w:lvl w:ilvl="5" w:tplc="1DDCDFEC" w:tentative="1">
      <w:start w:val="1"/>
      <w:numFmt w:val="lowerRoman"/>
      <w:lvlText w:val="%6."/>
      <w:lvlJc w:val="right"/>
      <w:pPr>
        <w:tabs>
          <w:tab w:val="num" w:pos="4320"/>
        </w:tabs>
        <w:ind w:left="4320" w:hanging="180"/>
      </w:pPr>
    </w:lvl>
    <w:lvl w:ilvl="6" w:tplc="FE64FAAC" w:tentative="1">
      <w:start w:val="1"/>
      <w:numFmt w:val="decimal"/>
      <w:lvlText w:val="%7."/>
      <w:lvlJc w:val="left"/>
      <w:pPr>
        <w:tabs>
          <w:tab w:val="num" w:pos="5040"/>
        </w:tabs>
        <w:ind w:left="5040" w:hanging="360"/>
      </w:pPr>
    </w:lvl>
    <w:lvl w:ilvl="7" w:tplc="2DC2E6F2" w:tentative="1">
      <w:start w:val="1"/>
      <w:numFmt w:val="lowerLetter"/>
      <w:lvlText w:val="%8."/>
      <w:lvlJc w:val="left"/>
      <w:pPr>
        <w:tabs>
          <w:tab w:val="num" w:pos="5760"/>
        </w:tabs>
        <w:ind w:left="5760" w:hanging="360"/>
      </w:pPr>
    </w:lvl>
    <w:lvl w:ilvl="8" w:tplc="53045B4C" w:tentative="1">
      <w:start w:val="1"/>
      <w:numFmt w:val="lowerRoman"/>
      <w:lvlText w:val="%9."/>
      <w:lvlJc w:val="right"/>
      <w:pPr>
        <w:tabs>
          <w:tab w:val="num" w:pos="6480"/>
        </w:tabs>
        <w:ind w:left="6480" w:hanging="180"/>
      </w:pPr>
    </w:lvl>
  </w:abstractNum>
  <w:abstractNum w:abstractNumId="15" w15:restartNumberingAfterBreak="0">
    <w:nsid w:val="236F237A"/>
    <w:multiLevelType w:val="hybridMultilevel"/>
    <w:tmpl w:val="9364E57A"/>
    <w:lvl w:ilvl="0" w:tplc="07A00926">
      <w:start w:val="4"/>
      <w:numFmt w:val="lowerLetter"/>
      <w:lvlText w:val="(%1)"/>
      <w:lvlJc w:val="left"/>
      <w:pPr>
        <w:tabs>
          <w:tab w:val="num" w:pos="350"/>
        </w:tabs>
        <w:ind w:left="350" w:hanging="360"/>
      </w:pPr>
      <w:rPr>
        <w:rFonts w:hint="default"/>
      </w:rPr>
    </w:lvl>
    <w:lvl w:ilvl="1" w:tplc="7C4E2258" w:tentative="1">
      <w:start w:val="1"/>
      <w:numFmt w:val="lowerLetter"/>
      <w:lvlText w:val="%2."/>
      <w:lvlJc w:val="left"/>
      <w:pPr>
        <w:tabs>
          <w:tab w:val="num" w:pos="1070"/>
        </w:tabs>
        <w:ind w:left="1070" w:hanging="360"/>
      </w:pPr>
    </w:lvl>
    <w:lvl w:ilvl="2" w:tplc="D2D82C38" w:tentative="1">
      <w:start w:val="1"/>
      <w:numFmt w:val="lowerRoman"/>
      <w:lvlText w:val="%3."/>
      <w:lvlJc w:val="right"/>
      <w:pPr>
        <w:tabs>
          <w:tab w:val="num" w:pos="1790"/>
        </w:tabs>
        <w:ind w:left="1790" w:hanging="180"/>
      </w:pPr>
    </w:lvl>
    <w:lvl w:ilvl="3" w:tplc="E6F02F1A" w:tentative="1">
      <w:start w:val="1"/>
      <w:numFmt w:val="decimal"/>
      <w:lvlText w:val="%4."/>
      <w:lvlJc w:val="left"/>
      <w:pPr>
        <w:tabs>
          <w:tab w:val="num" w:pos="2510"/>
        </w:tabs>
        <w:ind w:left="2510" w:hanging="360"/>
      </w:pPr>
    </w:lvl>
    <w:lvl w:ilvl="4" w:tplc="5AE0A67A" w:tentative="1">
      <w:start w:val="1"/>
      <w:numFmt w:val="lowerLetter"/>
      <w:lvlText w:val="%5."/>
      <w:lvlJc w:val="left"/>
      <w:pPr>
        <w:tabs>
          <w:tab w:val="num" w:pos="3230"/>
        </w:tabs>
        <w:ind w:left="3230" w:hanging="360"/>
      </w:pPr>
    </w:lvl>
    <w:lvl w:ilvl="5" w:tplc="3064B610" w:tentative="1">
      <w:start w:val="1"/>
      <w:numFmt w:val="lowerRoman"/>
      <w:lvlText w:val="%6."/>
      <w:lvlJc w:val="right"/>
      <w:pPr>
        <w:tabs>
          <w:tab w:val="num" w:pos="3950"/>
        </w:tabs>
        <w:ind w:left="3950" w:hanging="180"/>
      </w:pPr>
    </w:lvl>
    <w:lvl w:ilvl="6" w:tplc="0D28227E" w:tentative="1">
      <w:start w:val="1"/>
      <w:numFmt w:val="decimal"/>
      <w:lvlText w:val="%7."/>
      <w:lvlJc w:val="left"/>
      <w:pPr>
        <w:tabs>
          <w:tab w:val="num" w:pos="4670"/>
        </w:tabs>
        <w:ind w:left="4670" w:hanging="360"/>
      </w:pPr>
    </w:lvl>
    <w:lvl w:ilvl="7" w:tplc="93E8A580" w:tentative="1">
      <w:start w:val="1"/>
      <w:numFmt w:val="lowerLetter"/>
      <w:lvlText w:val="%8."/>
      <w:lvlJc w:val="left"/>
      <w:pPr>
        <w:tabs>
          <w:tab w:val="num" w:pos="5390"/>
        </w:tabs>
        <w:ind w:left="5390" w:hanging="360"/>
      </w:pPr>
    </w:lvl>
    <w:lvl w:ilvl="8" w:tplc="9A400B54" w:tentative="1">
      <w:start w:val="1"/>
      <w:numFmt w:val="lowerRoman"/>
      <w:lvlText w:val="%9."/>
      <w:lvlJc w:val="right"/>
      <w:pPr>
        <w:tabs>
          <w:tab w:val="num" w:pos="6110"/>
        </w:tabs>
        <w:ind w:left="6110" w:hanging="180"/>
      </w:pPr>
    </w:lvl>
  </w:abstractNum>
  <w:abstractNum w:abstractNumId="16" w15:restartNumberingAfterBreak="0">
    <w:nsid w:val="248427E0"/>
    <w:multiLevelType w:val="hybridMultilevel"/>
    <w:tmpl w:val="8EDE472E"/>
    <w:lvl w:ilvl="0" w:tplc="C5607D36">
      <w:start w:val="4"/>
      <w:numFmt w:val="decimal"/>
      <w:lvlText w:val="%1."/>
      <w:lvlJc w:val="left"/>
      <w:pPr>
        <w:tabs>
          <w:tab w:val="num" w:pos="840"/>
        </w:tabs>
        <w:ind w:left="840" w:hanging="480"/>
      </w:pPr>
      <w:rPr>
        <w:rFonts w:hint="default"/>
      </w:rPr>
    </w:lvl>
    <w:lvl w:ilvl="1" w:tplc="1556FBF2" w:tentative="1">
      <w:start w:val="1"/>
      <w:numFmt w:val="lowerLetter"/>
      <w:lvlText w:val="%2."/>
      <w:lvlJc w:val="left"/>
      <w:pPr>
        <w:tabs>
          <w:tab w:val="num" w:pos="1440"/>
        </w:tabs>
        <w:ind w:left="1440" w:hanging="360"/>
      </w:pPr>
    </w:lvl>
    <w:lvl w:ilvl="2" w:tplc="3788E6D4" w:tentative="1">
      <w:start w:val="1"/>
      <w:numFmt w:val="lowerRoman"/>
      <w:lvlText w:val="%3."/>
      <w:lvlJc w:val="right"/>
      <w:pPr>
        <w:tabs>
          <w:tab w:val="num" w:pos="2160"/>
        </w:tabs>
        <w:ind w:left="2160" w:hanging="180"/>
      </w:pPr>
    </w:lvl>
    <w:lvl w:ilvl="3" w:tplc="DE3E9C08" w:tentative="1">
      <w:start w:val="1"/>
      <w:numFmt w:val="decimal"/>
      <w:lvlText w:val="%4."/>
      <w:lvlJc w:val="left"/>
      <w:pPr>
        <w:tabs>
          <w:tab w:val="num" w:pos="2880"/>
        </w:tabs>
        <w:ind w:left="2880" w:hanging="360"/>
      </w:pPr>
    </w:lvl>
    <w:lvl w:ilvl="4" w:tplc="470C2BCE" w:tentative="1">
      <w:start w:val="1"/>
      <w:numFmt w:val="lowerLetter"/>
      <w:lvlText w:val="%5."/>
      <w:lvlJc w:val="left"/>
      <w:pPr>
        <w:tabs>
          <w:tab w:val="num" w:pos="3600"/>
        </w:tabs>
        <w:ind w:left="3600" w:hanging="360"/>
      </w:pPr>
    </w:lvl>
    <w:lvl w:ilvl="5" w:tplc="FFEA7C92" w:tentative="1">
      <w:start w:val="1"/>
      <w:numFmt w:val="lowerRoman"/>
      <w:lvlText w:val="%6."/>
      <w:lvlJc w:val="right"/>
      <w:pPr>
        <w:tabs>
          <w:tab w:val="num" w:pos="4320"/>
        </w:tabs>
        <w:ind w:left="4320" w:hanging="180"/>
      </w:pPr>
    </w:lvl>
    <w:lvl w:ilvl="6" w:tplc="84147BAE" w:tentative="1">
      <w:start w:val="1"/>
      <w:numFmt w:val="decimal"/>
      <w:lvlText w:val="%7."/>
      <w:lvlJc w:val="left"/>
      <w:pPr>
        <w:tabs>
          <w:tab w:val="num" w:pos="5040"/>
        </w:tabs>
        <w:ind w:left="5040" w:hanging="360"/>
      </w:pPr>
    </w:lvl>
    <w:lvl w:ilvl="7" w:tplc="27348018" w:tentative="1">
      <w:start w:val="1"/>
      <w:numFmt w:val="lowerLetter"/>
      <w:lvlText w:val="%8."/>
      <w:lvlJc w:val="left"/>
      <w:pPr>
        <w:tabs>
          <w:tab w:val="num" w:pos="5760"/>
        </w:tabs>
        <w:ind w:left="5760" w:hanging="360"/>
      </w:pPr>
    </w:lvl>
    <w:lvl w:ilvl="8" w:tplc="9F249EBA" w:tentative="1">
      <w:start w:val="1"/>
      <w:numFmt w:val="lowerRoman"/>
      <w:lvlText w:val="%9."/>
      <w:lvlJc w:val="right"/>
      <w:pPr>
        <w:tabs>
          <w:tab w:val="num" w:pos="6480"/>
        </w:tabs>
        <w:ind w:left="6480" w:hanging="180"/>
      </w:pPr>
    </w:lvl>
  </w:abstractNum>
  <w:abstractNum w:abstractNumId="17" w15:restartNumberingAfterBreak="0">
    <w:nsid w:val="2E2041A6"/>
    <w:multiLevelType w:val="hybridMultilevel"/>
    <w:tmpl w:val="78CCBBEC"/>
    <w:lvl w:ilvl="0" w:tplc="16A2A73C">
      <w:start w:val="1"/>
      <w:numFmt w:val="bullet"/>
      <w:lvlText w:val=""/>
      <w:lvlJc w:val="left"/>
      <w:pPr>
        <w:tabs>
          <w:tab w:val="num" w:pos="1000"/>
        </w:tabs>
        <w:ind w:left="1000" w:hanging="400"/>
      </w:pPr>
      <w:rPr>
        <w:rFonts w:ascii="WP MathA" w:hAnsi="WP MathA" w:hint="default"/>
      </w:rPr>
    </w:lvl>
    <w:lvl w:ilvl="1" w:tplc="389C0420" w:tentative="1">
      <w:start w:val="1"/>
      <w:numFmt w:val="bullet"/>
      <w:lvlText w:val="o"/>
      <w:lvlJc w:val="left"/>
      <w:pPr>
        <w:tabs>
          <w:tab w:val="num" w:pos="1440"/>
        </w:tabs>
        <w:ind w:left="1440" w:hanging="360"/>
      </w:pPr>
      <w:rPr>
        <w:rFonts w:ascii="Courier New" w:hAnsi="Courier New" w:hint="default"/>
      </w:rPr>
    </w:lvl>
    <w:lvl w:ilvl="2" w:tplc="8B12D028" w:tentative="1">
      <w:start w:val="1"/>
      <w:numFmt w:val="bullet"/>
      <w:lvlText w:val=""/>
      <w:lvlJc w:val="left"/>
      <w:pPr>
        <w:tabs>
          <w:tab w:val="num" w:pos="2160"/>
        </w:tabs>
        <w:ind w:left="2160" w:hanging="360"/>
      </w:pPr>
      <w:rPr>
        <w:rFonts w:ascii="Wingdings" w:hAnsi="Wingdings" w:hint="default"/>
      </w:rPr>
    </w:lvl>
    <w:lvl w:ilvl="3" w:tplc="2B9EDA62" w:tentative="1">
      <w:start w:val="1"/>
      <w:numFmt w:val="bullet"/>
      <w:lvlText w:val=""/>
      <w:lvlJc w:val="left"/>
      <w:pPr>
        <w:tabs>
          <w:tab w:val="num" w:pos="2880"/>
        </w:tabs>
        <w:ind w:left="2880" w:hanging="360"/>
      </w:pPr>
      <w:rPr>
        <w:rFonts w:ascii="Symbol" w:hAnsi="Symbol" w:hint="default"/>
      </w:rPr>
    </w:lvl>
    <w:lvl w:ilvl="4" w:tplc="8636678C" w:tentative="1">
      <w:start w:val="1"/>
      <w:numFmt w:val="bullet"/>
      <w:lvlText w:val="o"/>
      <w:lvlJc w:val="left"/>
      <w:pPr>
        <w:tabs>
          <w:tab w:val="num" w:pos="3600"/>
        </w:tabs>
        <w:ind w:left="3600" w:hanging="360"/>
      </w:pPr>
      <w:rPr>
        <w:rFonts w:ascii="Courier New" w:hAnsi="Courier New" w:hint="default"/>
      </w:rPr>
    </w:lvl>
    <w:lvl w:ilvl="5" w:tplc="CAAEEE64" w:tentative="1">
      <w:start w:val="1"/>
      <w:numFmt w:val="bullet"/>
      <w:lvlText w:val=""/>
      <w:lvlJc w:val="left"/>
      <w:pPr>
        <w:tabs>
          <w:tab w:val="num" w:pos="4320"/>
        </w:tabs>
        <w:ind w:left="4320" w:hanging="360"/>
      </w:pPr>
      <w:rPr>
        <w:rFonts w:ascii="Wingdings" w:hAnsi="Wingdings" w:hint="default"/>
      </w:rPr>
    </w:lvl>
    <w:lvl w:ilvl="6" w:tplc="30BE3DDC" w:tentative="1">
      <w:start w:val="1"/>
      <w:numFmt w:val="bullet"/>
      <w:lvlText w:val=""/>
      <w:lvlJc w:val="left"/>
      <w:pPr>
        <w:tabs>
          <w:tab w:val="num" w:pos="5040"/>
        </w:tabs>
        <w:ind w:left="5040" w:hanging="360"/>
      </w:pPr>
      <w:rPr>
        <w:rFonts w:ascii="Symbol" w:hAnsi="Symbol" w:hint="default"/>
      </w:rPr>
    </w:lvl>
    <w:lvl w:ilvl="7" w:tplc="875C7A84" w:tentative="1">
      <w:start w:val="1"/>
      <w:numFmt w:val="bullet"/>
      <w:lvlText w:val="o"/>
      <w:lvlJc w:val="left"/>
      <w:pPr>
        <w:tabs>
          <w:tab w:val="num" w:pos="5760"/>
        </w:tabs>
        <w:ind w:left="5760" w:hanging="360"/>
      </w:pPr>
      <w:rPr>
        <w:rFonts w:ascii="Courier New" w:hAnsi="Courier New" w:hint="default"/>
      </w:rPr>
    </w:lvl>
    <w:lvl w:ilvl="8" w:tplc="9BA6D9F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F34950"/>
    <w:multiLevelType w:val="hybridMultilevel"/>
    <w:tmpl w:val="28EC3070"/>
    <w:lvl w:ilvl="0" w:tplc="79681BC0">
      <w:start w:val="1"/>
      <w:numFmt w:val="lowerLetter"/>
      <w:lvlText w:val="(%1)"/>
      <w:lvlJc w:val="left"/>
      <w:pPr>
        <w:tabs>
          <w:tab w:val="num" w:pos="900"/>
        </w:tabs>
        <w:ind w:left="900" w:hanging="540"/>
      </w:pPr>
      <w:rPr>
        <w:rFonts w:hint="default"/>
      </w:rPr>
    </w:lvl>
    <w:lvl w:ilvl="1" w:tplc="0952114A" w:tentative="1">
      <w:start w:val="1"/>
      <w:numFmt w:val="lowerLetter"/>
      <w:lvlText w:val="%2."/>
      <w:lvlJc w:val="left"/>
      <w:pPr>
        <w:tabs>
          <w:tab w:val="num" w:pos="1440"/>
        </w:tabs>
        <w:ind w:left="1440" w:hanging="360"/>
      </w:pPr>
    </w:lvl>
    <w:lvl w:ilvl="2" w:tplc="BA1676DE" w:tentative="1">
      <w:start w:val="1"/>
      <w:numFmt w:val="lowerRoman"/>
      <w:lvlText w:val="%3."/>
      <w:lvlJc w:val="right"/>
      <w:pPr>
        <w:tabs>
          <w:tab w:val="num" w:pos="2160"/>
        </w:tabs>
        <w:ind w:left="2160" w:hanging="180"/>
      </w:pPr>
    </w:lvl>
    <w:lvl w:ilvl="3" w:tplc="C0421F2A" w:tentative="1">
      <w:start w:val="1"/>
      <w:numFmt w:val="decimal"/>
      <w:lvlText w:val="%4."/>
      <w:lvlJc w:val="left"/>
      <w:pPr>
        <w:tabs>
          <w:tab w:val="num" w:pos="2880"/>
        </w:tabs>
        <w:ind w:left="2880" w:hanging="360"/>
      </w:pPr>
    </w:lvl>
    <w:lvl w:ilvl="4" w:tplc="055267E6" w:tentative="1">
      <w:start w:val="1"/>
      <w:numFmt w:val="lowerLetter"/>
      <w:lvlText w:val="%5."/>
      <w:lvlJc w:val="left"/>
      <w:pPr>
        <w:tabs>
          <w:tab w:val="num" w:pos="3600"/>
        </w:tabs>
        <w:ind w:left="3600" w:hanging="360"/>
      </w:pPr>
    </w:lvl>
    <w:lvl w:ilvl="5" w:tplc="4DE85206" w:tentative="1">
      <w:start w:val="1"/>
      <w:numFmt w:val="lowerRoman"/>
      <w:lvlText w:val="%6."/>
      <w:lvlJc w:val="right"/>
      <w:pPr>
        <w:tabs>
          <w:tab w:val="num" w:pos="4320"/>
        </w:tabs>
        <w:ind w:left="4320" w:hanging="180"/>
      </w:pPr>
    </w:lvl>
    <w:lvl w:ilvl="6" w:tplc="418AD5D2" w:tentative="1">
      <w:start w:val="1"/>
      <w:numFmt w:val="decimal"/>
      <w:lvlText w:val="%7."/>
      <w:lvlJc w:val="left"/>
      <w:pPr>
        <w:tabs>
          <w:tab w:val="num" w:pos="5040"/>
        </w:tabs>
        <w:ind w:left="5040" w:hanging="360"/>
      </w:pPr>
    </w:lvl>
    <w:lvl w:ilvl="7" w:tplc="6E08B5E2" w:tentative="1">
      <w:start w:val="1"/>
      <w:numFmt w:val="lowerLetter"/>
      <w:lvlText w:val="%8."/>
      <w:lvlJc w:val="left"/>
      <w:pPr>
        <w:tabs>
          <w:tab w:val="num" w:pos="5760"/>
        </w:tabs>
        <w:ind w:left="5760" w:hanging="360"/>
      </w:pPr>
    </w:lvl>
    <w:lvl w:ilvl="8" w:tplc="4E2C3CEA" w:tentative="1">
      <w:start w:val="1"/>
      <w:numFmt w:val="lowerRoman"/>
      <w:lvlText w:val="%9."/>
      <w:lvlJc w:val="right"/>
      <w:pPr>
        <w:tabs>
          <w:tab w:val="num" w:pos="6480"/>
        </w:tabs>
        <w:ind w:left="6480" w:hanging="180"/>
      </w:pPr>
    </w:lvl>
  </w:abstractNum>
  <w:abstractNum w:abstractNumId="19" w15:restartNumberingAfterBreak="0">
    <w:nsid w:val="54504D28"/>
    <w:multiLevelType w:val="hybridMultilevel"/>
    <w:tmpl w:val="16448E78"/>
    <w:lvl w:ilvl="0" w:tplc="7FFEC518">
      <w:start w:val="4"/>
      <w:numFmt w:val="upperLetter"/>
      <w:lvlText w:val="(%1)"/>
      <w:lvlJc w:val="left"/>
      <w:pPr>
        <w:tabs>
          <w:tab w:val="num" w:pos="1000"/>
        </w:tabs>
        <w:ind w:left="1000" w:hanging="640"/>
      </w:pPr>
      <w:rPr>
        <w:rFonts w:hint="default"/>
      </w:rPr>
    </w:lvl>
    <w:lvl w:ilvl="1" w:tplc="C42AFBF8" w:tentative="1">
      <w:start w:val="1"/>
      <w:numFmt w:val="lowerLetter"/>
      <w:lvlText w:val="%2."/>
      <w:lvlJc w:val="left"/>
      <w:pPr>
        <w:tabs>
          <w:tab w:val="num" w:pos="1440"/>
        </w:tabs>
        <w:ind w:left="1440" w:hanging="360"/>
      </w:pPr>
    </w:lvl>
    <w:lvl w:ilvl="2" w:tplc="12CECD76" w:tentative="1">
      <w:start w:val="1"/>
      <w:numFmt w:val="lowerRoman"/>
      <w:lvlText w:val="%3."/>
      <w:lvlJc w:val="right"/>
      <w:pPr>
        <w:tabs>
          <w:tab w:val="num" w:pos="2160"/>
        </w:tabs>
        <w:ind w:left="2160" w:hanging="180"/>
      </w:pPr>
    </w:lvl>
    <w:lvl w:ilvl="3" w:tplc="D6C4CD88" w:tentative="1">
      <w:start w:val="1"/>
      <w:numFmt w:val="decimal"/>
      <w:lvlText w:val="%4."/>
      <w:lvlJc w:val="left"/>
      <w:pPr>
        <w:tabs>
          <w:tab w:val="num" w:pos="2880"/>
        </w:tabs>
        <w:ind w:left="2880" w:hanging="360"/>
      </w:pPr>
    </w:lvl>
    <w:lvl w:ilvl="4" w:tplc="68A05310" w:tentative="1">
      <w:start w:val="1"/>
      <w:numFmt w:val="lowerLetter"/>
      <w:lvlText w:val="%5."/>
      <w:lvlJc w:val="left"/>
      <w:pPr>
        <w:tabs>
          <w:tab w:val="num" w:pos="3600"/>
        </w:tabs>
        <w:ind w:left="3600" w:hanging="360"/>
      </w:pPr>
    </w:lvl>
    <w:lvl w:ilvl="5" w:tplc="280A8F76" w:tentative="1">
      <w:start w:val="1"/>
      <w:numFmt w:val="lowerRoman"/>
      <w:lvlText w:val="%6."/>
      <w:lvlJc w:val="right"/>
      <w:pPr>
        <w:tabs>
          <w:tab w:val="num" w:pos="4320"/>
        </w:tabs>
        <w:ind w:left="4320" w:hanging="180"/>
      </w:pPr>
    </w:lvl>
    <w:lvl w:ilvl="6" w:tplc="4A5896EC" w:tentative="1">
      <w:start w:val="1"/>
      <w:numFmt w:val="decimal"/>
      <w:lvlText w:val="%7."/>
      <w:lvlJc w:val="left"/>
      <w:pPr>
        <w:tabs>
          <w:tab w:val="num" w:pos="5040"/>
        </w:tabs>
        <w:ind w:left="5040" w:hanging="360"/>
      </w:pPr>
    </w:lvl>
    <w:lvl w:ilvl="7" w:tplc="5FE66B0A" w:tentative="1">
      <w:start w:val="1"/>
      <w:numFmt w:val="lowerLetter"/>
      <w:lvlText w:val="%8."/>
      <w:lvlJc w:val="left"/>
      <w:pPr>
        <w:tabs>
          <w:tab w:val="num" w:pos="5760"/>
        </w:tabs>
        <w:ind w:left="5760" w:hanging="360"/>
      </w:pPr>
    </w:lvl>
    <w:lvl w:ilvl="8" w:tplc="C6ECE168" w:tentative="1">
      <w:start w:val="1"/>
      <w:numFmt w:val="lowerRoman"/>
      <w:lvlText w:val="%9."/>
      <w:lvlJc w:val="right"/>
      <w:pPr>
        <w:tabs>
          <w:tab w:val="num" w:pos="6480"/>
        </w:tabs>
        <w:ind w:left="6480" w:hanging="180"/>
      </w:pPr>
    </w:lvl>
  </w:abstractNum>
  <w:abstractNum w:abstractNumId="20" w15:restartNumberingAfterBreak="0">
    <w:nsid w:val="68362FAC"/>
    <w:multiLevelType w:val="hybridMultilevel"/>
    <w:tmpl w:val="FF02B8A8"/>
    <w:lvl w:ilvl="0" w:tplc="007A910C">
      <w:start w:val="2"/>
      <w:numFmt w:val="lowerLetter"/>
      <w:lvlText w:val="(%1)"/>
      <w:lvlJc w:val="left"/>
      <w:pPr>
        <w:tabs>
          <w:tab w:val="num" w:pos="1000"/>
        </w:tabs>
        <w:ind w:left="1000" w:hanging="640"/>
      </w:pPr>
      <w:rPr>
        <w:rFonts w:hint="default"/>
      </w:rPr>
    </w:lvl>
    <w:lvl w:ilvl="1" w:tplc="0786DE24" w:tentative="1">
      <w:start w:val="1"/>
      <w:numFmt w:val="lowerLetter"/>
      <w:lvlText w:val="%2."/>
      <w:lvlJc w:val="left"/>
      <w:pPr>
        <w:tabs>
          <w:tab w:val="num" w:pos="1440"/>
        </w:tabs>
        <w:ind w:left="1440" w:hanging="360"/>
      </w:pPr>
    </w:lvl>
    <w:lvl w:ilvl="2" w:tplc="890AD55A" w:tentative="1">
      <w:start w:val="1"/>
      <w:numFmt w:val="lowerRoman"/>
      <w:lvlText w:val="%3."/>
      <w:lvlJc w:val="right"/>
      <w:pPr>
        <w:tabs>
          <w:tab w:val="num" w:pos="2160"/>
        </w:tabs>
        <w:ind w:left="2160" w:hanging="180"/>
      </w:pPr>
    </w:lvl>
    <w:lvl w:ilvl="3" w:tplc="867CAFDC" w:tentative="1">
      <w:start w:val="1"/>
      <w:numFmt w:val="decimal"/>
      <w:lvlText w:val="%4."/>
      <w:lvlJc w:val="left"/>
      <w:pPr>
        <w:tabs>
          <w:tab w:val="num" w:pos="2880"/>
        </w:tabs>
        <w:ind w:left="2880" w:hanging="360"/>
      </w:pPr>
    </w:lvl>
    <w:lvl w:ilvl="4" w:tplc="05C0DA02" w:tentative="1">
      <w:start w:val="1"/>
      <w:numFmt w:val="lowerLetter"/>
      <w:lvlText w:val="%5."/>
      <w:lvlJc w:val="left"/>
      <w:pPr>
        <w:tabs>
          <w:tab w:val="num" w:pos="3600"/>
        </w:tabs>
        <w:ind w:left="3600" w:hanging="360"/>
      </w:pPr>
    </w:lvl>
    <w:lvl w:ilvl="5" w:tplc="306CE900" w:tentative="1">
      <w:start w:val="1"/>
      <w:numFmt w:val="lowerRoman"/>
      <w:lvlText w:val="%6."/>
      <w:lvlJc w:val="right"/>
      <w:pPr>
        <w:tabs>
          <w:tab w:val="num" w:pos="4320"/>
        </w:tabs>
        <w:ind w:left="4320" w:hanging="180"/>
      </w:pPr>
    </w:lvl>
    <w:lvl w:ilvl="6" w:tplc="58E48EDA" w:tentative="1">
      <w:start w:val="1"/>
      <w:numFmt w:val="decimal"/>
      <w:lvlText w:val="%7."/>
      <w:lvlJc w:val="left"/>
      <w:pPr>
        <w:tabs>
          <w:tab w:val="num" w:pos="5040"/>
        </w:tabs>
        <w:ind w:left="5040" w:hanging="360"/>
      </w:pPr>
    </w:lvl>
    <w:lvl w:ilvl="7" w:tplc="C5DE5A6E" w:tentative="1">
      <w:start w:val="1"/>
      <w:numFmt w:val="lowerLetter"/>
      <w:lvlText w:val="%8."/>
      <w:lvlJc w:val="left"/>
      <w:pPr>
        <w:tabs>
          <w:tab w:val="num" w:pos="5760"/>
        </w:tabs>
        <w:ind w:left="5760" w:hanging="360"/>
      </w:pPr>
    </w:lvl>
    <w:lvl w:ilvl="8" w:tplc="BAFA84A4" w:tentative="1">
      <w:start w:val="1"/>
      <w:numFmt w:val="lowerRoman"/>
      <w:lvlText w:val="%9."/>
      <w:lvlJc w:val="right"/>
      <w:pPr>
        <w:tabs>
          <w:tab w:val="num" w:pos="6480"/>
        </w:tabs>
        <w:ind w:left="6480" w:hanging="180"/>
      </w:pPr>
    </w:lvl>
  </w:abstractNum>
  <w:abstractNum w:abstractNumId="21" w15:restartNumberingAfterBreak="0">
    <w:nsid w:val="7FAA03A3"/>
    <w:multiLevelType w:val="hybridMultilevel"/>
    <w:tmpl w:val="A9B87902"/>
    <w:lvl w:ilvl="0" w:tplc="B7A836C0">
      <w:start w:val="4"/>
      <w:numFmt w:val="lowerLetter"/>
      <w:lvlText w:val="(%1)"/>
      <w:lvlJc w:val="left"/>
      <w:pPr>
        <w:tabs>
          <w:tab w:val="num" w:pos="350"/>
        </w:tabs>
        <w:ind w:left="350" w:hanging="360"/>
      </w:pPr>
      <w:rPr>
        <w:rFonts w:hint="default"/>
      </w:rPr>
    </w:lvl>
    <w:lvl w:ilvl="1" w:tplc="B5761182" w:tentative="1">
      <w:start w:val="1"/>
      <w:numFmt w:val="lowerLetter"/>
      <w:lvlText w:val="%2."/>
      <w:lvlJc w:val="left"/>
      <w:pPr>
        <w:tabs>
          <w:tab w:val="num" w:pos="1070"/>
        </w:tabs>
        <w:ind w:left="1070" w:hanging="360"/>
      </w:pPr>
    </w:lvl>
    <w:lvl w:ilvl="2" w:tplc="2D0ED962" w:tentative="1">
      <w:start w:val="1"/>
      <w:numFmt w:val="lowerRoman"/>
      <w:lvlText w:val="%3."/>
      <w:lvlJc w:val="right"/>
      <w:pPr>
        <w:tabs>
          <w:tab w:val="num" w:pos="1790"/>
        </w:tabs>
        <w:ind w:left="1790" w:hanging="180"/>
      </w:pPr>
    </w:lvl>
    <w:lvl w:ilvl="3" w:tplc="FFD89E5C" w:tentative="1">
      <w:start w:val="1"/>
      <w:numFmt w:val="decimal"/>
      <w:lvlText w:val="%4."/>
      <w:lvlJc w:val="left"/>
      <w:pPr>
        <w:tabs>
          <w:tab w:val="num" w:pos="2510"/>
        </w:tabs>
        <w:ind w:left="2510" w:hanging="360"/>
      </w:pPr>
    </w:lvl>
    <w:lvl w:ilvl="4" w:tplc="C4D232DC" w:tentative="1">
      <w:start w:val="1"/>
      <w:numFmt w:val="lowerLetter"/>
      <w:lvlText w:val="%5."/>
      <w:lvlJc w:val="left"/>
      <w:pPr>
        <w:tabs>
          <w:tab w:val="num" w:pos="3230"/>
        </w:tabs>
        <w:ind w:left="3230" w:hanging="360"/>
      </w:pPr>
    </w:lvl>
    <w:lvl w:ilvl="5" w:tplc="AD4E37B2" w:tentative="1">
      <w:start w:val="1"/>
      <w:numFmt w:val="lowerRoman"/>
      <w:lvlText w:val="%6."/>
      <w:lvlJc w:val="right"/>
      <w:pPr>
        <w:tabs>
          <w:tab w:val="num" w:pos="3950"/>
        </w:tabs>
        <w:ind w:left="3950" w:hanging="180"/>
      </w:pPr>
    </w:lvl>
    <w:lvl w:ilvl="6" w:tplc="12E8AE4E" w:tentative="1">
      <w:start w:val="1"/>
      <w:numFmt w:val="decimal"/>
      <w:lvlText w:val="%7."/>
      <w:lvlJc w:val="left"/>
      <w:pPr>
        <w:tabs>
          <w:tab w:val="num" w:pos="4670"/>
        </w:tabs>
        <w:ind w:left="4670" w:hanging="360"/>
      </w:pPr>
    </w:lvl>
    <w:lvl w:ilvl="7" w:tplc="654A1D4C" w:tentative="1">
      <w:start w:val="1"/>
      <w:numFmt w:val="lowerLetter"/>
      <w:lvlText w:val="%8."/>
      <w:lvlJc w:val="left"/>
      <w:pPr>
        <w:tabs>
          <w:tab w:val="num" w:pos="5390"/>
        </w:tabs>
        <w:ind w:left="5390" w:hanging="360"/>
      </w:pPr>
    </w:lvl>
    <w:lvl w:ilvl="8" w:tplc="360E0166" w:tentative="1">
      <w:start w:val="1"/>
      <w:numFmt w:val="lowerRoman"/>
      <w:lvlText w:val="%9."/>
      <w:lvlJc w:val="right"/>
      <w:pPr>
        <w:tabs>
          <w:tab w:val="num" w:pos="6110"/>
        </w:tabs>
        <w:ind w:left="6110" w:hanging="180"/>
      </w:pPr>
    </w:lvl>
  </w:abstractNum>
  <w:num w:numId="1">
    <w:abstractNumId w:val="16"/>
  </w:num>
  <w:num w:numId="2">
    <w:abstractNumId w:val="1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7"/>
  </w:num>
  <w:num w:numId="14">
    <w:abstractNumId w:val="10"/>
  </w:num>
  <w:num w:numId="15">
    <w:abstractNumId w:val="11"/>
  </w:num>
  <w:num w:numId="16">
    <w:abstractNumId w:val="12"/>
  </w:num>
  <w:num w:numId="17">
    <w:abstractNumId w:val="10"/>
  </w:num>
  <w:num w:numId="18">
    <w:abstractNumId w:val="11"/>
  </w:num>
  <w:num w:numId="19">
    <w:abstractNumId w:val="19"/>
  </w:num>
  <w:num w:numId="20">
    <w:abstractNumId w:val="15"/>
  </w:num>
  <w:num w:numId="21">
    <w:abstractNumId w:val="21"/>
  </w:num>
  <w:num w:numId="22">
    <w:abstractNumId w:val="20"/>
  </w:num>
  <w:num w:numId="23">
    <w:abstractNumId w:val="13"/>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defaultTabStop w:val="0"/>
  <w:hyphenationZone w:val="24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A1s7AwNzA1MjMyNLJQ0lEKTi0uzszPAykwrAUAQyhWKCwAAAA="/>
  </w:docVars>
  <w:rsids>
    <w:rsidRoot w:val="00C0546E"/>
    <w:rsid w:val="00010FE0"/>
    <w:rsid w:val="000337C7"/>
    <w:rsid w:val="000543D5"/>
    <w:rsid w:val="000600DF"/>
    <w:rsid w:val="00060DD6"/>
    <w:rsid w:val="0006433C"/>
    <w:rsid w:val="00064B01"/>
    <w:rsid w:val="00071BE1"/>
    <w:rsid w:val="00077178"/>
    <w:rsid w:val="0008158F"/>
    <w:rsid w:val="000A7620"/>
    <w:rsid w:val="000B3B51"/>
    <w:rsid w:val="001074E3"/>
    <w:rsid w:val="001302FE"/>
    <w:rsid w:val="00135FF4"/>
    <w:rsid w:val="00147B1A"/>
    <w:rsid w:val="00184533"/>
    <w:rsid w:val="001916E1"/>
    <w:rsid w:val="001C7F11"/>
    <w:rsid w:val="00201E0F"/>
    <w:rsid w:val="0021208C"/>
    <w:rsid w:val="00247C19"/>
    <w:rsid w:val="00252497"/>
    <w:rsid w:val="00252F91"/>
    <w:rsid w:val="00255482"/>
    <w:rsid w:val="002560FE"/>
    <w:rsid w:val="00256571"/>
    <w:rsid w:val="00260922"/>
    <w:rsid w:val="00261100"/>
    <w:rsid w:val="00265274"/>
    <w:rsid w:val="002742DF"/>
    <w:rsid w:val="00276160"/>
    <w:rsid w:val="002B25E6"/>
    <w:rsid w:val="002C1765"/>
    <w:rsid w:val="002C1CC9"/>
    <w:rsid w:val="002E0D96"/>
    <w:rsid w:val="00315139"/>
    <w:rsid w:val="003212BB"/>
    <w:rsid w:val="00331BDC"/>
    <w:rsid w:val="003430A4"/>
    <w:rsid w:val="00347BFD"/>
    <w:rsid w:val="00364B5C"/>
    <w:rsid w:val="00366860"/>
    <w:rsid w:val="003803AF"/>
    <w:rsid w:val="00384777"/>
    <w:rsid w:val="00387C12"/>
    <w:rsid w:val="003A6CB6"/>
    <w:rsid w:val="003B08DA"/>
    <w:rsid w:val="003B2DDE"/>
    <w:rsid w:val="003D0845"/>
    <w:rsid w:val="003D5AB1"/>
    <w:rsid w:val="004042E1"/>
    <w:rsid w:val="0040665A"/>
    <w:rsid w:val="004138BF"/>
    <w:rsid w:val="00423C90"/>
    <w:rsid w:val="004410CA"/>
    <w:rsid w:val="00442D96"/>
    <w:rsid w:val="00443E68"/>
    <w:rsid w:val="00462BC2"/>
    <w:rsid w:val="004A0AB4"/>
    <w:rsid w:val="004A3082"/>
    <w:rsid w:val="004C571E"/>
    <w:rsid w:val="004E2722"/>
    <w:rsid w:val="00506573"/>
    <w:rsid w:val="00524683"/>
    <w:rsid w:val="00541A6E"/>
    <w:rsid w:val="00555DD9"/>
    <w:rsid w:val="00557795"/>
    <w:rsid w:val="00560A0A"/>
    <w:rsid w:val="00560A1B"/>
    <w:rsid w:val="005773DC"/>
    <w:rsid w:val="0058672C"/>
    <w:rsid w:val="005974EE"/>
    <w:rsid w:val="005D4949"/>
    <w:rsid w:val="005D5B88"/>
    <w:rsid w:val="005D628A"/>
    <w:rsid w:val="005E1323"/>
    <w:rsid w:val="00612F47"/>
    <w:rsid w:val="00627754"/>
    <w:rsid w:val="006369DD"/>
    <w:rsid w:val="006522A6"/>
    <w:rsid w:val="006812E9"/>
    <w:rsid w:val="00682814"/>
    <w:rsid w:val="006864C0"/>
    <w:rsid w:val="0069195D"/>
    <w:rsid w:val="006A1574"/>
    <w:rsid w:val="006A1605"/>
    <w:rsid w:val="006B5200"/>
    <w:rsid w:val="006C27F0"/>
    <w:rsid w:val="006C6076"/>
    <w:rsid w:val="006C6114"/>
    <w:rsid w:val="006E0B8F"/>
    <w:rsid w:val="007003E9"/>
    <w:rsid w:val="00705877"/>
    <w:rsid w:val="00713FBE"/>
    <w:rsid w:val="00733FAB"/>
    <w:rsid w:val="0074213A"/>
    <w:rsid w:val="00785B8F"/>
    <w:rsid w:val="007956BF"/>
    <w:rsid w:val="007C139E"/>
    <w:rsid w:val="00822C76"/>
    <w:rsid w:val="00825C8C"/>
    <w:rsid w:val="008434F4"/>
    <w:rsid w:val="00846421"/>
    <w:rsid w:val="0086700D"/>
    <w:rsid w:val="0087359D"/>
    <w:rsid w:val="008839CE"/>
    <w:rsid w:val="00886ACB"/>
    <w:rsid w:val="008E29DD"/>
    <w:rsid w:val="008F118A"/>
    <w:rsid w:val="00906669"/>
    <w:rsid w:val="00927970"/>
    <w:rsid w:val="00945826"/>
    <w:rsid w:val="0096332B"/>
    <w:rsid w:val="00963FEF"/>
    <w:rsid w:val="0098629F"/>
    <w:rsid w:val="00987AF5"/>
    <w:rsid w:val="009A0C49"/>
    <w:rsid w:val="009C55E0"/>
    <w:rsid w:val="009C5D60"/>
    <w:rsid w:val="00A22D8F"/>
    <w:rsid w:val="00A27031"/>
    <w:rsid w:val="00A31924"/>
    <w:rsid w:val="00A3456D"/>
    <w:rsid w:val="00A40A32"/>
    <w:rsid w:val="00A5053E"/>
    <w:rsid w:val="00A5062B"/>
    <w:rsid w:val="00A60859"/>
    <w:rsid w:val="00A77C11"/>
    <w:rsid w:val="00A80CFF"/>
    <w:rsid w:val="00AA1D4D"/>
    <w:rsid w:val="00AA7BC3"/>
    <w:rsid w:val="00AB41FC"/>
    <w:rsid w:val="00AB7DD0"/>
    <w:rsid w:val="00AC1533"/>
    <w:rsid w:val="00AD4779"/>
    <w:rsid w:val="00AD4C26"/>
    <w:rsid w:val="00B01F0F"/>
    <w:rsid w:val="00B1087A"/>
    <w:rsid w:val="00B12E2D"/>
    <w:rsid w:val="00B20E68"/>
    <w:rsid w:val="00B26D48"/>
    <w:rsid w:val="00B308F3"/>
    <w:rsid w:val="00B338FE"/>
    <w:rsid w:val="00B3673A"/>
    <w:rsid w:val="00B41B61"/>
    <w:rsid w:val="00B43549"/>
    <w:rsid w:val="00B6001C"/>
    <w:rsid w:val="00B71415"/>
    <w:rsid w:val="00B8076E"/>
    <w:rsid w:val="00B938D9"/>
    <w:rsid w:val="00BC6560"/>
    <w:rsid w:val="00BF2E45"/>
    <w:rsid w:val="00BF3BF0"/>
    <w:rsid w:val="00BF7F0D"/>
    <w:rsid w:val="00C0023A"/>
    <w:rsid w:val="00C00BF8"/>
    <w:rsid w:val="00C0412C"/>
    <w:rsid w:val="00C0546E"/>
    <w:rsid w:val="00C117A4"/>
    <w:rsid w:val="00C13B10"/>
    <w:rsid w:val="00C31A27"/>
    <w:rsid w:val="00C32E8E"/>
    <w:rsid w:val="00C33B5A"/>
    <w:rsid w:val="00C37E1E"/>
    <w:rsid w:val="00C37FDC"/>
    <w:rsid w:val="00C41EC6"/>
    <w:rsid w:val="00C5291F"/>
    <w:rsid w:val="00C5340E"/>
    <w:rsid w:val="00C63CDE"/>
    <w:rsid w:val="00C63F33"/>
    <w:rsid w:val="00C655E3"/>
    <w:rsid w:val="00C94F2B"/>
    <w:rsid w:val="00C97D65"/>
    <w:rsid w:val="00CA3DB6"/>
    <w:rsid w:val="00CD02F8"/>
    <w:rsid w:val="00CE4796"/>
    <w:rsid w:val="00CE660F"/>
    <w:rsid w:val="00CF312B"/>
    <w:rsid w:val="00D04B89"/>
    <w:rsid w:val="00D16D64"/>
    <w:rsid w:val="00D279ED"/>
    <w:rsid w:val="00D32407"/>
    <w:rsid w:val="00D33EA9"/>
    <w:rsid w:val="00D4525B"/>
    <w:rsid w:val="00D56B74"/>
    <w:rsid w:val="00D74F9F"/>
    <w:rsid w:val="00D82E2D"/>
    <w:rsid w:val="00D85942"/>
    <w:rsid w:val="00D92283"/>
    <w:rsid w:val="00DB39D4"/>
    <w:rsid w:val="00DB71B1"/>
    <w:rsid w:val="00DC7D62"/>
    <w:rsid w:val="00DE763C"/>
    <w:rsid w:val="00DF26EA"/>
    <w:rsid w:val="00E079D5"/>
    <w:rsid w:val="00E12CF2"/>
    <w:rsid w:val="00E17745"/>
    <w:rsid w:val="00E66CF5"/>
    <w:rsid w:val="00E83534"/>
    <w:rsid w:val="00E90AAE"/>
    <w:rsid w:val="00EA7819"/>
    <w:rsid w:val="00EB1784"/>
    <w:rsid w:val="00ED2A3D"/>
    <w:rsid w:val="00ED64B1"/>
    <w:rsid w:val="00EE51B3"/>
    <w:rsid w:val="00EF3FA8"/>
    <w:rsid w:val="00F144CE"/>
    <w:rsid w:val="00F24600"/>
    <w:rsid w:val="00F26D96"/>
    <w:rsid w:val="00F27928"/>
    <w:rsid w:val="00F42F51"/>
    <w:rsid w:val="00F51883"/>
    <w:rsid w:val="00F54798"/>
    <w:rsid w:val="00F83665"/>
    <w:rsid w:val="00F83EB2"/>
    <w:rsid w:val="00F93D18"/>
    <w:rsid w:val="00FC0CD0"/>
    <w:rsid w:val="00FE353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B7B2D3B"/>
  <w15:docId w15:val="{614A6C1F-CEA5-4BE6-88F6-BD9091AE8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60" w:lineRule="exact"/>
    </w:pPr>
    <w:rPr>
      <w:rFonts w:ascii="Helvetica" w:hAnsi="Helvetica"/>
      <w:sz w:val="22"/>
      <w:lang w:eastAsia="en-US" w:bidi="ar-SA"/>
    </w:rPr>
  </w:style>
  <w:style w:type="paragraph" w:styleId="Heading1">
    <w:name w:val="heading 1"/>
    <w:basedOn w:val="Normal"/>
    <w:next w:val="Normal"/>
    <w:qFormat/>
    <w:pPr>
      <w:keepNext/>
      <w:spacing w:line="240" w:lineRule="auto"/>
      <w:jc w:val="center"/>
      <w:outlineLvl w:val="0"/>
    </w:pPr>
    <w:rPr>
      <w:rFonts w:ascii="Times" w:eastAsia="Times" w:hAnsi="Times"/>
      <w:sz w:val="20"/>
      <w:u w:val="single"/>
    </w:rPr>
  </w:style>
  <w:style w:type="paragraph" w:styleId="Heading2">
    <w:name w:val="heading 2"/>
    <w:basedOn w:val="Normal"/>
    <w:next w:val="Normal"/>
    <w:qFormat/>
    <w:pPr>
      <w:keepNext/>
      <w:spacing w:before="240" w:after="60"/>
      <w:outlineLvl w:val="1"/>
    </w:pPr>
    <w:rPr>
      <w:b/>
      <w:i/>
      <w:sz w:val="28"/>
    </w:rPr>
  </w:style>
  <w:style w:type="paragraph" w:styleId="Heading3">
    <w:name w:val="heading 3"/>
    <w:basedOn w:val="Normal"/>
    <w:next w:val="Normal"/>
    <w:qFormat/>
    <w:pPr>
      <w:keepNext/>
      <w:tabs>
        <w:tab w:val="left" w:pos="-2792"/>
      </w:tabs>
      <w:spacing w:line="240" w:lineRule="exact"/>
      <w:ind w:firstLine="30"/>
      <w:jc w:val="center"/>
      <w:outlineLvl w:val="2"/>
    </w:pPr>
    <w:rPr>
      <w:b/>
    </w:rPr>
  </w:style>
  <w:style w:type="paragraph" w:styleId="Heading4">
    <w:name w:val="heading 4"/>
    <w:basedOn w:val="Normal"/>
    <w:next w:val="Normal"/>
    <w:qFormat/>
    <w:pPr>
      <w:keepNext/>
      <w:tabs>
        <w:tab w:val="left" w:pos="-2792"/>
      </w:tabs>
      <w:spacing w:line="240" w:lineRule="exact"/>
      <w:ind w:firstLine="30"/>
      <w:jc w:val="center"/>
      <w:outlineLvl w:val="3"/>
    </w:pPr>
    <w:rPr>
      <w:b/>
      <w:sz w:val="28"/>
    </w:rPr>
  </w:style>
  <w:style w:type="paragraph" w:styleId="Heading5">
    <w:name w:val="heading 5"/>
    <w:basedOn w:val="Normal"/>
    <w:next w:val="Normal"/>
    <w:qFormat/>
    <w:pPr>
      <w:keepNext/>
      <w:tabs>
        <w:tab w:val="left" w:pos="-2792"/>
      </w:tabs>
      <w:spacing w:line="240" w:lineRule="exact"/>
      <w:ind w:right="-108" w:firstLine="30"/>
      <w:jc w:val="both"/>
      <w:outlineLvl w:val="4"/>
    </w:pPr>
    <w:rPr>
      <w:b/>
      <w:sz w:val="19"/>
    </w:rPr>
  </w:style>
  <w:style w:type="paragraph" w:styleId="Heading6">
    <w:name w:val="heading 6"/>
    <w:basedOn w:val="Normal"/>
    <w:next w:val="Normal"/>
    <w:qFormat/>
    <w:pPr>
      <w:keepNext/>
      <w:tabs>
        <w:tab w:val="left" w:pos="-2792"/>
      </w:tabs>
      <w:spacing w:line="240" w:lineRule="exact"/>
      <w:ind w:firstLine="30"/>
      <w:outlineLvl w:val="5"/>
    </w:pPr>
    <w:rPr>
      <w:b/>
      <w:sz w:val="19"/>
    </w:rPr>
  </w:style>
  <w:style w:type="paragraph" w:styleId="Heading7">
    <w:name w:val="heading 7"/>
    <w:basedOn w:val="Normal"/>
    <w:next w:val="Normal"/>
    <w:qFormat/>
    <w:pPr>
      <w:keepNext/>
      <w:spacing w:line="240" w:lineRule="exact"/>
      <w:jc w:val="center"/>
      <w:outlineLvl w:val="6"/>
    </w:pPr>
    <w:rPr>
      <w:b/>
      <w:sz w:val="16"/>
      <w:u w:val="single"/>
    </w:rPr>
  </w:style>
  <w:style w:type="paragraph" w:styleId="Heading8">
    <w:name w:val="heading 8"/>
    <w:basedOn w:val="Normal"/>
    <w:next w:val="Normal"/>
    <w:qFormat/>
    <w:pPr>
      <w:keepNext/>
      <w:spacing w:line="240" w:lineRule="exact"/>
      <w:jc w:val="center"/>
      <w:outlineLvl w:val="7"/>
    </w:pPr>
    <w:rPr>
      <w:b/>
      <w:sz w:val="16"/>
    </w:rPr>
  </w:style>
  <w:style w:type="paragraph" w:styleId="Heading9">
    <w:name w:val="heading 9"/>
    <w:basedOn w:val="Normal"/>
    <w:next w:val="Normal"/>
    <w:qFormat/>
    <w:pPr>
      <w:keepNext/>
      <w:spacing w:line="240" w:lineRule="exact"/>
      <w:ind w:left="-108" w:firstLine="18"/>
      <w:jc w:val="center"/>
      <w:outlineLvl w:val="8"/>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960"/>
        <w:tab w:val="right" w:pos="9940"/>
      </w:tabs>
      <w:spacing w:line="240" w:lineRule="exact"/>
      <w:jc w:val="center"/>
    </w:pPr>
    <w:rPr>
      <w:sz w:val="20"/>
    </w:rPr>
  </w:style>
  <w:style w:type="character" w:styleId="PageNumber">
    <w:name w:val="page number"/>
    <w:basedOn w:val="DefaultParagraphFont"/>
    <w:uiPriority w:val="99"/>
  </w:style>
  <w:style w:type="paragraph" w:styleId="Header">
    <w:name w:val="header"/>
    <w:basedOn w:val="Normal"/>
    <w:semiHidden/>
    <w:pPr>
      <w:tabs>
        <w:tab w:val="center" w:pos="4960"/>
        <w:tab w:val="right" w:pos="9940"/>
      </w:tabs>
      <w:spacing w:line="320" w:lineRule="exact"/>
    </w:pPr>
    <w:rPr>
      <w:b/>
      <w:sz w:val="28"/>
    </w:rPr>
  </w:style>
  <w:style w:type="paragraph" w:customStyle="1" w:styleId="BodyLarge">
    <w:name w:val="Body (Large)"/>
    <w:basedOn w:val="Normal"/>
    <w:pPr>
      <w:spacing w:line="320" w:lineRule="exact"/>
    </w:pPr>
    <w:rPr>
      <w:b/>
      <w:sz w:val="28"/>
    </w:rPr>
  </w:style>
  <w:style w:type="paragraph" w:customStyle="1" w:styleId="Chapternumber">
    <w:name w:val="Chapter number"/>
    <w:basedOn w:val="Normal"/>
    <w:next w:val="Normal"/>
    <w:pPr>
      <w:keepNext/>
      <w:spacing w:line="520" w:lineRule="exact"/>
      <w:jc w:val="center"/>
    </w:pPr>
    <w:rPr>
      <w:b/>
      <w:sz w:val="48"/>
    </w:rPr>
  </w:style>
  <w:style w:type="paragraph" w:styleId="BodyTextIndent3">
    <w:name w:val="Body Text Indent 3"/>
    <w:basedOn w:val="Normal"/>
    <w:semiHidden/>
    <w:pPr>
      <w:spacing w:after="120"/>
      <w:ind w:left="360"/>
    </w:pPr>
    <w:rPr>
      <w:sz w:val="16"/>
    </w:rPr>
  </w:style>
  <w:style w:type="paragraph" w:customStyle="1" w:styleId="Chaptertitle">
    <w:name w:val="Chapter title"/>
    <w:basedOn w:val="Normal"/>
    <w:next w:val="Normal"/>
    <w:pPr>
      <w:spacing w:before="120" w:line="400" w:lineRule="exact"/>
      <w:jc w:val="center"/>
    </w:pPr>
    <w:rPr>
      <w:b/>
      <w:sz w:val="36"/>
    </w:rPr>
  </w:style>
  <w:style w:type="paragraph" w:customStyle="1" w:styleId="1Head">
    <w:name w:val="#1 Head"/>
    <w:basedOn w:val="Normal"/>
    <w:next w:val="Normal"/>
    <w:pPr>
      <w:spacing w:before="120" w:line="320" w:lineRule="exact"/>
      <w:outlineLvl w:val="0"/>
    </w:pPr>
    <w:rPr>
      <w:b/>
      <w:sz w:val="28"/>
    </w:rPr>
  </w:style>
  <w:style w:type="paragraph" w:customStyle="1" w:styleId="2Head">
    <w:name w:val="#2 Head"/>
    <w:basedOn w:val="Normal"/>
    <w:next w:val="Normal"/>
    <w:pPr>
      <w:spacing w:line="400" w:lineRule="exact"/>
      <w:jc w:val="center"/>
      <w:outlineLvl w:val="0"/>
    </w:pPr>
    <w:rPr>
      <w:b/>
      <w:sz w:val="36"/>
    </w:rPr>
  </w:style>
  <w:style w:type="paragraph" w:customStyle="1" w:styleId="BodyAtoQ">
    <w:name w:val="Body (AtoQ)"/>
    <w:basedOn w:val="Normal"/>
    <w:pPr>
      <w:tabs>
        <w:tab w:val="left" w:pos="600"/>
        <w:tab w:val="left" w:pos="1080"/>
        <w:tab w:val="right" w:pos="9940"/>
      </w:tabs>
      <w:jc w:val="both"/>
    </w:pPr>
  </w:style>
  <w:style w:type="paragraph" w:styleId="BodyText">
    <w:name w:val="Body Text"/>
    <w:basedOn w:val="Normal"/>
    <w:semiHidden/>
    <w:pPr>
      <w:tabs>
        <w:tab w:val="left" w:pos="630"/>
        <w:tab w:val="left" w:pos="5490"/>
        <w:tab w:val="left" w:pos="7290"/>
        <w:tab w:val="left" w:pos="8910"/>
      </w:tabs>
      <w:spacing w:line="320" w:lineRule="exact"/>
      <w:jc w:val="both"/>
    </w:pPr>
    <w:rPr>
      <w:b/>
      <w:spacing w:val="6"/>
      <w:sz w:val="28"/>
    </w:rPr>
  </w:style>
  <w:style w:type="paragraph" w:styleId="BodyTextIndent">
    <w:name w:val="Body Text Indent"/>
    <w:basedOn w:val="Normal"/>
    <w:semiHidden/>
    <w:pPr>
      <w:tabs>
        <w:tab w:val="left" w:pos="540"/>
      </w:tabs>
      <w:spacing w:line="320" w:lineRule="exact"/>
      <w:ind w:left="547" w:hanging="547"/>
      <w:jc w:val="both"/>
    </w:pPr>
    <w:rPr>
      <w:b/>
      <w:spacing w:val="6"/>
      <w:sz w:val="28"/>
    </w:rPr>
  </w:style>
  <w:style w:type="character" w:customStyle="1" w:styleId="FooterChar">
    <w:name w:val="Footer Char"/>
    <w:link w:val="Footer"/>
    <w:uiPriority w:val="99"/>
    <w:rsid w:val="00265274"/>
    <w:rPr>
      <w:rFonts w:ascii="Helvetica" w:hAnsi="Helvetica"/>
    </w:rPr>
  </w:style>
  <w:style w:type="paragraph" w:styleId="BalloonText">
    <w:name w:val="Balloon Text"/>
    <w:basedOn w:val="Normal"/>
    <w:semiHidden/>
    <w:rsid w:val="005D62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1904</Words>
  <Characters>10856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CHAPTER 15</vt:lpstr>
    </vt:vector>
  </TitlesOfParts>
  <Company>Caron Communications</Company>
  <LinksUpToDate>false</LinksUpToDate>
  <CharactersWithSpaces>12735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15</dc:title>
  <dc:subject>Intermediate Accounting, 10e</dc:subject>
  <dc:creator>Caron Communications</dc:creator>
  <cp:lastModifiedBy>Amy Oline</cp:lastModifiedBy>
  <cp:revision>4</cp:revision>
  <cp:lastPrinted>2011-05-18T17:21:00Z</cp:lastPrinted>
  <dcterms:created xsi:type="dcterms:W3CDTF">2017-01-13T20:02:00Z</dcterms:created>
  <dcterms:modified xsi:type="dcterms:W3CDTF">2019-12-17T19:13:00Z</dcterms:modified>
</cp:coreProperties>
</file>